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677"/>
        <w:gridCol w:w="2444"/>
        <w:gridCol w:w="1699"/>
        <w:gridCol w:w="1511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6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30"/>
                <w:szCs w:val="30"/>
                <w:lang w:val="en-US" w:eastAsia="zh-CN"/>
              </w:rPr>
              <w:t>二下总复习第4课时“图形与几何”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30"/>
                <w:szCs w:val="30"/>
              </w:rPr>
              <w:t>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4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课时主题</w:t>
            </w:r>
          </w:p>
        </w:tc>
        <w:tc>
          <w:tcPr>
            <w:tcW w:w="41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图形与几何（方向与位置、测量、认识图形）</w:t>
            </w:r>
          </w:p>
        </w:tc>
        <w:tc>
          <w:tcPr>
            <w:tcW w:w="15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设计者</w:t>
            </w:r>
          </w:p>
        </w:tc>
        <w:tc>
          <w:tcPr>
            <w:tcW w:w="16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梁滢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课型</w:t>
            </w:r>
          </w:p>
        </w:tc>
        <w:tc>
          <w:tcPr>
            <w:tcW w:w="8009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新授课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章/单元复习课□     专题复习课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52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习题/试卷讲评课□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6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1．课时学习目标</w:t>
            </w:r>
          </w:p>
          <w:p>
            <w:pPr>
              <w:spacing w:line="276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（1）梳理本学期“图形与几何”这一部分的知识，在梳理知识和解决问题的过程中，进一步理解相关知识和方法，体会前后知识之间的联系，逐步养成回顾与反思的良好习惯。</w:t>
            </w:r>
          </w:p>
          <w:p>
            <w:pPr>
              <w:spacing w:line="276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（2）在复习的过程中，进一步引导学生结合自己的环境，熟悉对八个方向的认识，告诉一个方向，能准确辨认其他七个方向。</w:t>
            </w:r>
          </w:p>
          <w:p>
            <w:pPr>
              <w:spacing w:line="276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（3）增强对毫米、分米和千米长度单位的实际感受，运用所学的长度单位对不同物体进行描述和测量，</w:t>
            </w: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熟悉对长度单位的应用和长度单位间的换算</w:t>
            </w:r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。</w:t>
            </w:r>
          </w:p>
          <w:p>
            <w:pPr>
              <w:spacing w:line="276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（4）进一步直观认识角、长方形、正方形和平行四边形的特征，培养学生的空间意识。</w:t>
            </w:r>
          </w:p>
          <w:p>
            <w:pPr>
              <w:spacing w:line="276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（5）进一步熟悉对“图形与几何”知识的运用，并用所学知识解决简单的实际问题，感受数学的应用价值，激发数学学习的兴趣和探索欲。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6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2．课时评价任务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（1）学生通过知识的梳理、集体交流，检验学习目标1的达成情况。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（2）学生通过典型例题、合作交流，检验学习目标2、3、4、5的达成情况。</w:t>
            </w:r>
          </w:p>
          <w:p>
            <w:pPr>
              <w:spacing w:line="276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（3）学生通过练习，检验目标1、2、3、4、5的达成情况。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spacing w:line="276" w:lineRule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本节课是总复习“图形与几何”板块，该板块包括了方向与位置、测量、认识图形；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通过学生回顾所学知识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在教师引导下，形成思维导图，把知识点形成网，连成片，实现结构化教学，学生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能有更深刻的实际体会，积累活动经验，并运用所学知识去解决实际问题，感受数学的应用价值。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6"/>
            <w:vAlign w:val="center"/>
          </w:tcPr>
          <w:p>
            <w:pPr>
              <w:spacing w:line="276" w:lineRule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4. 课时学生实际水平</w:t>
            </w:r>
          </w:p>
          <w:p>
            <w:pPr>
              <w:spacing w:line="276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学生在之前的学习中以学会了辨认方向，能直观认识平面图形，已经有了一定基础。但学生还不能灵活运用方向知识，所以需要巩固更加全面的方法，对于图形的特征也只能口语化，零散的表述，因此要通过性质多样的变形去理解，培养学生的空间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9776" w:type="dxa"/>
            <w:gridSpan w:val="6"/>
            <w:vAlign w:val="center"/>
          </w:tcPr>
          <w:p>
            <w:pPr>
              <w:pStyle w:val="6"/>
              <w:spacing w:line="36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5.学习过程设计</w:t>
            </w:r>
          </w:p>
          <w:tbl>
            <w:tblPr>
              <w:tblStyle w:val="3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257"/>
              <w:gridCol w:w="4286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5257" w:type="dxa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学生活动</w:t>
                  </w:r>
                </w:p>
              </w:tc>
              <w:tc>
                <w:tcPr>
                  <w:tcW w:w="4286" w:type="dxa"/>
                </w:tcPr>
                <w:p>
                  <w:pPr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环节一：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  <w:t>知识整理，构建框架（指向目标1）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5257" w:type="dxa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lang w:val="en-US" w:eastAsia="zh-CN"/>
                    </w:rPr>
                    <w:t>学生活动1</w:t>
                  </w:r>
                </w:p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一、谈话导入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听：听谈话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想:思考问题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答：方向与位置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42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测量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42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图形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default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二、整理与回顾。</w:t>
                  </w:r>
                </w:p>
                <w:p>
                  <w:pPr>
                    <w:numPr>
                      <w:ilvl w:val="0"/>
                      <w:numId w:val="2"/>
                    </w:numPr>
                    <w:ind w:left="0" w:leftChars="0" w:firstLine="0" w:firstLine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回顾方向与位置，建立知识框架。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（1）想: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在方向与位置中，认识了哪些方向呢？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default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（2）学生独立汇报，并认真倾听同学，看教师板书。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生1：一共认识了八个方向，东、西、南、北、西北、西南、东北、东南。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生2：这些方向还具有相对性，比如南和北，东和西，西北和东南，西南和东北。</w:t>
                  </w:r>
                </w:p>
                <w:p>
                  <w:pPr>
                    <w:numPr>
                      <w:ilvl w:val="0"/>
                      <w:numId w:val="2"/>
                    </w:numPr>
                    <w:ind w:left="0" w:leftChars="0" w:firstLine="0" w:firstLine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回顾测量，建立知识框架。</w:t>
                  </w:r>
                </w:p>
                <w:p>
                  <w:pPr>
                    <w:numPr>
                      <w:ilvl w:val="0"/>
                      <w:numId w:val="3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想：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在测量这个单元里，我们认识了哪些新的长度单位。</w:t>
                  </w:r>
                </w:p>
                <w:p>
                  <w:pPr>
                    <w:numPr>
                      <w:ilvl w:val="0"/>
                      <w:numId w:val="3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学生独立汇报，认真倾听同学，看教师板书。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生1：除了厘米、米这两个长度单位，我们还认识了毫米、分米、千米。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生2：我们要注意在测量物体的长度时，要注意对齐直尺的零刻度线。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default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（3）其余学生认真倾听，做好补充准备。</w:t>
                  </w:r>
                </w:p>
                <w:p>
                  <w:pPr>
                    <w:numPr>
                      <w:ilvl w:val="0"/>
                      <w:numId w:val="2"/>
                    </w:numPr>
                    <w:ind w:left="0" w:leftChars="0" w:firstLine="0" w:firstLine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回顾认识图形，建立知识框架</w:t>
                  </w:r>
                </w:p>
                <w:p>
                  <w:pPr>
                    <w:numPr>
                      <w:ilvl w:val="0"/>
                      <w:numId w:val="4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学生独立思考，整理个人想法。</w:t>
                  </w:r>
                </w:p>
                <w:p>
                  <w:pPr>
                    <w:numPr>
                      <w:ilvl w:val="0"/>
                      <w:numId w:val="4"/>
                    </w:numPr>
                    <w:ind w:leftChars="0"/>
                    <w:rPr>
                      <w:rFonts w:hint="default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小组交流，汇总小组意见，做好汇报准备。</w:t>
                  </w:r>
                </w:p>
                <w:p>
                  <w:pPr>
                    <w:numPr>
                      <w:ilvl w:val="0"/>
                      <w:numId w:val="4"/>
                    </w:numPr>
                    <w:ind w:leftChars="0"/>
                    <w:rPr>
                      <w:rFonts w:hint="default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教师引导学生进行全班汇报。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生1：在这个单元，我认识了角，也熟悉长方形、正方形、平行四边形的特征。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生2：……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default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（4）其余学生认真倾听，整理知识点，做好补充准备。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4.将知识点整理到学历单的思维导图上。</w:t>
                  </w:r>
                </w:p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4286" w:type="dxa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一、谈话导入：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说：同学们，数与代数板块的复习我们就告一个段落了，这节课我们就进入到“图形与几何”，咱们图形与几何板块包括了三个单元内容，你们能说一说吗？（根据学生回答进行板书）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二、整理回顾。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1.回顾方向与位置，建立知识框架。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（1）问：在方向与位置中，同学们认识了哪些方向呢？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（2）指名回答（教师根据回答板书绘制思维导图，并绘制方向板）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2.回顾测量，建立知识框架。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（1）问：在测量这个单元里，我们认识了哪些新的长度单位？（教师根据思维导图进行板书）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（2）我们在测量物体时时需要注意什么？（教师根据学生回答绘制思维导图）</w:t>
                  </w: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3.回顾图形，建立知识框架。</w:t>
                  </w: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问：最后，咱们在一起来回顾图形这个单元，在这个单元你又收获了什么？请你先独立思考，再与小组同学说一说，汇总你们小组的意见，做好汇报准备。（根据学生回答板书角的特征、角的分类、图形的特征，并绘制思维导图）</w:t>
                  </w: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4.将知识点整理到学历单的思维导图上。</w:t>
                  </w: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5.小结</w:t>
                  </w:r>
                </w:p>
                <w:p>
                  <w:pPr>
                    <w:numPr>
                      <w:ilvl w:val="0"/>
                      <w:numId w:val="0"/>
                    </w:numPr>
                    <w:tabs>
                      <w:tab w:val="left" w:pos="597"/>
                    </w:tabs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师:经过刚才的梳理，相信你们已经对图形与几何更加的熟悉的，对知识的理解也更加的深入，相信孩子们在应用这些知识肯定是没问题的，接下来就请迎接老师的挑战吧！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对图形与几何各个知识点进行回顾，积累活动经验，让学生对知识的理解更加深入；通过学生自主构建知识框架，回顾所学知识，在教师引导下，形成思维导图，把知识点形成网，连成片，实现结构化教学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</w:tcPr>
                <w:p>
                  <w:pPr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  <w:t>环节二：实践应用，查漏补缺（指向目标2、3、4、5）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91" w:hRule="atLeast"/>
              </w:trPr>
              <w:tc>
                <w:tcPr>
                  <w:tcW w:w="5257" w:type="dxa"/>
                </w:tcPr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学生活动2：</w:t>
                  </w:r>
                </w:p>
                <w:p>
                  <w:pPr>
                    <w:numPr>
                      <w:ilvl w:val="0"/>
                      <w:numId w:val="5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方位游戏，固化经验（全班参与）</w:t>
                  </w:r>
                </w:p>
                <w:p>
                  <w:pPr>
                    <w:numPr>
                      <w:ilvl w:val="0"/>
                      <w:numId w:val="6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明确游戏规则，与同桌说一说。</w:t>
                  </w:r>
                </w:p>
                <w:p>
                  <w:pPr>
                    <w:numPr>
                      <w:ilvl w:val="0"/>
                      <w:numId w:val="6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全班交流。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生：我的好朋友在教室的……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5"/>
                    </w:numPr>
                    <w:ind w:left="0" w:leftChars="0" w:firstLine="0" w:firstLine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抢答游戏</w:t>
                  </w:r>
                </w:p>
                <w:p>
                  <w:pPr>
                    <w:numPr>
                      <w:ilvl w:val="0"/>
                      <w:numId w:val="7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明确游戏规则。</w:t>
                  </w:r>
                </w:p>
                <w:p>
                  <w:pPr>
                    <w:numPr>
                      <w:ilvl w:val="0"/>
                      <w:numId w:val="7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独立思考。</w:t>
                  </w:r>
                </w:p>
                <w:p>
                  <w:pPr>
                    <w:numPr>
                      <w:ilvl w:val="0"/>
                      <w:numId w:val="7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全班交流。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生1：长约一厘米的有……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生2：长约1分米的有……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86" w:type="dxa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numPr>
                      <w:ilvl w:val="0"/>
                      <w:numId w:val="0"/>
                    </w:numPr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1.方位游戏</w:t>
                  </w:r>
                </w:p>
                <w:p>
                  <w:pPr>
                    <w:numPr>
                      <w:ilvl w:val="0"/>
                      <w:numId w:val="0"/>
                    </w:numPr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（1）制定游戏规则。</w:t>
                  </w:r>
                </w:p>
                <w:p>
                  <w:pPr>
                    <w:numPr>
                      <w:ilvl w:val="0"/>
                      <w:numId w:val="0"/>
                    </w:numPr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说：咱们接下来玩一个方位游戏，以教师黑板为北方，说一说你的好朋友在教室的什么位置？</w:t>
                  </w:r>
                </w:p>
                <w:p>
                  <w:pPr>
                    <w:numPr>
                      <w:ilvl w:val="0"/>
                      <w:numId w:val="0"/>
                    </w:numPr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（2）指名汇报。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2.抢答游戏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（1）出示游戏规则。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说：请你找出教室里长度约为1毫米，1厘米，1分米，1米的物体。（让学生在游戏中直观感受）</w:t>
                  </w:r>
                </w:p>
                <w:p>
                  <w:pPr>
                    <w:numPr>
                      <w:ilvl w:val="0"/>
                      <w:numId w:val="6"/>
                    </w:numPr>
                    <w:ind w:left="0" w:leftChars="0" w:firstLine="0" w:firstLineChars="0"/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根据举手顺序，指名回答，调动课堂气氛。</w:t>
                  </w:r>
                </w:p>
                <w:p>
                  <w:pPr>
                    <w:numPr>
                      <w:ilvl w:val="0"/>
                      <w:numId w:val="5"/>
                    </w:numPr>
                    <w:ind w:left="0" w:leftChars="0" w:firstLine="0" w:firstLineChars="0"/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教师小结。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contextualSpacing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师：通过游戏，我们发现数学就在我们身边，我们要有一双会发现的眼睛，去领略数学的奥秒，相信孩子们在此过程中会有更多的收获！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</w:tcPr>
                <w:p>
                  <w:pPr>
                    <w:spacing w:line="276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让学生在游戏中运用所学的知识和方法解决问题，进一步感受数学在日常生活中的应用，积累活动经验，调动课堂气氛，在游戏中领略数学的奥妙，发展数学学习的兴趣和自信心。在与同学交流的过程中，培养学生的语言表达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</w:tcPr>
                <w:p>
                  <w:pP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  <w:t>三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  <w:t>拓展练习，能力提升。（指向目标1、2、3、4、5）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97" w:hRule="atLeast"/>
              </w:trPr>
              <w:tc>
                <w:tcPr>
                  <w:tcW w:w="5257" w:type="dxa"/>
                </w:tcPr>
                <w:p>
                  <w:pPr>
                    <w:pStyle w:val="6"/>
                    <w:bidi w:val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8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基础练习。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9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读懂题目。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一起读读淘气日记。</w:t>
                  </w:r>
                </w:p>
                <w:p>
                  <w:pPr>
                    <w:spacing w:line="240" w:lineRule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/>
                    </w:rPr>
                    <w:t>20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21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/>
                    </w:rPr>
                    <w:t xml:space="preserve">年4月24日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/>
                    </w:rPr>
                    <w:t>星期一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/>
                    </w:rPr>
                    <w:t>天气:晴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480" w:firstLineChars="200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/>
                    </w:rPr>
                    <w:t>今天早晨，我从2分米的床上爬起，来到卫生间，拿起15毫米长的牙刷刷完牙后，急急忙忙地吃完早饭上学去了。走进教室赶紧从书包里拿出1毫米长的钢笔和4米厚的笔记本，认真做起笔记。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（2）全班同学独立完成，一名同学汇报，集体订正。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2.易错题型。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（1）读清题意，独立思考。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从下图中剪出一个最大的正方形，这个正方形的边长是（   ）厘米。剩下的部分是一个长方形，它的长是（    ）厘米，宽是（    ）厘米。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0" distR="0" simplePos="0" relativeHeight="251659264" behindDoc="0" locked="0" layoutInCell="1" allowOverlap="1">
                            <wp:simplePos x="0" y="0"/>
                            <wp:positionH relativeFrom="column">
                              <wp:posOffset>1172210</wp:posOffset>
                            </wp:positionH>
                            <wp:positionV relativeFrom="paragraph">
                              <wp:posOffset>32385</wp:posOffset>
                            </wp:positionV>
                            <wp:extent cx="657225" cy="270510"/>
                            <wp:effectExtent l="0" t="0" r="0" b="0"/>
                            <wp:wrapNone/>
                            <wp:docPr id="50" name="文本框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57225" cy="27051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default" w:eastAsia="宋体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lang w:val="en-US" w:eastAsia="zh-CN"/>
                                          </w:rPr>
                                          <w:t>6厘米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文本框 31" o:spid="_x0000_s1026" o:spt="1" style="position:absolute;left:0pt;margin-left:92.3pt;margin-top:2.55pt;height:21.3pt;width:51.75pt;z-index:251659264;mso-width-relative:page;mso-height-relative:page;" filled="f" stroked="f" coordsize="21600,21600" o:gfxdata="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dHs0/ZAAAACAEAAA8AAAAAAAAA&#10;AQAgAAAAIgAAAGRycy9kb3ducmV2LnhtbFBLAQIUABQAAAAIAIdO4kDaC6y41wEAAKEDAAAOAAAA&#10;AAAAAAEAIAAAACgBAABkcnMvZTJvRG9jLnhtbFBLBQYAAAAABgAGAFkBAABxBQ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6厘米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0" distR="0" simplePos="0" relativeHeight="251659264" behindDoc="0" locked="0" layoutInCell="1" allowOverlap="1">
                            <wp:simplePos x="0" y="0"/>
                            <wp:positionH relativeFrom="column">
                              <wp:posOffset>483235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666750" cy="390525"/>
                            <wp:effectExtent l="6350" t="6350" r="12700" b="22225"/>
                            <wp:wrapNone/>
                            <wp:docPr id="49" name="矩形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66750" cy="390525"/>
                                    </a:xfrm>
                                    <a:prstGeom prst="rect">
                                      <a:avLst/>
                                    </a:prstGeom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vert="horz" wrap="square" lIns="91440" tIns="45720" rIns="91440" bIns="45720" anchor="ctr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矩形 30" o:spid="_x0000_s1026" o:spt="1" style="position:absolute;left:0pt;margin-left:38.05pt;margin-top:1.5pt;height:30.75pt;width:52.5pt;z-index:251659264;v-text-anchor:middle;mso-width-relative:page;mso-height-relative:page;" filled="f" stroked="t" coordsize="21600,21600" o:gfxdata="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dtQtP1QAAAAcBAAAPAAAAAAAAAAEAIAAAACIAAABkcnMvZG93bnJldi54bWxQSwECFAAUAAAA&#10;CACHTuJAMTHMMyoCAABgBAAADgAAAAAAAAABACAAAAAkAQAAZHJzL2Uyb0RvYy54bWxQSwUGAAAA&#10;AAYABgBZAQAAwAUAAAAA&#10;">
                            <v:fill on="f" focussize="0,0"/>
                            <v:stroke weight="1pt" color="#000000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0" distR="0" simplePos="0" relativeHeight="251659264" behindDoc="0" locked="0" layoutInCell="1" allowOverlap="1">
                            <wp:simplePos x="0" y="0"/>
                            <wp:positionH relativeFrom="column">
                              <wp:posOffset>452120</wp:posOffset>
                            </wp:positionH>
                            <wp:positionV relativeFrom="paragraph">
                              <wp:posOffset>155575</wp:posOffset>
                            </wp:positionV>
                            <wp:extent cx="657225" cy="270510"/>
                            <wp:effectExtent l="0" t="0" r="0" b="0"/>
                            <wp:wrapNone/>
                            <wp:docPr id="51" name="文本框 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57225" cy="27051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default" w:eastAsia="宋体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lang w:val="en-US" w:eastAsia="zh-CN"/>
                                          </w:rPr>
                                          <w:t>10厘米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文本框 32" o:spid="_x0000_s1026" o:spt="1" style="position:absolute;left:0pt;margin-left:35.6pt;margin-top:12.25pt;height:21.3pt;width:51.75pt;z-index:251659264;mso-width-relative:page;mso-height-relative:page;" filled="f" stroked="f" coordsize="21600,21600" o:gfxdata="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UCvCs2QAAAAgBAAAPAAAAAAAA&#10;AAEAIAAAACIAAABkcnMvZG93bnJldi54bWxQSwECFAAUAAAACACHTuJANALRoNgBAAChAwAADgAA&#10;AAAAAAABACAAAAAoAQAAZHJzL2Uyb0RvYy54bWxQSwUGAAAAAAYABgBZAQAAcgU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10厘米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9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left="0" w:leftChars="0" w:firstLine="0" w:firstLineChars="0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同桌交流，做好汇报准备。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9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left="0" w:leftChars="0" w:firstLine="0" w:firstLineChars="0"/>
                    <w:textAlignment w:val="auto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同桌推荐一名同学进行汇报交流。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3.层层递进。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（1）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读清题意，独立思考。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一只蜗牛先向南爬1厘米，再向北爬8毫米，又向南爬6毫米，再向北爬1厘米，最后停下来时蜗牛在起点的（   ）面，离起点（   ）毫米。</w:t>
                  </w:r>
                </w:p>
                <w:p>
                  <w:pPr>
                    <w:numPr>
                      <w:ilvl w:val="0"/>
                      <w:numId w:val="1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小组交流，分别说出想法，组织语言，做好汇报准备。</w:t>
                  </w:r>
                </w:p>
                <w:p>
                  <w:pPr>
                    <w:numPr>
                      <w:ilvl w:val="0"/>
                      <w:numId w:val="1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小组推荐一名同学进行汇报交流。</w:t>
                  </w:r>
                </w:p>
              </w:tc>
              <w:tc>
                <w:tcPr>
                  <w:tcW w:w="4286" w:type="dxa"/>
                </w:tcPr>
                <w:p>
                  <w:pPr>
                    <w:spacing w:line="276" w:lineRule="auto"/>
                    <w:ind w:firstLine="482" w:firstLineChars="200"/>
                    <w:jc w:val="left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教师活动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1.基础练习。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（1）出示题目。</w:t>
                  </w:r>
                </w:p>
                <w:p>
                  <w:pPr>
                    <w:widowControl w:val="0"/>
                    <w:numPr>
                      <w:ilvl w:val="0"/>
                      <w:numId w:val="11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出示问题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/>
                    </w:rPr>
                    <w:t>读完后，你发现了什么？并对不恰当的地方进行改正。（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教师巡视指导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eastAsia="zh-CN"/>
                    </w:rPr>
                    <w:t>）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（3）指名汇报。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2.易错题型。</w:t>
                  </w:r>
                </w:p>
                <w:p>
                  <w:pPr>
                    <w:widowControl w:val="0"/>
                    <w:numPr>
                      <w:ilvl w:val="0"/>
                      <w:numId w:val="12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出示题目，学生独立思考。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（2）同桌交流，教师巡视指导。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（3）教师引导全班交流。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3.层层递进。</w:t>
                  </w:r>
                </w:p>
                <w:p>
                  <w:pPr>
                    <w:widowControl w:val="0"/>
                    <w:numPr>
                      <w:ilvl w:val="0"/>
                      <w:numId w:val="13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出示题目。</w:t>
                  </w:r>
                </w:p>
                <w:p>
                  <w:pPr>
                    <w:widowControl w:val="0"/>
                    <w:numPr>
                      <w:ilvl w:val="0"/>
                      <w:numId w:val="13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小组交流，教师巡视指导。</w:t>
                  </w:r>
                </w:p>
                <w:p>
                  <w:pPr>
                    <w:widowControl w:val="0"/>
                    <w:numPr>
                      <w:ilvl w:val="0"/>
                      <w:numId w:val="13"/>
                    </w:numPr>
                    <w:ind w:leftChars="0"/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教师引导全班交流。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</w:tcPr>
                <w:p>
                  <w:pPr>
                    <w:ind w:firstLine="241" w:firstLineChars="100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  <w:t>四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  <w:t>课堂总结，回顾反思。（指向目标1）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30" w:hRule="atLeast"/>
              </w:trPr>
              <w:tc>
                <w:tcPr>
                  <w:tcW w:w="5257" w:type="dxa"/>
                </w:tcPr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学生活动4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学生谈今天的学习过程和收获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生1：我对四边形的特征印象更深刻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生2：对单位换算的方法更加的熟悉</w:t>
                  </w:r>
                </w:p>
                <w:p>
                  <w:pP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生3：……</w:t>
                  </w:r>
                </w:p>
              </w:tc>
              <w:tc>
                <w:tcPr>
                  <w:tcW w:w="4286" w:type="dxa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教师活动4</w:t>
                  </w:r>
                </w:p>
                <w:p>
                  <w:pPr>
                    <w:ind w:firstLine="240" w:firstLineChars="100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vertAlign w:val="baseline"/>
                      <w:lang w:val="en-US" w:eastAsia="zh-CN"/>
                    </w:rPr>
                    <w:t>说：回顾今天的复习历程，我们先对图形与几何进行知识点复习，建立起知识框架，接着错题交流，进行查漏补缺，最后再进行拓展练习，在这个过程中，你有什么收获？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</w:tcPr>
                <w:p>
                  <w:pPr>
                    <w:ind w:firstLine="241" w:firstLineChars="100"/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/>
                      <w:sz w:val="24"/>
                      <w:szCs w:val="24"/>
                      <w:lang w:val="en-US" w:eastAsia="zh-CN"/>
                    </w:rPr>
                    <w:t>活动意图说明：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在教师引导下，结合思维导图，回顾本节课所复习知识，实现结构化教学，学生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lang w:val="en-US" w:eastAsia="zh-CN"/>
                    </w:rPr>
                    <w:t>能有更深刻的实际体会，积累活动经验，并运用所学知识去解决实际问题，感受数学的应用价值。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9776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6.作业与检测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1、P94-95：2、3、4题，完成在书上。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2、实践作业：（1）量一量，自己的一步有多长.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（2）走一走，走多少步到一千米。让学生充分感受一千米的长度。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9776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7.板书设计</w:t>
            </w: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3630930</wp:posOffset>
                      </wp:positionH>
                      <wp:positionV relativeFrom="paragraph">
                        <wp:posOffset>59690</wp:posOffset>
                      </wp:positionV>
                      <wp:extent cx="1832610" cy="1161415"/>
                      <wp:effectExtent l="4445" t="4445" r="10795" b="15240"/>
                      <wp:wrapNone/>
                      <wp:docPr id="54" name="文本框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661535" y="2702560"/>
                                <a:ext cx="1832610" cy="1161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85.9pt;margin-top:4.7pt;height:91.45pt;width:144.3pt;z-index:-251655168;mso-width-relative:page;mso-height-relative:page;" fillcolor="#FFFFFF [3201]" filled="t" stroked="t" coordsize="21600,21600" o:gfxdata="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fQb361gAAAAkBAAAPAAAAAAAAAAEAIAAAACIAAABkcnMvZG93bnJldi54bWxQSwECFAAU&#10;AAAACACHTuJA8wPkAGUCAADGBAAADgAAAAAAAAABACAAAAAlAQAAZHJzL2Uyb0RvYy54bWxQSwUG&#10;AAAAAAYABgBZAQAA/A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3724275</wp:posOffset>
                  </wp:positionH>
                  <wp:positionV relativeFrom="paragraph">
                    <wp:posOffset>163830</wp:posOffset>
                  </wp:positionV>
                  <wp:extent cx="1668145" cy="1054100"/>
                  <wp:effectExtent l="0" t="0" r="8255" b="12700"/>
                  <wp:wrapThrough wrapText="bothSides">
                    <wp:wrapPolygon>
                      <wp:start x="0" y="0"/>
                      <wp:lineTo x="0" y="21080"/>
                      <wp:lineTo x="21460" y="21080"/>
                      <wp:lineTo x="21460" y="0"/>
                      <wp:lineTo x="0" y="0"/>
                    </wp:wrapPolygon>
                  </wp:wrapThrough>
                  <wp:docPr id="55" name="图片 55" descr="QQ截图202202141648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 descr="QQ截图2022021416482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145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94615</wp:posOffset>
                      </wp:positionV>
                      <wp:extent cx="914400" cy="904875"/>
                      <wp:effectExtent l="6350" t="6350" r="12700" b="22225"/>
                      <wp:wrapNone/>
                      <wp:docPr id="1029" name="椭圆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04875"/>
                              </a:xfrm>
                              <a:prstGeom prst="ellipse">
                                <a:avLst/>
                              </a:prstGeom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vert="horz" wrap="square" lIns="91440" tIns="45720" rIns="91440" bIns="4572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29" o:spid="_x0000_s1026" o:spt="3" type="#_x0000_t3" style="position:absolute;left:0pt;margin-left:183.95pt;margin-top:7.45pt;height:71.25pt;width:72pt;z-index:251659264;v-text-anchor:middle;mso-width-relative:page;mso-height-relative:page;" filled="f" stroked="t" coordsize="21600,21600" o:gfxdata="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3B5P7aAAAACgEAAA8AAAAAAAAAAQAgAAAAIgAAAGRycy9kb3ducmV2Lnht&#10;bFBLAQIUABQAAAAIAIdO4kD/1uB6MAIAAGUEAAAOAAAAAAAAAAEAIAAAACkBAABkcnMvZTJvRG9j&#10;LnhtbFBLBQYAAAAABgAGAFkBAADLBQAAAAA=&#10;">
                      <v:fill on="f" focussize="0,0"/>
                      <v:stroke weight="1pt" color="#42719B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888365</wp:posOffset>
                      </wp:positionH>
                      <wp:positionV relativeFrom="paragraph">
                        <wp:posOffset>10795</wp:posOffset>
                      </wp:positionV>
                      <wp:extent cx="600075" cy="600075"/>
                      <wp:effectExtent l="6350" t="6350" r="22225" b="22225"/>
                      <wp:wrapNone/>
                      <wp:docPr id="1030" name="椭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073" cy="600075"/>
                              </a:xfrm>
                              <a:prstGeom prst="ellipse">
                                <a:avLst/>
                              </a:prstGeom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vert="horz" wrap="square" lIns="91440" tIns="45720" rIns="91440" bIns="4572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28" o:spid="_x0000_s1026" o:spt="3" type="#_x0000_t3" style="position:absolute;left:0pt;margin-left:69.95pt;margin-top:0.85pt;height:47.25pt;width:47.25pt;z-index:251659264;v-text-anchor:middle;mso-width-relative:page;mso-height-relative:page;" filled="f" stroked="t" coordsize="21600,21600" o:gfxdata="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4/+o62AAAAAgBAAAPAAAAAAAAAAEAIAAAACIAAABkcnMvZG93bnJldi54bWxQ&#10;SwECFAAUAAAACACHTuJAwS8+XjACAABlBAAADgAAAAAAAAABACAAAAAnAQAAZHJzL2Uyb0RvYy54&#10;bWxQSwUGAAAAAAYABgBZAQAAyQUAAAAA&#10;">
                      <v:fill on="f" focussize="0,0"/>
                      <v:stroke weight="1pt" color="#42719B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193675</wp:posOffset>
                      </wp:positionV>
                      <wp:extent cx="2568575" cy="23488015"/>
                      <wp:effectExtent l="6350" t="635" r="15875" b="0"/>
                      <wp:wrapNone/>
                      <wp:docPr id="1032" name="组合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0">
                                <a:off x="0" y="0"/>
                                <a:ext cx="2568575" cy="23488016"/>
                                <a:chOff x="3643" y="21173"/>
                                <a:chExt cx="4045" cy="36989"/>
                              </a:xfrm>
                            </wpg:grpSpPr>
                            <wpg:grpSp>
                              <wpg:cNvPr id="1" name="组合 1"/>
                              <wpg:cNvGrpSpPr/>
                              <wpg:grpSpPr>
                                <a:xfrm>
                                  <a:off x="3643" y="21738"/>
                                  <a:ext cx="3769" cy="3609"/>
                                  <a:chOff x="3643" y="21738"/>
                                  <a:chExt cx="3769" cy="3609"/>
                                </a:xfrm>
                              </wpg:grpSpPr>
                              <wpg:grpSp>
                                <wpg:cNvPr id="2" name="组合 2"/>
                                <wpg:cNvGrpSpPr/>
                                <wpg:grpSpPr>
                                  <a:xfrm>
                                    <a:off x="5343" y="21766"/>
                                    <a:ext cx="888" cy="888"/>
                                    <a:chOff x="3216" y="20546"/>
                                    <a:chExt cx="888" cy="888"/>
                                  </a:xfrm>
                                </wpg:grpSpPr>
                                <wps:wsp>
                                  <wps:cNvPr id="3" name="椭圆 3"/>
                                  <wps:cNvSpPr/>
                                  <wps:spPr>
                                    <a:xfrm>
                                      <a:off x="3216" y="20546"/>
                                      <a:ext cx="889" cy="88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 cap="flat" cmpd="sng">
                                      <a:solidFill>
                                        <a:srgbClr val="4472C4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  <wps:wsp>
                                  <wps:cNvPr id="4" name="矩形 4"/>
                                  <wps:cNvSpPr/>
                                  <wps:spPr>
                                    <a:xfrm>
                                      <a:off x="3292" y="20775"/>
                                      <a:ext cx="739" cy="4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eastAsia="宋体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lang w:eastAsia="zh-CN"/>
                                          </w:rPr>
                                          <w:t>测量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>
                                    <a:noAutofit/>
                                  </wps:bodyPr>
                                </wps:wsp>
                              </wpg:grpSp>
                              <wpg:grpSp>
                                <wpg:cNvPr id="5" name="组合 5"/>
                                <wpg:cNvGrpSpPr/>
                                <wpg:grpSpPr>
                                  <a:xfrm>
                                    <a:off x="4490" y="22566"/>
                                    <a:ext cx="2922" cy="2781"/>
                                    <a:chOff x="4490" y="22566"/>
                                    <a:chExt cx="2922" cy="2781"/>
                                  </a:xfrm>
                                </wpg:grpSpPr>
                                <wpg:grpSp>
                                  <wpg:cNvPr id="6" name="组合 6"/>
                                  <wpg:cNvGrpSpPr/>
                                  <wpg:grpSpPr>
                                    <a:xfrm>
                                      <a:off x="4490" y="22836"/>
                                      <a:ext cx="1730" cy="2511"/>
                                      <a:chOff x="4490" y="22836"/>
                                      <a:chExt cx="1730" cy="2511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7" name="Image"/>
                                      <pic:cNvPicPr/>
                                    </pic:nvPicPr>
                                    <pic:blipFill>
                                      <a:blip r:embed="rId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4490" y="24078"/>
                                        <a:ext cx="1306" cy="12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g:grpSp>
                                    <wpg:cNvPr id="8" name="组合 8"/>
                                    <wpg:cNvGrpSpPr/>
                                    <wpg:grpSpPr>
                                      <a:xfrm>
                                        <a:off x="4752" y="22836"/>
                                        <a:ext cx="1468" cy="1340"/>
                                        <a:chOff x="5360" y="21255"/>
                                        <a:chExt cx="1468" cy="1340"/>
                                      </a:xfrm>
                                    </wpg:grpSpPr>
                                    <wps:wsp>
                                      <wps:cNvPr id="9" name="椭圆 9"/>
                                      <wps:cNvSpPr/>
                                      <wps:spPr>
                                        <a:xfrm>
                                          <a:off x="5360" y="21255"/>
                                          <a:ext cx="1340" cy="134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 cap="flat" cmpd="sng">
                                          <a:solidFill>
                                            <a:srgbClr val="70AD47"/>
                                          </a:solidFill>
                                          <a:prstDash val="solid"/>
                                          <a:miter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0" name="矩形 10"/>
                                      <wps:cNvSpPr/>
                                      <wps:spPr>
                                        <a:xfrm>
                                          <a:off x="5380" y="21685"/>
                                          <a:ext cx="1449" cy="789"/>
                                        </a:xfrm>
                                        <a:prstGeom prst="rect">
                                          <a:avLst/>
                                        </a:prstGeom>
                                        <a:ln w="6350" cap="flat" cmpd="sng">
                                          <a:solidFill>
                                            <a:srgbClr val="000000">
                                              <a:alpha val="0"/>
                                            </a:srgbClr>
                                          </a:solidFill>
                                          <a:prstDash val="solid"/>
                                          <a:round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pPr>
                                              <w:rPr>
                                                <w:rFonts w:hint="eastAsia" w:eastAsia="宋体"/>
                                                <w:lang w:eastAsia="zh-CN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  <w:lang w:eastAsia="zh-CN"/>
                                              </w:rPr>
                                              <w:t>图形与几何</w:t>
                                            </w:r>
                                          </w:p>
                                        </w:txbxContent>
                                      </wps:txbx>
                                      <wps:bodyPr vert="horz" wrap="square" lIns="91440" tIns="45720" rIns="91440" bIns="45720" anchor="t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11" name="组合 11"/>
                                  <wpg:cNvGrpSpPr/>
                                  <wpg:grpSpPr>
                                    <a:xfrm>
                                      <a:off x="6331" y="22566"/>
                                      <a:ext cx="1081" cy="1081"/>
                                      <a:chOff x="989" y="21495"/>
                                      <a:chExt cx="1081" cy="1081"/>
                                    </a:xfrm>
                                  </wpg:grpSpPr>
                                  <wps:wsp>
                                    <wps:cNvPr id="12" name="椭圆 12"/>
                                    <wps:cNvSpPr/>
                                    <wps:spPr>
                                      <a:xfrm>
                                        <a:off x="989" y="21495"/>
                                        <a:ext cx="1081" cy="1081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 cap="flat" cmpd="sng">
                                        <a:solidFill>
                                          <a:srgbClr val="5B9BD5"/>
                                        </a:solidFill>
                                        <a:prstDash val="solid"/>
                                        <a:miter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" name="矩形 13"/>
                                    <wps:cNvSpPr/>
                                    <wps:spPr>
                                      <a:xfrm>
                                        <a:off x="1165" y="21680"/>
                                        <a:ext cx="758" cy="79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  <w:lang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lang w:eastAsia="zh-CN"/>
                                            </w:rPr>
                                            <w:t>认识</w:t>
                                          </w:r>
                                        </w:p>
                                        <w:p>
                                          <w:pPr>
                                            <w:rPr>
                                              <w:rFonts w:hint="eastAsia" w:eastAsia="宋体"/>
                                              <w:lang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lang w:eastAsia="zh-CN"/>
                                            </w:rPr>
                                            <w:t>图形</w:t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14" name="组合 14"/>
                                <wpg:cNvGrpSpPr/>
                                <wpg:grpSpPr>
                                  <a:xfrm>
                                    <a:off x="3643" y="21738"/>
                                    <a:ext cx="1262" cy="1262"/>
                                    <a:chOff x="2192" y="22112"/>
                                    <a:chExt cx="1262" cy="1262"/>
                                  </a:xfrm>
                                </wpg:grpSpPr>
                                <wps:wsp>
                                  <wps:cNvPr id="15" name="椭圆 15"/>
                                  <wps:cNvSpPr/>
                                  <wps:spPr>
                                    <a:xfrm>
                                      <a:off x="2192" y="22112"/>
                                      <a:ext cx="1262" cy="126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 cap="flat" cmpd="sng">
                                      <a:solidFill>
                                        <a:srgbClr val="4472C4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/>
                                </wps:wsp>
                                <wps:wsp>
                                  <wps:cNvPr id="16" name="矩形 16"/>
                                  <wps:cNvSpPr/>
                                  <wps:spPr>
                                    <a:xfrm>
                                      <a:off x="2349" y="22398"/>
                                      <a:ext cx="966" cy="75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eastAsia="宋体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lang w:eastAsia="zh-CN"/>
                                          </w:rPr>
                                          <w:t>方向与位置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7" name="组合 17"/>
                              <wpg:cNvGrpSpPr/>
                              <wpg:grpSpPr>
                                <a:xfrm>
                                  <a:off x="3891" y="21173"/>
                                  <a:ext cx="3797" cy="36989"/>
                                  <a:chOff x="3891" y="21173"/>
                                  <a:chExt cx="3797" cy="36989"/>
                                </a:xfrm>
                              </wpg:grpSpPr>
                              <wps:wsp>
                                <wps:cNvPr id="18" name="曲线连接符 18"/>
                                <wps:cNvCnPr/>
                                <wps:spPr>
                                  <a:xfrm rot="16200000" flipV="1">
                                    <a:off x="4725" y="22809"/>
                                    <a:ext cx="217" cy="228"/>
                                  </a:xfrm>
                                  <a:prstGeom prst="curvedConnector3">
                                    <a:avLst>
                                      <a:gd name="adj1" fmla="val 52765"/>
                                    </a:avLst>
                                  </a:prstGeom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9" name="曲线连接符 19"/>
                                <wps:cNvCnPr/>
                                <wps:spPr>
                                  <a:xfrm rot="16200000">
                                    <a:off x="5625" y="22744"/>
                                    <a:ext cx="251" cy="73"/>
                                  </a:xfrm>
                                  <a:prstGeom prst="curvedConnector3">
                                    <a:avLst>
                                      <a:gd name="adj1" fmla="val 49801"/>
                                    </a:avLst>
                                  </a:prstGeom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0" name="曲线连接符 20"/>
                                <wps:cNvCnPr/>
                                <wps:spPr>
                                  <a:xfrm flipV="1">
                                    <a:off x="6099" y="23309"/>
                                    <a:ext cx="258" cy="137"/>
                                  </a:xfrm>
                                  <a:prstGeom prst="curvedConnector3">
                                    <a:avLst>
                                      <a:gd name="adj1" fmla="val 50388"/>
                                    </a:avLst>
                                  </a:prstGeom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1" name="曲线连接符 21"/>
                                <wps:cNvCnPr/>
                                <wps:spPr>
                                  <a:xfrm flipV="1">
                                    <a:off x="7387" y="22838"/>
                                    <a:ext cx="301" cy="146"/>
                                  </a:xfrm>
                                  <a:prstGeom prst="curvedConnector3">
                                    <a:avLst>
                                      <a:gd name="adj1" fmla="val 50166"/>
                                    </a:avLst>
                                  </a:prstGeom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2" name="曲线连接符 22"/>
                                <wps:cNvCnPr/>
                                <wps:spPr>
                                  <a:xfrm rot="16200000" flipV="1">
                                    <a:off x="3819" y="21244"/>
                                    <a:ext cx="565" cy="422"/>
                                  </a:xfrm>
                                  <a:prstGeom prst="curvedConnector3">
                                    <a:avLst>
                                      <a:gd name="adj1" fmla="val 50000"/>
                                    </a:avLst>
                                  </a:prstGeom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3" name="曲线连接符 23"/>
                                <wps:cNvCnPr/>
                                <wps:spPr>
                                  <a:xfrm rot="16200000">
                                    <a:off x="6672" y="57948"/>
                                    <a:ext cx="378" cy="49"/>
                                  </a:xfrm>
                                  <a:prstGeom prst="curvedConnector3">
                                    <a:avLst>
                                      <a:gd name="adj1" fmla="val 50132"/>
                                    </a:avLst>
                                  </a:prstGeom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4" name="曲线连接符 24"/>
                                <wps:cNvCnPr/>
                                <wps:spPr>
                                  <a:xfrm rot="16200000">
                                    <a:off x="6685" y="21704"/>
                                    <a:ext cx="1305" cy="492"/>
                                  </a:xfrm>
                                  <a:prstGeom prst="curvedConnector3">
                                    <a:avLst>
                                      <a:gd name="adj1" fmla="val 50000"/>
                                    </a:avLst>
                                  </a:prstGeom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8" o:spid="_x0000_s1026" o:spt="203" style="position:absolute;left:0pt;margin-left:90.05pt;margin-top:15.25pt;height:1849.45pt;width:202.25pt;z-index:251659264;mso-width-relative:page;mso-height-relative:page;" coordorigin="3643,21173" coordsize="4045,36989" o:gfxdata="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">
                      <o:lock v:ext="edit" aspectratio="f"/>
                      <v:group id="_x0000_s1026" o:spid="_x0000_s1026" o:spt="203" style="position:absolute;left:3643;top:21738;height:3609;width:3769;" coordorigin="3643,21738" coordsize="3769,3609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    <o:lock v:ext="edit" aspectratio="f"/>
                        <v:group id="_x0000_s1026" o:spid="_x0000_s1026" o:spt="203" style="position:absolute;left:5343;top:21766;height:888;width:888;" coordorigin="3216,20546" coordsize="888,888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        <o:lock v:ext="edit" aspectratio="f"/>
                          <v:shape id="_x0000_s1026" o:spid="_x0000_s1026" o:spt="3" type="#_x0000_t3" style="position:absolute;left:3216;top:20546;height:889;width:889;" fillcolor="#FFFFFF" filled="t" stroked="t" coordsize="21600,21600" o:gfxdata="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j7HMC/&#10;AAAA2gAAAA8AAAAAAAAAAQAgAAAAIgAAAGRycy9kb3ducmV2LnhtbFBLAQIUABQAAAAIAIdO4kAz&#10;LwWeOwAAADkAAAAQAAAAAAAAAAEAIAAAAA4BAABkcnMvc2hhcGV4bWwueG1sUEsFBgAAAAAGAAYA&#10;WwEAALgDAAAAAA==&#10;">
                            <v:fill on="t" focussize="0,0"/>
                            <v:stroke weight="1pt" color="#4472C4" joinstyle="miter"/>
                            <v:imagedata o:title=""/>
                            <o:lock v:ext="edit" aspectratio="f"/>
                          </v:shape>
                          <v:rect id="_x0000_s1026" o:spid="_x0000_s1026" o:spt="1" style="position:absolute;left:3292;top:20775;height:420;width:739;" fillcolor="#FFFFFF" filled="t" stroked="f" coordsize="21600,21600" o:gfxdata="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73bq8AAAA&#10;2gAAAA8AAAAAAAAAAQAgAAAAIgAAAGRycy9kb3ducmV2LnhtbFBLAQIUABQAAAAIAIdO4kAzLwWe&#10;OwAAADkAAAAQAAAAAAAAAAEAIAAAAAsBAABkcnMvc2hhcGV4bWwueG1sUEsFBgAAAAAGAAYAWwEA&#10;ALUDAAAAAA==&#10;">
                            <v:fill on="t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测量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_x0000_s1026" o:spid="_x0000_s1026" o:spt="203" style="position:absolute;left:4490;top:22566;height:2781;width:2922;" coordorigin="4490,22566" coordsize="2922,2781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      <o:lock v:ext="edit" aspectratio="f"/>
                          <v:group id="_x0000_s1026" o:spid="_x0000_s1026" o:spt="203" style="position:absolute;left:4490;top:22836;height:2511;width:1730;" coordorigin="4490,22836" coordsize="1730,2511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shape id="Image" o:spid="_x0000_s1026" o:spt="75" type="#_x0000_t75" style="position:absolute;left:4490;top:24078;height:1269;width:1306;" filled="f" o:preferrelative="t" stroked="f" coordsize="21600,21600" o:gfxdata="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euJ2G8AAAA&#10;2g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on="f"/>
                              <v:imagedata r:id="rId5" o:title=""/>
                              <o:lock v:ext="edit" aspectratio="f"/>
                            </v:shape>
                            <v:group id="_x0000_s1026" o:spid="_x0000_s1026" o:spt="203" style="position:absolute;left:4752;top:22836;height:1340;width:1468;" coordorigin="5360,21255" coordsize="1468,134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          <o:lock v:ext="edit" aspectratio="f"/>
                              <v:shape id="_x0000_s1026" o:spid="_x0000_s1026" o:spt="3" type="#_x0000_t3" style="position:absolute;left:5360;top:21255;height:1340;width:1340;" fillcolor="#FFFFFF" filled="t" stroked="t" coordsize="21600,21600" o:gfxdata="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X2brsAAADa&#10;AAAADwAAAAAAAAABACAAAAAiAAAAZHJzL2Rvd25yZXYueG1sUEsBAhQAFAAAAAgAh07iQDMvBZ47&#10;AAAAOQAAABAAAAAAAAAAAQAgAAAACgEAAGRycy9zaGFwZXhtbC54bWxQSwUGAAAAAAYABgBbAQAA&#10;tAMAAAAA&#10;">
                                <v:fill on="t" focussize="0,0"/>
                                <v:stroke weight="1pt" color="#70AD47" joinstyle="miter"/>
                                <v:imagedata o:title=""/>
                                <o:lock v:ext="edit" aspectratio="f"/>
                              </v:shape>
                              <v:rect id="_x0000_s1026" o:spid="_x0000_s1026" o:spt="1" style="position:absolute;left:5380;top:21685;height:789;width:1449;" filled="f" stroked="t" coordsize="21600,21600" o:gfxdata="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SwWYugAAANsA&#10;AAAPAAAAAAAAAAEAIAAAACIAAABkcnMvZG93bnJldi54bWxQSwECFAAUAAAACACHTuJAMy8FnjsA&#10;AAA5AAAAEAAAAAAAAAABACAAAAAJAQAAZHJzL3NoYXBleG1sLnhtbFBLBQYAAAAABgAGAFsBAACz&#10;AwAAAAA=&#10;">
                                <v:fill on="f" focussize="0,0"/>
                                <v:stroke weight="0.5pt" color="#000000" opacity="0f" joinstyle="round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pPr>
                                        <w:rPr>
                                          <w:rFonts w:hint="eastAsia" w:eastAsia="宋体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eastAsia="zh-CN"/>
                                        </w:rPr>
                                        <w:t>图形与几何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  <v:group id="_x0000_s1026" o:spid="_x0000_s1026" o:spt="203" style="position:absolute;left:6331;top:22566;height:1081;width:1081;" coordorigin="989,21495" coordsize="1081,1081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          <o:lock v:ext="edit" aspectratio="f"/>
                            <v:shape id="_x0000_s1026" o:spid="_x0000_s1026" o:spt="3" type="#_x0000_t3" style="position:absolute;left:989;top:21495;height:1081;width:1081;" fillcolor="#FFFFFF" filled="t" stroked="t" coordsize="21600,21600" o:gfxdata="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htVYugAAANsA&#10;AAAPAAAAAAAAAAEAIAAAACIAAABkcnMvZG93bnJldi54bWxQSwECFAAUAAAACACHTuJAMy8FnjsA&#10;AAA5AAAAEAAAAAAAAAABACAAAAAJAQAAZHJzL3NoYXBleG1sLnhtbFBLBQYAAAAABgAGAFsBAACz&#10;AwAAAAA=&#10;">
                              <v:fill on="t" focussize="0,0"/>
                              <v:stroke weight="1pt" color="#5B9BD5" joinstyle="miter"/>
                              <v:imagedata o:title=""/>
                              <o:lock v:ext="edit" aspectratio="f"/>
                            </v:shape>
                            <v:rect id="_x0000_s1026" o:spid="_x0000_s1026" o:spt="1" style="position:absolute;left:1165;top:21680;height:791;width:758;" fillcolor="#FFFFFF" filled="t" stroked="f" coordsize="21600,21600" o:gfxdata="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glWXrsAAADb&#10;AAAADwAAAAAAAAABACAAAAAiAAAAZHJzL2Rvd25yZXYueG1sUEsBAhQAFAAAAAgAh07iQDMvBZ47&#10;AAAAOQAAABAAAAAAAAAAAQAgAAAACgEAAGRycy9zaGFwZXhtbC54bWxQSwUGAAAAAAYABgBbAQAA&#10;tAMAAAAA&#10;">
                              <v:fill on="t" focussize="0,0"/>
                              <v:stroke on="f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eastAsia="zh-CN"/>
                                      </w:rPr>
                                      <w:t>认识</w:t>
                                    </w:r>
                                  </w:p>
                                  <w:p>
                                    <w:pPr>
                                      <w:rPr>
                                        <w:rFonts w:hint="eastAsia" w:eastAsia="宋体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eastAsia="zh-CN"/>
                                      </w:rPr>
                                      <w:t>图形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  <v:group id="_x0000_s1026" o:spid="_x0000_s1026" o:spt="203" style="position:absolute;left:3643;top:21738;height:1262;width:1262;" coordorigin="2192,22112" coordsize="1262,1262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3" type="#_x0000_t3" style="position:absolute;left:2192;top:22112;height:1262;width:1262;" fillcolor="#FFFFFF" filled="t" stroked="t" coordsize="21600,21600" o:gfxdata="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DLvvvQAA&#10;ANsAAAAPAAAAAAAAAAEAIAAAACIAAABkcnMvZG93bnJldi54bWxQSwECFAAUAAAACACHTuJAMy8F&#10;njsAAAA5AAAAEAAAAAAAAAABACAAAAAMAQAAZHJzL3NoYXBleG1sLnhtbFBLBQYAAAAABgAGAFsB&#10;AAC2AwAAAAA=&#10;">
                            <v:fill on="t" focussize="0,0"/>
                            <v:stroke weight="1pt" color="#4472C4" joinstyle="miter"/>
                            <v:imagedata o:title=""/>
                            <o:lock v:ext="edit" aspectratio="f"/>
                          </v:shape>
                          <v:rect id="_x0000_s1026" o:spid="_x0000_s1026" o:spt="1" style="position:absolute;left:2349;top:22398;height:753;width:966;" fillcolor="#FFFFFF" filled="t" stroked="f" coordsize="21600,21600" o:gfxdata="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fvXGugAAANsA&#10;AAAPAAAAAAAAAAEAIAAAACIAAABkcnMvZG93bnJldi54bWxQSwECFAAUAAAACACHTuJAMy8FnjsA&#10;AAA5AAAAEAAAAAAAAAABACAAAAAJAQAAZHJzL3NoYXBleG1sLnhtbFBLBQYAAAAABgAGAFsBAACz&#10;AwAAAAA=&#10;">
                            <v:fill on="t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方向与位置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group id="_x0000_s1026" o:spid="_x0000_s1026" o:spt="203" style="position:absolute;left:3891;top:21173;height:36989;width:3797;" coordorigin="3891,21173" coordsize="3797,36989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8" type="#_x0000_t38" style="position:absolute;left:4725;top:22809;flip:y;height:228;width:217;rotation:5898240f;" filled="f" stroked="t" coordsize="21600,21600" o:gfxdata="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GJI+m/&#10;AAAA2wAAAA8AAAAAAAAAAQAgAAAAIgAAAGRycy9kb3ducmV2LnhtbFBLAQIUABQAAAAIAIdO4kAz&#10;LwWeOwAAADkAAAAQAAAAAAAAAAEAIAAAAA4BAABkcnMvc2hhcGV4bWwueG1sUEsFBgAAAAAGAAYA&#10;WwEAALgDAAAAAA==&#10;" adj="11397">
                          <v:fill on="f" focussize="0,0"/>
                          <v:stroke weight="1pt" color="#000000" joinstyle="miter"/>
                          <v:imagedata o:title=""/>
                          <o:lock v:ext="edit" aspectratio="f"/>
                        </v:shape>
                        <v:shape id="_x0000_s1026" o:spid="_x0000_s1026" o:spt="38" type="#_x0000_t38" style="position:absolute;left:5625;top:22744;height:73;width:251;rotation:-5898240f;" filled="f" stroked="t" coordsize="21600,21600" o:gfxdata="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YyVDW5AAAA2wAA&#10;AA8AAAAAAAAAAQAgAAAAIgAAAGRycy9kb3ducmV2LnhtbFBLAQIUABQAAAAIAIdO4kAzLwWeOwAA&#10;ADkAAAAQAAAAAAAAAAEAIAAAAAgBAABkcnMvc2hhcGV4bWwueG1sUEsFBgAAAAAGAAYAWwEAALID&#10;AAAAAA==&#10;" adj="10757">
                          <v:fill on="f" focussize="0,0"/>
                          <v:stroke weight="1pt" color="#000000" joinstyle="miter"/>
                          <v:imagedata o:title=""/>
                          <o:lock v:ext="edit" aspectratio="f"/>
                        </v:shape>
                        <v:shape id="_x0000_s1026" o:spid="_x0000_s1026" o:spt="38" type="#_x0000_t38" style="position:absolute;left:6099;top:23309;flip:y;height:137;width:258;" filled="f" stroked="t" coordsize="21600,21600" o:gfxdata="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ckHuL4A&#10;AADbAAAADwAAAAAAAAABACAAAAAiAAAAZHJzL2Rvd25yZXYueG1sUEsBAhQAFAAAAAgAh07iQDMv&#10;BZ47AAAAOQAAABAAAAAAAAAAAQAgAAAADQEAAGRycy9zaGFwZXhtbC54bWxQSwUGAAAAAAYABgBb&#10;AQAAtwMAAAAA&#10;" adj="10884">
                          <v:fill on="f" focussize="0,0"/>
                          <v:stroke weight="1pt" color="#000000" joinstyle="miter"/>
                          <v:imagedata o:title=""/>
                          <o:lock v:ext="edit" aspectratio="f"/>
                        </v:shape>
                        <v:shape id="_x0000_s1026" o:spid="_x0000_s1026" o:spt="38" type="#_x0000_t38" style="position:absolute;left:7387;top:22838;flip:y;height:146;width:301;" filled="f" stroked="t" coordsize="21600,21600" o:gfxdata="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6er/vQAA&#10;ANsAAAAPAAAAAAAAAAEAIAAAACIAAABkcnMvZG93bnJldi54bWxQSwECFAAUAAAACACHTuJAMy8F&#10;njsAAAA5AAAAEAAAAAAAAAABACAAAAAMAQAAZHJzL3NoYXBleG1sLnhtbFBLBQYAAAAABgAGAFsB&#10;AAC2AwAAAAA=&#10;" adj="10836">
                          <v:fill on="f" focussize="0,0"/>
                          <v:stroke weight="1pt" color="#000000" joinstyle="miter"/>
                          <v:imagedata o:title=""/>
                          <o:lock v:ext="edit" aspectratio="f"/>
                        </v:shape>
                        <v:shape id="_x0000_s1026" o:spid="_x0000_s1026" o:spt="38" type="#_x0000_t38" style="position:absolute;left:3819;top:21244;flip:y;height:422;width:565;rotation:5898240f;" filled="f" stroked="t" coordsize="21600,21600" o:gfxdata="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UQkDK&#10;wAAAANsAAAAPAAAAAAAAAAEAIAAAACIAAABkcnMvZG93bnJldi54bWxQSwECFAAUAAAACACHTuJA&#10;My8FnjsAAAA5AAAAEAAAAAAAAAABACAAAAAPAQAAZHJzL3NoYXBleG1sLnhtbFBLBQYAAAAABgAG&#10;AFsBAAC5AwAAAAA=&#10;" adj="10800">
                          <v:fill on="f" focussize="0,0"/>
                          <v:stroke weight="1pt" color="#000000" joinstyle="miter"/>
                          <v:imagedata o:title=""/>
                          <o:lock v:ext="edit" aspectratio="f"/>
                        </v:shape>
                        <v:shape id="_x0000_s1026" o:spid="_x0000_s1026" o:spt="38" type="#_x0000_t38" style="position:absolute;left:6672;top:57948;height:49;width:378;rotation:-5898240f;" filled="f" stroked="t" coordsize="21600,21600" o:gfxdata="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mrlJ74A&#10;AADbAAAADwAAAAAAAAABACAAAAAiAAAAZHJzL2Rvd25yZXYueG1sUEsBAhQAFAAAAAgAh07iQDMv&#10;BZ47AAAAOQAAABAAAAAAAAAAAQAgAAAADQEAAGRycy9zaGFwZXhtbC54bWxQSwUGAAAAAAYABgBb&#10;AQAAtwMAAAAA&#10;" adj="10829">
                          <v:fill on="f" focussize="0,0"/>
                          <v:stroke weight="1pt" color="#000000" joinstyle="miter"/>
                          <v:imagedata o:title=""/>
                          <o:lock v:ext="edit" aspectratio="f"/>
                        </v:shape>
                        <v:shape id="_x0000_s1026" o:spid="_x0000_s1026" o:spt="38" type="#_x0000_t38" style="position:absolute;left:6685;top:21704;height:492;width:1305;rotation:-5898240f;" filled="f" stroked="t" coordsize="21600,21600" o:gfxdata="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Qjse/&#10;AAAA2wAAAA8AAAAAAAAAAQAgAAAAIgAAAGRycy9kb3ducmV2LnhtbFBLAQIUABQAAAAIAIdO4kAz&#10;LwWeOwAAADkAAAAQAAAAAAAAAAEAIAAAAA4BAABkcnMvc2hhcGV4bWwueG1sUEsFBgAAAAAGAAYA&#10;WwEAALgDAAAAAA==&#10;" adj="10800">
                          <v:fill on="f" focussize="0,0"/>
                          <v:stroke weight="1pt" color="#000000" joinstyle="miter"/>
                          <v:imagedata o:title=""/>
                          <o:lock v:ext="edit" aspectratio="f"/>
                        </v:shape>
                      </v:group>
                    </v:group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2582545</wp:posOffset>
                      </wp:positionH>
                      <wp:positionV relativeFrom="paragraph">
                        <wp:posOffset>15240</wp:posOffset>
                      </wp:positionV>
                      <wp:extent cx="133985" cy="180975"/>
                      <wp:effectExtent l="6350" t="3810" r="12065" b="5715"/>
                      <wp:wrapNone/>
                      <wp:docPr id="1057" name="任意多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985" cy="1809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4135" h="180975">
                                    <a:moveTo>
                                      <a:pt x="785" y="180975"/>
                                    </a:moveTo>
                                    <a:cubicBezTo>
                                      <a:pt x="1420" y="168275"/>
                                      <a:pt x="-4930" y="137160"/>
                                      <a:pt x="10310" y="114300"/>
                                    </a:cubicBezTo>
                                    <a:cubicBezTo>
                                      <a:pt x="25550" y="91440"/>
                                      <a:pt x="52220" y="89535"/>
                                      <a:pt x="76985" y="66675"/>
                                    </a:cubicBezTo>
                                    <a:cubicBezTo>
                                      <a:pt x="101750" y="43815"/>
                                      <a:pt x="123975" y="12065"/>
                                      <a:pt x="134135" y="0"/>
                                    </a:cubicBezTo>
                                  </a:path>
                                </a:pathLst>
                              </a:custGeom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4" o:spid="_x0000_s1026" o:spt="100" style="position:absolute;left:0pt;margin-left:203.35pt;margin-top:1.2pt;height:14.25pt;width:10.55pt;z-index:251659264;mso-width-relative:page;mso-height-relative:page;" filled="f" stroked="t" coordsize="134135,180975" o:gfxdata="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Jtrm2HYAAAACAEAAA8AAAAAAAAA&#10;AQAgAAAAIgAAAGRycy9kb3ducmV2LnhtbFBLAQIUABQAAAAIAIdO4kBQZZI9vAIAAOEFAAAOAAAA&#10;AAAAAAEAIAAAACcBAABkcnMvZTJvRG9jLnhtbFBLBQYAAAAABgAGAFkBAABVBgAAAAA=&#10;" path="m785,180975c1420,168275,-4930,137160,10310,114300c25550,91440,52220,89535,76985,66675c101750,43815,123975,12065,134135,0e">
                      <v:path textboxrect="0,0,134135,180975"/>
                      <v:fill on="f" focussize="0,0"/>
                      <v:stroke weight="1pt" color="#42719B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page">
                        <wp:posOffset>3792220</wp:posOffset>
                      </wp:positionH>
                      <wp:positionV relativeFrom="page">
                        <wp:posOffset>2904490</wp:posOffset>
                      </wp:positionV>
                      <wp:extent cx="1636395" cy="1392555"/>
                      <wp:effectExtent l="4445" t="4445" r="16510" b="12700"/>
                      <wp:wrapNone/>
                      <wp:docPr id="1058" name="文本框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6395" cy="1392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长方形：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eastAsia="zh-CN"/>
                                    </w:rPr>
                                    <w:t>对边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相等；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四个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直角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正方形：四边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相等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；四个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直角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平行四边形：对边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相等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；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对角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相等。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文本框 93" o:spid="_x0000_s1026" o:spt="1" style="position:absolute;left:0pt;margin-left:298.6pt;margin-top:228.7pt;height:109.65pt;width:128.85pt;mso-position-horizontal-relative:page;mso-position-vertical-relative:page;z-index:251659264;mso-width-relative:page;mso-height-relative:page;" fillcolor="#FFFFFF" filled="t" stroked="t" coordsize="21600,21600" o:gfxdata="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WwmNhtoAAAALAQAADwAAAAAAAAABACAAAAAiAAAAZHJz&#10;L2Rvd25yZXYueG1sUEsBAhQAFAAAAAgAh07iQB2TN1s7AgAAmAQAAA4AAAAAAAAAAQAgAAAAKQEA&#10;AGRycy9lMm9Eb2MueG1sUEsFBgAAAAAGAAYAWQEAANYFAAAAAA==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长方形：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对边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相等；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四个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直角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正方形：四边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相等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；四个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直角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平行四边形：对边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相等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对角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相等。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firstLine="3360" w:firstLineChars="14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4888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8．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教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后反思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（1）我的教学效果怎样：制定的学习目标定位是否准确？达成了几条？达成度大约是多少？学生的学习方式如何？学生的学习状态怎样？学生是否实现了发展？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（2）我的教学设计怎样：我的教学准备是否充分？是否处处为学生着想？学习过程设计是否适合我的学生？教学方法是否恰当？教学环节是否合理？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（3）我的教学机智怎样：是否对学生活动具有敏感性？能否迅速而正确的对课堂生成做出判断？能否采取恰当而有效的教育措施解决问题？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88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1F5169"/>
    <w:multiLevelType w:val="singleLevel"/>
    <w:tmpl w:val="971F516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9DA3D760"/>
    <w:multiLevelType w:val="singleLevel"/>
    <w:tmpl w:val="9DA3D76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7137C71"/>
    <w:multiLevelType w:val="singleLevel"/>
    <w:tmpl w:val="D7137C7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6A607F7"/>
    <w:multiLevelType w:val="singleLevel"/>
    <w:tmpl w:val="F6A607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2"/>
    <w:multiLevelType w:val="singleLevel"/>
    <w:tmpl w:val="00000002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00000003"/>
    <w:multiLevelType w:val="singleLevel"/>
    <w:tmpl w:val="000000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0000006"/>
    <w:multiLevelType w:val="singleLevel"/>
    <w:tmpl w:val="00000006"/>
    <w:lvl w:ilvl="0" w:tentative="0">
      <w:start w:val="3"/>
      <w:numFmt w:val="decimal"/>
      <w:suff w:val="nothing"/>
      <w:lvlText w:val="%1．"/>
      <w:lvlJc w:val="left"/>
    </w:lvl>
  </w:abstractNum>
  <w:abstractNum w:abstractNumId="8">
    <w:nsid w:val="0F62F579"/>
    <w:multiLevelType w:val="singleLevel"/>
    <w:tmpl w:val="0F62F579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132B3360"/>
    <w:multiLevelType w:val="singleLevel"/>
    <w:tmpl w:val="132B3360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3905212D"/>
    <w:multiLevelType w:val="singleLevel"/>
    <w:tmpl w:val="3905212D"/>
    <w:lvl w:ilvl="0" w:tentative="0">
      <w:start w:val="2"/>
      <w:numFmt w:val="decimal"/>
      <w:suff w:val="nothing"/>
      <w:lvlText w:val="（%1）"/>
      <w:lvlJc w:val="left"/>
    </w:lvl>
  </w:abstractNum>
  <w:abstractNum w:abstractNumId="11">
    <w:nsid w:val="44283F5A"/>
    <w:multiLevelType w:val="singleLevel"/>
    <w:tmpl w:val="44283F5A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542973B1"/>
    <w:multiLevelType w:val="singleLevel"/>
    <w:tmpl w:val="542973B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12"/>
  </w:num>
  <w:num w:numId="7">
    <w:abstractNumId w:val="1"/>
  </w:num>
  <w:num w:numId="8">
    <w:abstractNumId w:val="3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61D06"/>
    <w:rsid w:val="06C13E8A"/>
    <w:rsid w:val="08F04266"/>
    <w:rsid w:val="1C9613B8"/>
    <w:rsid w:val="2E8B0409"/>
    <w:rsid w:val="2EB23D2B"/>
    <w:rsid w:val="3CCE20C7"/>
    <w:rsid w:val="52434B46"/>
    <w:rsid w:val="6B110DD4"/>
    <w:rsid w:val="7A19061D"/>
    <w:rsid w:val="7AFF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3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4060</Words>
  <Characters>4127</Characters>
  <Paragraphs>338</Paragraphs>
  <TotalTime>21</TotalTime>
  <ScaleCrop>false</ScaleCrop>
  <LinksUpToDate>false</LinksUpToDate>
  <CharactersWithSpaces>4271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2022-02-06T08:17:00Z</dcterms:created>
  <dc:creator>小梁</dc:creator>
  <cp:lastModifiedBy>user</cp:lastModifiedBy>
  <dcterms:modified xsi:type="dcterms:W3CDTF">2022-02-14T09:15:05Z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8749B67A1F8E4D6CA911CD6F7AA7E131</vt:lpwstr>
  </property>
</Properties>
</file>