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FC1" w:rsidRPr="00E12FC1" w:rsidRDefault="00E12FC1" w:rsidP="00E12FC1">
      <w:pPr>
        <w:rPr>
          <w:rFonts w:ascii="宋体" w:hAnsi="宋体"/>
          <w:b/>
          <w:bCs/>
          <w:sz w:val="28"/>
          <w:szCs w:val="28"/>
        </w:rPr>
      </w:pPr>
      <w:r w:rsidRPr="00E12FC1">
        <w:rPr>
          <w:rFonts w:ascii="宋体" w:hAnsi="宋体" w:hint="eastAsia"/>
          <w:b/>
          <w:bCs/>
          <w:sz w:val="28"/>
          <w:szCs w:val="28"/>
        </w:rPr>
        <w:t>第一单元：自然之美</w:t>
      </w:r>
    </w:p>
    <w:p w:rsidR="00E12FC1" w:rsidRDefault="00E12FC1" w:rsidP="00E12FC1">
      <w:pPr>
        <w:ind w:firstLineChars="1400" w:firstLine="2951"/>
        <w:rPr>
          <w:rFonts w:ascii="宋体" w:hAnsi="宋体"/>
          <w:b/>
          <w:bCs/>
        </w:rPr>
      </w:pPr>
      <w:r>
        <w:rPr>
          <w:rFonts w:ascii="宋体" w:hAnsi="宋体" w:hint="eastAsia"/>
          <w:b/>
          <w:bCs/>
        </w:rPr>
        <w:t>江流天地外，山色有无中</w:t>
      </w:r>
    </w:p>
    <w:p w:rsidR="00E12FC1" w:rsidRDefault="00E12FC1" w:rsidP="00E12FC1">
      <w:pPr>
        <w:rPr>
          <w:rFonts w:ascii="宋体" w:hAnsi="宋体"/>
          <w:b/>
          <w:bCs/>
        </w:rPr>
      </w:pPr>
      <w:r>
        <w:rPr>
          <w:rFonts w:ascii="宋体" w:hAnsi="宋体" w:hint="eastAsia"/>
          <w:b/>
          <w:bCs/>
        </w:rPr>
        <w:t>【单元目标】</w:t>
      </w:r>
    </w:p>
    <w:p w:rsidR="00E12FC1" w:rsidRDefault="00E12FC1" w:rsidP="00E12FC1">
      <w:pPr>
        <w:numPr>
          <w:ilvl w:val="0"/>
          <w:numId w:val="7"/>
        </w:numPr>
        <w:rPr>
          <w:rFonts w:ascii="宋体" w:hAnsi="宋体"/>
          <w:bCs/>
        </w:rPr>
      </w:pPr>
      <w:r>
        <w:rPr>
          <w:rFonts w:ascii="宋体" w:hAnsi="宋体" w:hint="eastAsia"/>
          <w:bCs/>
        </w:rPr>
        <w:t>正确、流利、有感情地朗读课文，背诵古诗二首、现代诗二首和课文片断，理解课文内容，体会课文抒发的思想感情。</w:t>
      </w:r>
    </w:p>
    <w:p w:rsidR="00E12FC1" w:rsidRDefault="00E12FC1" w:rsidP="00E12FC1">
      <w:pPr>
        <w:numPr>
          <w:ilvl w:val="0"/>
          <w:numId w:val="7"/>
        </w:numPr>
        <w:rPr>
          <w:rFonts w:ascii="宋体" w:hAnsi="宋体"/>
          <w:bCs/>
        </w:rPr>
      </w:pPr>
      <w:r>
        <w:rPr>
          <w:rFonts w:ascii="宋体" w:hAnsi="宋体" w:hint="eastAsia"/>
          <w:bCs/>
        </w:rPr>
        <w:t>认字28个，写字28个。继续学习写摘录笔记，练习独立识字学词。</w:t>
      </w:r>
    </w:p>
    <w:p w:rsidR="00E12FC1" w:rsidRDefault="00E12FC1" w:rsidP="00E12FC1">
      <w:pPr>
        <w:numPr>
          <w:ilvl w:val="0"/>
          <w:numId w:val="7"/>
        </w:numPr>
        <w:rPr>
          <w:rFonts w:ascii="宋体" w:hAnsi="宋体"/>
          <w:bCs/>
        </w:rPr>
      </w:pPr>
      <w:r>
        <w:rPr>
          <w:rFonts w:ascii="宋体" w:hAnsi="宋体" w:hint="eastAsia"/>
          <w:bCs/>
        </w:rPr>
        <w:t>用学过的不同方法，理解“柔和、风俗、气息”和“笼罩、屹立、山崩地裂”等词语在文章中的意思。</w:t>
      </w:r>
    </w:p>
    <w:p w:rsidR="00E12FC1" w:rsidRDefault="00E12FC1" w:rsidP="00E12FC1">
      <w:pPr>
        <w:numPr>
          <w:ilvl w:val="0"/>
          <w:numId w:val="7"/>
        </w:numPr>
        <w:rPr>
          <w:rFonts w:ascii="宋体" w:hAnsi="宋体"/>
          <w:bCs/>
        </w:rPr>
      </w:pPr>
      <w:r>
        <w:rPr>
          <w:rFonts w:ascii="宋体" w:hAnsi="宋体" w:hint="eastAsia"/>
          <w:bCs/>
        </w:rPr>
        <w:t>学习在自读文章时，注意区别对待自读时提出的问题。</w:t>
      </w:r>
    </w:p>
    <w:p w:rsidR="00E12FC1" w:rsidRDefault="00E12FC1" w:rsidP="00E12FC1">
      <w:pPr>
        <w:numPr>
          <w:ilvl w:val="0"/>
          <w:numId w:val="7"/>
        </w:numPr>
        <w:rPr>
          <w:rFonts w:ascii="宋体" w:hAnsi="宋体"/>
          <w:bCs/>
        </w:rPr>
      </w:pPr>
      <w:r>
        <w:rPr>
          <w:rFonts w:ascii="宋体" w:hAnsi="宋体" w:hint="eastAsia"/>
          <w:bCs/>
        </w:rPr>
        <w:t>加强句子练习。通过学句子，仿写句子，积累各种句型、句与句的连贯，提高语言表达能力。完成习作，学习在写事中写景，学习具体地叙述和描写。</w:t>
      </w:r>
    </w:p>
    <w:p w:rsidR="00E12FC1" w:rsidRDefault="00E12FC1" w:rsidP="00E12FC1">
      <w:pPr>
        <w:rPr>
          <w:rFonts w:ascii="宋体" w:hAnsi="宋体"/>
          <w:b/>
          <w:bCs/>
        </w:rPr>
      </w:pPr>
      <w:r>
        <w:rPr>
          <w:rFonts w:ascii="宋体" w:hAnsi="宋体" w:hint="eastAsia"/>
          <w:b/>
          <w:bCs/>
        </w:rPr>
        <w:t>【单元重难点】</w:t>
      </w:r>
    </w:p>
    <w:p w:rsidR="00E12FC1" w:rsidRDefault="00E12FC1" w:rsidP="00E12FC1">
      <w:pPr>
        <w:pStyle w:val="a9"/>
        <w:numPr>
          <w:ilvl w:val="0"/>
          <w:numId w:val="8"/>
        </w:numPr>
        <w:ind w:firstLineChars="0"/>
        <w:rPr>
          <w:rFonts w:ascii="宋体" w:eastAsia="宋体" w:hAnsi="宋体"/>
          <w:bCs/>
        </w:rPr>
      </w:pPr>
      <w:r>
        <w:rPr>
          <w:rFonts w:ascii="宋体" w:eastAsia="宋体" w:hAnsi="宋体" w:hint="eastAsia"/>
          <w:bCs/>
        </w:rPr>
        <w:t>认字28个，写字28个。继续学习写摘录笔记，练习独立识字学词。</w:t>
      </w:r>
    </w:p>
    <w:p w:rsidR="00E12FC1" w:rsidRDefault="00E12FC1" w:rsidP="00E12FC1">
      <w:pPr>
        <w:rPr>
          <w:rFonts w:ascii="宋体" w:hAnsi="宋体"/>
          <w:bCs/>
        </w:rPr>
      </w:pPr>
      <w:r>
        <w:rPr>
          <w:rFonts w:ascii="宋体" w:hAnsi="宋体" w:hint="eastAsia"/>
          <w:bCs/>
        </w:rPr>
        <w:t>2、用学过的不同方法，理解“柔和、风俗、气息”和“笼罩、屹立、山崩地裂”等词语在文章中的意思。</w:t>
      </w:r>
    </w:p>
    <w:p w:rsidR="00E12FC1" w:rsidRDefault="00E12FC1" w:rsidP="00E12FC1">
      <w:pPr>
        <w:rPr>
          <w:rFonts w:ascii="宋体" w:hAnsi="宋体"/>
          <w:bCs/>
        </w:rPr>
      </w:pPr>
      <w:r>
        <w:rPr>
          <w:rFonts w:ascii="宋体" w:hAnsi="宋体" w:hint="eastAsia"/>
          <w:bCs/>
        </w:rPr>
        <w:t>3、教会学生区别对待自读时提出的问题。</w:t>
      </w:r>
    </w:p>
    <w:p w:rsidR="00E12FC1" w:rsidRDefault="00E12FC1" w:rsidP="00E12FC1">
      <w:pPr>
        <w:rPr>
          <w:rFonts w:ascii="宋体" w:hAnsi="宋体"/>
          <w:b/>
          <w:bCs/>
        </w:rPr>
      </w:pPr>
      <w:r>
        <w:rPr>
          <w:rFonts w:ascii="宋体" w:hAnsi="宋体" w:hint="eastAsia"/>
          <w:b/>
          <w:bCs/>
        </w:rPr>
        <w:t>【单元拓展点】</w:t>
      </w:r>
    </w:p>
    <w:p w:rsidR="00E12FC1" w:rsidRDefault="00E12FC1" w:rsidP="00E12FC1">
      <w:pPr>
        <w:pStyle w:val="a9"/>
        <w:numPr>
          <w:ilvl w:val="0"/>
          <w:numId w:val="9"/>
        </w:numPr>
        <w:ind w:firstLineChars="0"/>
        <w:rPr>
          <w:rFonts w:ascii="宋体" w:eastAsia="宋体" w:hAnsi="宋体"/>
          <w:bCs/>
        </w:rPr>
      </w:pPr>
      <w:r>
        <w:rPr>
          <w:rFonts w:ascii="宋体" w:eastAsia="宋体" w:hAnsi="宋体" w:hint="eastAsia"/>
          <w:bCs/>
        </w:rPr>
        <w:t>描写自然风光的词语。</w:t>
      </w:r>
    </w:p>
    <w:p w:rsidR="00E12FC1" w:rsidRDefault="00E12FC1" w:rsidP="00E12FC1">
      <w:pPr>
        <w:pStyle w:val="a9"/>
        <w:numPr>
          <w:ilvl w:val="0"/>
          <w:numId w:val="9"/>
        </w:numPr>
        <w:ind w:firstLineChars="0"/>
        <w:rPr>
          <w:rFonts w:ascii="宋体" w:eastAsia="宋体" w:hAnsi="宋体"/>
          <w:bCs/>
        </w:rPr>
      </w:pPr>
      <w:r>
        <w:rPr>
          <w:rFonts w:ascii="宋体" w:eastAsia="宋体" w:hAnsi="宋体" w:hint="eastAsia"/>
          <w:bCs/>
        </w:rPr>
        <w:t>描写声音大、声音小的成语。</w:t>
      </w:r>
    </w:p>
    <w:p w:rsidR="00E12FC1" w:rsidRDefault="00E12FC1" w:rsidP="00E12FC1">
      <w:pPr>
        <w:pStyle w:val="a9"/>
        <w:numPr>
          <w:ilvl w:val="0"/>
          <w:numId w:val="9"/>
        </w:numPr>
        <w:ind w:firstLineChars="0"/>
        <w:rPr>
          <w:rFonts w:ascii="宋体" w:eastAsia="宋体" w:hAnsi="宋体"/>
          <w:bCs/>
        </w:rPr>
      </w:pPr>
      <w:r>
        <w:rPr>
          <w:rFonts w:ascii="宋体" w:eastAsia="宋体" w:hAnsi="宋体" w:hint="eastAsia"/>
          <w:bCs/>
        </w:rPr>
        <w:t>描写自然风光的诗歌。</w:t>
      </w:r>
    </w:p>
    <w:p w:rsidR="00E12FC1" w:rsidRDefault="00E12FC1" w:rsidP="00E12FC1">
      <w:pPr>
        <w:rPr>
          <w:rFonts w:ascii="宋体" w:hAnsi="宋体"/>
          <w:bCs/>
        </w:rPr>
      </w:pPr>
      <w:r>
        <w:rPr>
          <w:rFonts w:ascii="宋体" w:hAnsi="宋体" w:hint="eastAsia"/>
          <w:b/>
          <w:bCs/>
        </w:rPr>
        <w:t>【单元训练点】</w:t>
      </w:r>
    </w:p>
    <w:p w:rsidR="00E12FC1" w:rsidRDefault="00E12FC1" w:rsidP="00E12FC1">
      <w:pPr>
        <w:rPr>
          <w:rFonts w:ascii="宋体" w:hAnsi="宋体"/>
          <w:bCs/>
        </w:rPr>
      </w:pPr>
      <w:r>
        <w:rPr>
          <w:rFonts w:ascii="宋体" w:hAnsi="宋体" w:hint="eastAsia"/>
          <w:bCs/>
        </w:rPr>
        <w:t>1.积累句型，学会把句子写具体。</w:t>
      </w:r>
    </w:p>
    <w:p w:rsidR="00E12FC1" w:rsidRDefault="00E12FC1" w:rsidP="00E12FC1">
      <w:pPr>
        <w:rPr>
          <w:rFonts w:ascii="宋体" w:hAnsi="宋体"/>
          <w:bCs/>
        </w:rPr>
      </w:pPr>
      <w:r>
        <w:rPr>
          <w:rFonts w:ascii="宋体" w:hAnsi="宋体" w:hint="eastAsia"/>
          <w:bCs/>
        </w:rPr>
        <w:t>2.学习在写事中写景，学习具体地叙述和描写。</w:t>
      </w:r>
    </w:p>
    <w:p w:rsidR="00E12FC1" w:rsidRDefault="00E12FC1" w:rsidP="00E12FC1">
      <w:pPr>
        <w:rPr>
          <w:rFonts w:ascii="宋体" w:hAnsi="宋体"/>
          <w:b/>
          <w:bCs/>
        </w:rPr>
      </w:pPr>
      <w:r>
        <w:rPr>
          <w:rFonts w:ascii="宋体" w:hAnsi="宋体" w:hint="eastAsia"/>
          <w:b/>
          <w:bCs/>
        </w:rPr>
        <w:t>【单元课时数】</w:t>
      </w:r>
    </w:p>
    <w:p w:rsidR="00E12FC1" w:rsidRDefault="00E12FC1" w:rsidP="00E12FC1">
      <w:pPr>
        <w:rPr>
          <w:rFonts w:ascii="宋体" w:hAnsi="宋体"/>
          <w:b/>
          <w:bCs/>
        </w:rPr>
      </w:pPr>
      <w:r>
        <w:rPr>
          <w:rFonts w:ascii="宋体" w:hAnsi="宋体" w:hint="eastAsia"/>
          <w:b/>
          <w:bCs/>
        </w:rPr>
        <w:t>8课时</w:t>
      </w:r>
    </w:p>
    <w:p w:rsidR="00E12FC1" w:rsidRDefault="00E12FC1" w:rsidP="00E12FC1">
      <w:pPr>
        <w:rPr>
          <w:rFonts w:ascii="宋体" w:hAnsi="宋体"/>
          <w:b/>
          <w:bCs/>
        </w:rPr>
      </w:pPr>
    </w:p>
    <w:p w:rsidR="00E12FC1" w:rsidRPr="00D76E6C" w:rsidRDefault="00E12FC1" w:rsidP="00E12FC1">
      <w:pPr>
        <w:rPr>
          <w:rFonts w:ascii="宋体" w:hAnsi="宋体"/>
          <w:b/>
          <w:bCs/>
          <w:sz w:val="28"/>
          <w:szCs w:val="28"/>
        </w:rPr>
      </w:pPr>
      <w:r>
        <w:rPr>
          <w:rFonts w:ascii="宋体" w:hAnsi="宋体" w:hint="eastAsia"/>
          <w:b/>
          <w:bCs/>
        </w:rPr>
        <w:t xml:space="preserve">                        </w:t>
      </w:r>
      <w:r w:rsidRPr="00D76E6C">
        <w:rPr>
          <w:rFonts w:ascii="宋体" w:hAnsi="宋体" w:hint="eastAsia"/>
          <w:b/>
          <w:bCs/>
          <w:sz w:val="28"/>
          <w:szCs w:val="28"/>
        </w:rPr>
        <w:t xml:space="preserve">  </w:t>
      </w:r>
      <w:r w:rsidR="00D76E6C" w:rsidRPr="00D76E6C">
        <w:rPr>
          <w:rFonts w:ascii="宋体" w:hAnsi="宋体"/>
          <w:b/>
          <w:bCs/>
          <w:sz w:val="28"/>
          <w:szCs w:val="28"/>
        </w:rPr>
        <w:t>1</w:t>
      </w:r>
      <w:r w:rsidRPr="00D76E6C">
        <w:rPr>
          <w:rFonts w:ascii="宋体" w:hAnsi="宋体" w:hint="eastAsia"/>
          <w:b/>
          <w:bCs/>
          <w:sz w:val="28"/>
          <w:szCs w:val="28"/>
        </w:rPr>
        <w:t>《观潮》</w:t>
      </w:r>
      <w:r w:rsidR="00D76E6C" w:rsidRPr="00D76E6C">
        <w:rPr>
          <w:rFonts w:ascii="宋体" w:hAnsi="宋体" w:hint="eastAsia"/>
          <w:b/>
          <w:bCs/>
          <w:sz w:val="28"/>
          <w:szCs w:val="28"/>
        </w:rPr>
        <w:t>教学设计</w:t>
      </w:r>
    </w:p>
    <w:p w:rsidR="00E12FC1" w:rsidRDefault="00E12FC1" w:rsidP="00E12FC1">
      <w:pPr>
        <w:rPr>
          <w:rFonts w:ascii="宋体" w:hAnsi="宋体"/>
          <w:b/>
        </w:rPr>
      </w:pPr>
      <w:r>
        <w:rPr>
          <w:rFonts w:ascii="宋体" w:hAnsi="宋体" w:hint="eastAsia"/>
          <w:b/>
          <w:bCs/>
        </w:rPr>
        <w:t>【教学目标】</w:t>
      </w:r>
    </w:p>
    <w:p w:rsidR="00E12FC1" w:rsidRDefault="00E12FC1" w:rsidP="00E12FC1">
      <w:pPr>
        <w:rPr>
          <w:rFonts w:ascii="宋体" w:hAnsi="宋体"/>
        </w:rPr>
      </w:pPr>
      <w:r>
        <w:rPr>
          <w:rFonts w:ascii="宋体" w:hAnsi="宋体" w:hint="eastAsia"/>
        </w:rPr>
        <w:t>1.认识12个生字，会写13词语。</w:t>
      </w:r>
    </w:p>
    <w:p w:rsidR="00E12FC1" w:rsidRDefault="00E12FC1" w:rsidP="00E12FC1">
      <w:pPr>
        <w:rPr>
          <w:rFonts w:ascii="宋体" w:hAnsi="宋体"/>
        </w:rPr>
      </w:pPr>
      <w:r>
        <w:rPr>
          <w:rFonts w:ascii="宋体" w:hAnsi="宋体" w:hint="eastAsia"/>
        </w:rPr>
        <w:t>2.有感情地朗读课文，背诵课文第3、4自然段。</w:t>
      </w:r>
    </w:p>
    <w:p w:rsidR="00E12FC1" w:rsidRDefault="00E12FC1" w:rsidP="00E12FC1">
      <w:pPr>
        <w:rPr>
          <w:rFonts w:ascii="宋体" w:hAnsi="宋体"/>
        </w:rPr>
      </w:pPr>
      <w:r>
        <w:rPr>
          <w:rFonts w:ascii="宋体" w:hAnsi="宋体" w:hint="eastAsia"/>
        </w:rPr>
        <w:t>3.边读书边想象画面，能联系上下文或结合生活实际体会词句的含义。</w:t>
      </w:r>
    </w:p>
    <w:p w:rsidR="00E12FC1" w:rsidRDefault="00E12FC1" w:rsidP="00E12FC1">
      <w:pPr>
        <w:rPr>
          <w:rFonts w:ascii="宋体" w:hAnsi="宋体"/>
        </w:rPr>
      </w:pPr>
      <w:r>
        <w:rPr>
          <w:rFonts w:ascii="宋体" w:hAnsi="宋体" w:hint="eastAsia"/>
        </w:rPr>
        <w:t>4.感受大自然的壮观，受到自然美的熏陶，能把自己的阅读感受与他人交流。</w:t>
      </w:r>
    </w:p>
    <w:p w:rsidR="00E12FC1" w:rsidRDefault="00E12FC1" w:rsidP="00E12FC1">
      <w:pPr>
        <w:rPr>
          <w:rFonts w:ascii="宋体" w:hAnsi="宋体"/>
          <w:b/>
        </w:rPr>
      </w:pPr>
      <w:r>
        <w:rPr>
          <w:rFonts w:ascii="宋体" w:hAnsi="宋体" w:hint="eastAsia"/>
          <w:b/>
          <w:bCs/>
        </w:rPr>
        <w:t>【教学重点、难点】</w:t>
      </w:r>
    </w:p>
    <w:p w:rsidR="00E12FC1" w:rsidRDefault="00E12FC1" w:rsidP="00E12FC1">
      <w:pPr>
        <w:rPr>
          <w:rFonts w:ascii="宋体" w:hAnsi="宋体"/>
        </w:rPr>
      </w:pPr>
      <w:r>
        <w:rPr>
          <w:rFonts w:ascii="宋体" w:hAnsi="宋体" w:hint="eastAsia"/>
        </w:rPr>
        <w:t>本文的教学重点是引导学生感受钱塘潮的神奇壮观，教学难点是体会课文中的有关语句，想象课文描绘的大潮景象。</w:t>
      </w:r>
    </w:p>
    <w:p w:rsidR="00E12FC1" w:rsidRDefault="00E12FC1" w:rsidP="00E12FC1">
      <w:pPr>
        <w:rPr>
          <w:rFonts w:ascii="宋体" w:hAnsi="宋体"/>
          <w:b/>
        </w:rPr>
      </w:pPr>
      <w:r>
        <w:rPr>
          <w:rFonts w:ascii="宋体" w:hAnsi="宋体" w:hint="eastAsia"/>
          <w:b/>
          <w:bCs/>
        </w:rPr>
        <w:t>【教学准备】</w:t>
      </w:r>
    </w:p>
    <w:p w:rsidR="00E12FC1" w:rsidRDefault="00E12FC1" w:rsidP="00E12FC1">
      <w:pPr>
        <w:rPr>
          <w:rFonts w:ascii="宋体" w:hAnsi="宋体"/>
          <w:bCs/>
        </w:rPr>
      </w:pPr>
      <w:r>
        <w:rPr>
          <w:rFonts w:ascii="宋体" w:hAnsi="宋体" w:hint="eastAsia"/>
        </w:rPr>
        <w:t>词卡</w:t>
      </w:r>
    </w:p>
    <w:p w:rsidR="00E12FC1" w:rsidRDefault="00E12FC1" w:rsidP="00E12FC1">
      <w:pPr>
        <w:rPr>
          <w:rFonts w:ascii="宋体" w:hAnsi="宋体"/>
          <w:b/>
        </w:rPr>
      </w:pPr>
      <w:r>
        <w:rPr>
          <w:rFonts w:ascii="宋体" w:hAnsi="宋体" w:hint="eastAsia"/>
          <w:b/>
          <w:bCs/>
        </w:rPr>
        <w:t>【教学时间】</w:t>
      </w:r>
    </w:p>
    <w:p w:rsidR="00E12FC1" w:rsidRDefault="00E12FC1" w:rsidP="00E12FC1">
      <w:pPr>
        <w:rPr>
          <w:rFonts w:ascii="宋体" w:hAnsi="宋体"/>
        </w:rPr>
      </w:pPr>
      <w:r>
        <w:rPr>
          <w:rFonts w:ascii="宋体" w:hAnsi="宋体" w:hint="eastAsia"/>
        </w:rPr>
        <w:t>2课时</w:t>
      </w:r>
    </w:p>
    <w:p w:rsidR="00E12FC1" w:rsidRDefault="00E12FC1" w:rsidP="00E12FC1">
      <w:pPr>
        <w:rPr>
          <w:rFonts w:ascii="宋体" w:hAnsi="宋体"/>
          <w:b/>
        </w:rPr>
      </w:pPr>
      <w:r>
        <w:rPr>
          <w:rFonts w:ascii="宋体" w:hAnsi="宋体" w:hint="eastAsia"/>
          <w:b/>
          <w:bCs/>
        </w:rPr>
        <w:t>【教学设计】</w:t>
      </w:r>
    </w:p>
    <w:p w:rsidR="00E12FC1" w:rsidRDefault="00E12FC1" w:rsidP="00E12FC1">
      <w:pPr>
        <w:rPr>
          <w:rFonts w:ascii="宋体" w:hAnsi="宋体"/>
        </w:rPr>
      </w:pPr>
      <w:r>
        <w:rPr>
          <w:rFonts w:ascii="宋体" w:hAnsi="宋体" w:hint="eastAsia"/>
          <w:bCs/>
        </w:rPr>
        <w:t>第一课时</w:t>
      </w:r>
    </w:p>
    <w:p w:rsidR="00E12FC1" w:rsidRDefault="00E12FC1" w:rsidP="00E12FC1">
      <w:pPr>
        <w:rPr>
          <w:rFonts w:ascii="宋体" w:hAnsi="宋体"/>
        </w:rPr>
      </w:pPr>
      <w:r>
        <w:rPr>
          <w:rFonts w:ascii="宋体" w:hAnsi="宋体" w:hint="eastAsia"/>
        </w:rPr>
        <w:t>一、板书课题，比较“观”字。</w:t>
      </w:r>
    </w:p>
    <w:p w:rsidR="00E12FC1" w:rsidRDefault="00E12FC1" w:rsidP="00E12FC1">
      <w:pPr>
        <w:rPr>
          <w:rFonts w:ascii="宋体" w:hAnsi="宋体"/>
        </w:rPr>
      </w:pPr>
      <w:r>
        <w:rPr>
          <w:rFonts w:ascii="宋体" w:hAnsi="宋体" w:hint="eastAsia"/>
        </w:rPr>
        <w:lastRenderedPageBreak/>
        <w:t>1.同学们已经预习了课文第一课，谁来说说课题?(板书：观潮)</w:t>
      </w:r>
    </w:p>
    <w:p w:rsidR="00E12FC1" w:rsidRDefault="00E12FC1" w:rsidP="00E12FC1">
      <w:pPr>
        <w:rPr>
          <w:rFonts w:ascii="宋体" w:hAnsi="宋体"/>
        </w:rPr>
      </w:pPr>
      <w:r>
        <w:rPr>
          <w:rFonts w:ascii="宋体" w:hAnsi="宋体" w:hint="eastAsia"/>
        </w:rPr>
        <w:t>2.题目中，出现了一个“观”字，课文中，还出现了一个“观”字，翻开书，小声读一读，找一找。(板书：天下奇观)</w:t>
      </w:r>
    </w:p>
    <w:p w:rsidR="00E12FC1" w:rsidRDefault="00E12FC1" w:rsidP="00E12FC1">
      <w:pPr>
        <w:rPr>
          <w:rFonts w:ascii="宋体" w:hAnsi="宋体"/>
        </w:rPr>
      </w:pPr>
      <w:r>
        <w:rPr>
          <w:rFonts w:ascii="宋体" w:hAnsi="宋体" w:hint="eastAsia"/>
        </w:rPr>
        <w:t>3.比较：“观潮”的“观”字和“天下奇观”的“观”字的意思一样吗?在理解了“观”字意思的基础上，再去理解“天下奇观”。</w:t>
      </w:r>
    </w:p>
    <w:p w:rsidR="00E12FC1" w:rsidRDefault="00E12FC1" w:rsidP="00E12FC1">
      <w:pPr>
        <w:rPr>
          <w:rFonts w:ascii="宋体" w:hAnsi="宋体"/>
        </w:rPr>
      </w:pPr>
      <w:r>
        <w:rPr>
          <w:rFonts w:ascii="宋体" w:hAnsi="宋体" w:hint="eastAsia"/>
        </w:rPr>
        <w:t>4.小结：同一个字在不同的语言环境中的意思是不一样的，读书的时候，要一边读，一边想，这样才能感受到祖国语言的丰富多彩。</w:t>
      </w:r>
    </w:p>
    <w:p w:rsidR="00E12FC1" w:rsidRDefault="00E12FC1" w:rsidP="00E12FC1">
      <w:pPr>
        <w:rPr>
          <w:rFonts w:ascii="宋体" w:hAnsi="宋体"/>
        </w:rPr>
      </w:pPr>
      <w:r>
        <w:rPr>
          <w:rFonts w:ascii="宋体" w:hAnsi="宋体" w:hint="eastAsia"/>
        </w:rPr>
        <w:t>二、初读课文，朗读正确。</w:t>
      </w:r>
    </w:p>
    <w:p w:rsidR="00E12FC1" w:rsidRDefault="00E12FC1" w:rsidP="00E12FC1">
      <w:pPr>
        <w:rPr>
          <w:rFonts w:ascii="宋体" w:hAnsi="宋体"/>
        </w:rPr>
      </w:pPr>
      <w:r>
        <w:rPr>
          <w:rFonts w:ascii="宋体" w:hAnsi="宋体" w:hint="eastAsia"/>
        </w:rPr>
        <w:t>1.小声地读一读课文，把课文朗读正确。</w:t>
      </w:r>
    </w:p>
    <w:p w:rsidR="00E12FC1" w:rsidRDefault="00E12FC1" w:rsidP="00E12FC1">
      <w:pPr>
        <w:rPr>
          <w:rFonts w:ascii="宋体" w:hAnsi="宋体"/>
        </w:rPr>
      </w:pPr>
      <w:r>
        <w:rPr>
          <w:rFonts w:ascii="宋体" w:hAnsi="宋体" w:hint="eastAsia"/>
        </w:rPr>
        <w:t>2.指名读，纠正学生朗读中的错误读音。</w:t>
      </w:r>
    </w:p>
    <w:p w:rsidR="00E12FC1" w:rsidRDefault="00E12FC1" w:rsidP="00E12FC1">
      <w:pPr>
        <w:rPr>
          <w:rFonts w:ascii="宋体" w:hAnsi="宋体"/>
        </w:rPr>
      </w:pPr>
      <w:r>
        <w:rPr>
          <w:rFonts w:ascii="宋体" w:hAnsi="宋体" w:hint="eastAsia"/>
        </w:rPr>
        <w:t>(薄雾闷雷涨注意学生在朗读加点字时的字音。)</w:t>
      </w:r>
    </w:p>
    <w:p w:rsidR="00E12FC1" w:rsidRDefault="00E12FC1" w:rsidP="00E12FC1">
      <w:pPr>
        <w:rPr>
          <w:rFonts w:ascii="宋体" w:hAnsi="宋体"/>
        </w:rPr>
      </w:pPr>
      <w:r>
        <w:rPr>
          <w:rFonts w:ascii="宋体" w:hAnsi="宋体" w:hint="eastAsia"/>
        </w:rPr>
        <w:t>3.出示词卡，朗读词语。</w:t>
      </w:r>
    </w:p>
    <w:p w:rsidR="00E12FC1" w:rsidRDefault="00E12FC1" w:rsidP="00E12FC1">
      <w:pPr>
        <w:rPr>
          <w:rFonts w:ascii="宋体" w:hAnsi="宋体"/>
        </w:rPr>
      </w:pPr>
      <w:r>
        <w:rPr>
          <w:rFonts w:ascii="宋体" w:hAnsi="宋体" w:hint="eastAsia"/>
        </w:rPr>
        <w:t>(宽阔、笼罩、薄雾、若隐若现、昂首东望、风平浪静、水天相接、沸腾、横贯江面、齐头并进、奔腾、漫天卷地、依旧、恢复)</w:t>
      </w:r>
    </w:p>
    <w:p w:rsidR="00E12FC1" w:rsidRDefault="00E12FC1" w:rsidP="00E12FC1">
      <w:pPr>
        <w:rPr>
          <w:rFonts w:ascii="宋体" w:hAnsi="宋体"/>
        </w:rPr>
      </w:pPr>
      <w:r>
        <w:rPr>
          <w:rFonts w:ascii="宋体" w:hAnsi="宋体" w:hint="eastAsia"/>
        </w:rPr>
        <w:t>三、整体感知，理清脉络。</w:t>
      </w:r>
    </w:p>
    <w:p w:rsidR="00E12FC1" w:rsidRDefault="00E12FC1" w:rsidP="00E12FC1">
      <w:pPr>
        <w:rPr>
          <w:rFonts w:ascii="宋体" w:hAnsi="宋体"/>
        </w:rPr>
      </w:pPr>
      <w:r>
        <w:rPr>
          <w:rFonts w:ascii="宋体" w:hAnsi="宋体" w:hint="eastAsia"/>
        </w:rPr>
        <w:t>1.小声地再读一读课文，读完了课文，请你说说：你知道了什么?</w:t>
      </w:r>
    </w:p>
    <w:p w:rsidR="00E12FC1" w:rsidRDefault="00E12FC1" w:rsidP="00E12FC1">
      <w:pPr>
        <w:rPr>
          <w:rFonts w:ascii="宋体" w:hAnsi="宋体"/>
        </w:rPr>
      </w:pPr>
      <w:r>
        <w:rPr>
          <w:rFonts w:ascii="宋体" w:hAnsi="宋体" w:hint="eastAsia"/>
        </w:rPr>
        <w:t>A、八月十八——最佳的观潮日</w:t>
      </w:r>
    </w:p>
    <w:p w:rsidR="00E12FC1" w:rsidRDefault="00E12FC1" w:rsidP="00E12FC1">
      <w:pPr>
        <w:rPr>
          <w:rFonts w:ascii="宋体" w:hAnsi="宋体"/>
        </w:rPr>
      </w:pPr>
      <w:r>
        <w:rPr>
          <w:rFonts w:ascii="宋体" w:hAnsi="宋体" w:hint="eastAsia"/>
        </w:rPr>
        <w:t>B、盐官镇——最好的地方</w:t>
      </w:r>
    </w:p>
    <w:p w:rsidR="00E12FC1" w:rsidRDefault="00E12FC1" w:rsidP="00E12FC1">
      <w:pPr>
        <w:rPr>
          <w:rFonts w:ascii="宋体" w:hAnsi="宋体"/>
        </w:rPr>
      </w:pPr>
      <w:r>
        <w:rPr>
          <w:rFonts w:ascii="宋体" w:hAnsi="宋体" w:hint="eastAsia"/>
        </w:rPr>
        <w:t>C、观潮人——最多</w:t>
      </w:r>
    </w:p>
    <w:p w:rsidR="00E12FC1" w:rsidRDefault="00E12FC1" w:rsidP="00E12FC1">
      <w:pPr>
        <w:rPr>
          <w:rFonts w:ascii="宋体" w:hAnsi="宋体"/>
        </w:rPr>
      </w:pPr>
      <w:r>
        <w:rPr>
          <w:rFonts w:ascii="宋体" w:hAnsi="宋体" w:hint="eastAsia"/>
        </w:rPr>
        <w:t>D、响声——最大</w:t>
      </w:r>
    </w:p>
    <w:p w:rsidR="00E12FC1" w:rsidRDefault="00E12FC1" w:rsidP="00E12FC1">
      <w:pPr>
        <w:rPr>
          <w:rFonts w:ascii="宋体" w:hAnsi="宋体"/>
        </w:rPr>
      </w:pPr>
      <w:r>
        <w:rPr>
          <w:rFonts w:ascii="宋体" w:hAnsi="宋体" w:hint="eastAsia"/>
        </w:rPr>
        <w:t>E、浪潮——最壮观</w:t>
      </w:r>
    </w:p>
    <w:p w:rsidR="00E12FC1" w:rsidRDefault="00E12FC1" w:rsidP="00E12FC1">
      <w:pPr>
        <w:rPr>
          <w:rFonts w:ascii="宋体" w:hAnsi="宋体"/>
        </w:rPr>
      </w:pPr>
      <w:r>
        <w:rPr>
          <w:rFonts w:ascii="宋体" w:hAnsi="宋体" w:hint="eastAsia"/>
        </w:rPr>
        <w:t>F、人的情绪——最高涨</w:t>
      </w:r>
    </w:p>
    <w:p w:rsidR="00E12FC1" w:rsidRDefault="00E12FC1" w:rsidP="00E12FC1">
      <w:pPr>
        <w:rPr>
          <w:rFonts w:ascii="宋体" w:hAnsi="宋体"/>
        </w:rPr>
      </w:pPr>
      <w:r>
        <w:rPr>
          <w:rFonts w:ascii="宋体" w:hAnsi="宋体" w:hint="eastAsia"/>
        </w:rPr>
        <w:t>2.你能把这六方面的内容连在一起吗?可以说一句话，可以说两句话……也可以是一段话，说说这篇课文的主要内容。</w:t>
      </w:r>
    </w:p>
    <w:p w:rsidR="00E12FC1" w:rsidRDefault="00E12FC1" w:rsidP="00E12FC1">
      <w:pPr>
        <w:rPr>
          <w:rFonts w:ascii="宋体" w:hAnsi="宋体"/>
        </w:rPr>
      </w:pPr>
      <w:r>
        <w:rPr>
          <w:rFonts w:ascii="宋体" w:hAnsi="宋体" w:hint="eastAsia"/>
        </w:rPr>
        <w:t>3.通过你们的学习，已经把课文读成了几句话，由厚读薄了。能不能把这篇课文读得更薄一些，把整篇课文读成一句话?</w:t>
      </w:r>
    </w:p>
    <w:p w:rsidR="00E12FC1" w:rsidRDefault="00E12FC1" w:rsidP="00E12FC1">
      <w:pPr>
        <w:rPr>
          <w:rFonts w:ascii="宋体" w:hAnsi="宋体"/>
        </w:rPr>
      </w:pPr>
      <w:r>
        <w:rPr>
          <w:rFonts w:ascii="宋体" w:hAnsi="宋体" w:hint="eastAsia"/>
        </w:rPr>
        <w:t>(钱塘江大潮，自古以来被称为“天下奇观”。)</w:t>
      </w:r>
    </w:p>
    <w:p w:rsidR="00E12FC1" w:rsidRDefault="00E12FC1" w:rsidP="00E12FC1">
      <w:pPr>
        <w:rPr>
          <w:rFonts w:ascii="宋体" w:hAnsi="宋体"/>
        </w:rPr>
      </w:pPr>
      <w:r>
        <w:rPr>
          <w:rFonts w:ascii="宋体" w:hAnsi="宋体" w:hint="eastAsia"/>
        </w:rPr>
        <w:t>4.指导朗读：(1)要突出钱塘江大潮的历史悠久;(2)突出它是天底下美丽而罕见的景象。</w:t>
      </w:r>
    </w:p>
    <w:p w:rsidR="00E12FC1" w:rsidRDefault="00E12FC1" w:rsidP="00E12FC1">
      <w:pPr>
        <w:rPr>
          <w:rFonts w:ascii="宋体" w:hAnsi="宋体"/>
        </w:rPr>
      </w:pPr>
      <w:r>
        <w:rPr>
          <w:rFonts w:ascii="宋体" w:hAnsi="宋体" w:hint="eastAsia"/>
        </w:rPr>
        <w:t>5.能不能把这句话再读厚?通读这篇课文，找一找哪些语句表现出了钱塘江大潮是“天下奇观”?</w:t>
      </w:r>
    </w:p>
    <w:p w:rsidR="00E12FC1" w:rsidRDefault="00E12FC1" w:rsidP="00E12FC1">
      <w:pPr>
        <w:rPr>
          <w:rFonts w:ascii="宋体" w:hAnsi="宋体"/>
        </w:rPr>
      </w:pPr>
      <w:r>
        <w:rPr>
          <w:rFonts w:ascii="宋体" w:hAnsi="宋体" w:hint="eastAsia"/>
        </w:rPr>
        <w:t>(预设：学生很容易地从第三、第四、第五自然段中找出直接描写大潮十分壮观的语句。在学生找出后，教学进行小结：这就是大潮到来时和过去以后的景象。板书：潮来时，潮过后。再启发：大潮到来之前钱塘江是怎样一番景象呢?板书：潮来前。)</w:t>
      </w:r>
    </w:p>
    <w:p w:rsidR="00E12FC1" w:rsidRDefault="00E12FC1" w:rsidP="00E12FC1">
      <w:pPr>
        <w:rPr>
          <w:rFonts w:ascii="宋体" w:hAnsi="宋体"/>
        </w:rPr>
      </w:pPr>
      <w:r>
        <w:rPr>
          <w:rFonts w:ascii="宋体" w:hAnsi="宋体" w:hint="eastAsia"/>
        </w:rPr>
        <w:t>6.在这篇课文中，作者是按照什么顺序来描写钱塘江大潮的?</w:t>
      </w:r>
    </w:p>
    <w:p w:rsidR="00E12FC1" w:rsidRDefault="00E12FC1" w:rsidP="00E12FC1">
      <w:pPr>
        <w:rPr>
          <w:rFonts w:ascii="宋体" w:hAnsi="宋体"/>
        </w:rPr>
      </w:pPr>
      <w:r>
        <w:rPr>
          <w:rFonts w:ascii="宋体" w:hAnsi="宋体" w:hint="eastAsia"/>
        </w:rPr>
        <w:t>四、朗读全篇，感受“天下奇观”。</w:t>
      </w:r>
    </w:p>
    <w:p w:rsidR="00E12FC1" w:rsidRDefault="00E12FC1" w:rsidP="00E12FC1">
      <w:pPr>
        <w:rPr>
          <w:rFonts w:ascii="宋体" w:hAnsi="宋体"/>
        </w:rPr>
      </w:pPr>
      <w:r>
        <w:rPr>
          <w:rFonts w:ascii="宋体" w:hAnsi="宋体" w:hint="eastAsia"/>
        </w:rPr>
        <w:t>按照“潮来前——潮来时——潮过后”的顺序，分三大组朗读课文，教师朗读课文第一自然段。</w:t>
      </w:r>
    </w:p>
    <w:p w:rsidR="00E12FC1" w:rsidRDefault="00E12FC1" w:rsidP="00E12FC1">
      <w:pPr>
        <w:rPr>
          <w:rFonts w:ascii="宋体" w:hAnsi="宋体"/>
        </w:rPr>
      </w:pPr>
      <w:r>
        <w:rPr>
          <w:rFonts w:ascii="宋体" w:hAnsi="宋体" w:hint="eastAsia"/>
        </w:rPr>
        <w:t>五、板书设计：</w:t>
      </w:r>
      <w:r>
        <w:rPr>
          <w:rFonts w:ascii="宋体" w:hAnsi="宋体" w:hint="eastAsia"/>
        </w:rPr>
        <w:br/>
        <w:t xml:space="preserve"> 潮来前</w:t>
      </w:r>
    </w:p>
    <w:p w:rsidR="00E12FC1" w:rsidRDefault="00E12FC1" w:rsidP="00E12FC1">
      <w:pPr>
        <w:rPr>
          <w:rFonts w:ascii="宋体" w:hAnsi="宋体"/>
        </w:rPr>
      </w:pPr>
      <w:r>
        <w:rPr>
          <w:rFonts w:ascii="宋体" w:hAnsi="宋体" w:hint="eastAsia"/>
        </w:rPr>
        <w:t xml:space="preserve"> 潮来时</w:t>
      </w:r>
    </w:p>
    <w:p w:rsidR="00E12FC1" w:rsidRDefault="00E12FC1" w:rsidP="00E12FC1">
      <w:pPr>
        <w:rPr>
          <w:rFonts w:ascii="宋体" w:hAnsi="宋体"/>
        </w:rPr>
      </w:pPr>
      <w:r>
        <w:rPr>
          <w:rFonts w:ascii="宋体" w:hAnsi="宋体" w:hint="eastAsia"/>
        </w:rPr>
        <w:t xml:space="preserve"> 潮来后</w:t>
      </w:r>
    </w:p>
    <w:p w:rsidR="00E12FC1" w:rsidRDefault="00E12FC1" w:rsidP="00E12FC1">
      <w:pPr>
        <w:rPr>
          <w:rFonts w:ascii="宋体" w:hAnsi="宋体"/>
        </w:rPr>
      </w:pPr>
    </w:p>
    <w:p w:rsidR="00E12FC1" w:rsidRDefault="00E12FC1" w:rsidP="00E12FC1">
      <w:pPr>
        <w:rPr>
          <w:rFonts w:ascii="宋体" w:hAnsi="宋体"/>
        </w:rPr>
      </w:pPr>
      <w:r>
        <w:rPr>
          <w:rFonts w:ascii="宋体" w:hAnsi="宋体" w:hint="eastAsia"/>
        </w:rPr>
        <w:t xml:space="preserve"> </w:t>
      </w:r>
    </w:p>
    <w:p w:rsidR="00E12FC1" w:rsidRDefault="00E12FC1" w:rsidP="00E12FC1">
      <w:pPr>
        <w:rPr>
          <w:rFonts w:ascii="宋体" w:hAnsi="宋体"/>
        </w:rPr>
      </w:pPr>
      <w:r>
        <w:rPr>
          <w:rFonts w:ascii="宋体" w:hAnsi="宋体" w:hint="eastAsia"/>
          <w:bCs/>
        </w:rPr>
        <w:t>第二课时</w:t>
      </w:r>
    </w:p>
    <w:p w:rsidR="00E12FC1" w:rsidRDefault="00E12FC1" w:rsidP="00E12FC1">
      <w:pPr>
        <w:rPr>
          <w:rFonts w:ascii="宋体" w:hAnsi="宋体"/>
        </w:rPr>
      </w:pPr>
      <w:r>
        <w:rPr>
          <w:rFonts w:ascii="宋体" w:hAnsi="宋体" w:hint="eastAsia"/>
        </w:rPr>
        <w:lastRenderedPageBreak/>
        <w:t>一、温故知新，导入新课。</w:t>
      </w:r>
    </w:p>
    <w:p w:rsidR="00E12FC1" w:rsidRDefault="00E12FC1" w:rsidP="00E12FC1">
      <w:pPr>
        <w:rPr>
          <w:rFonts w:ascii="宋体" w:hAnsi="宋体"/>
        </w:rPr>
      </w:pPr>
      <w:r>
        <w:rPr>
          <w:rFonts w:ascii="宋体" w:hAnsi="宋体" w:hint="eastAsia"/>
        </w:rPr>
        <w:t>1.作者一开篇，就点出了对钱塘江大潮的评价。作者是怎样说的?</w:t>
      </w:r>
    </w:p>
    <w:p w:rsidR="00E12FC1" w:rsidRDefault="00E12FC1" w:rsidP="00E12FC1">
      <w:pPr>
        <w:rPr>
          <w:rFonts w:ascii="宋体" w:hAnsi="宋体"/>
        </w:rPr>
      </w:pPr>
      <w:r>
        <w:rPr>
          <w:rFonts w:ascii="宋体" w:hAnsi="宋体" w:hint="eastAsia"/>
        </w:rPr>
        <w:t>2.作者是按照什么顺序描绘这“天下奇观”的?</w:t>
      </w:r>
    </w:p>
    <w:p w:rsidR="00E12FC1" w:rsidRDefault="00E12FC1" w:rsidP="00E12FC1">
      <w:pPr>
        <w:rPr>
          <w:rFonts w:ascii="宋体" w:hAnsi="宋体"/>
        </w:rPr>
      </w:pPr>
      <w:r>
        <w:rPr>
          <w:rFonts w:ascii="宋体" w:hAnsi="宋体" w:hint="eastAsia"/>
        </w:rPr>
        <w:t>二、抓住重点，感受大潮到来时和过去以后的澎湃之美。</w:t>
      </w:r>
    </w:p>
    <w:p w:rsidR="00E12FC1" w:rsidRDefault="00E12FC1" w:rsidP="00E12FC1">
      <w:pPr>
        <w:rPr>
          <w:rFonts w:ascii="宋体" w:hAnsi="宋体"/>
        </w:rPr>
      </w:pPr>
      <w:r>
        <w:rPr>
          <w:rFonts w:ascii="宋体" w:hAnsi="宋体" w:hint="eastAsia"/>
        </w:rPr>
        <w:t>1.翻开书，用心地读一读课文，读后来谈谈你的感受。</w:t>
      </w:r>
    </w:p>
    <w:p w:rsidR="00E12FC1" w:rsidRDefault="00E12FC1" w:rsidP="00E12FC1">
      <w:pPr>
        <w:rPr>
          <w:rFonts w:ascii="宋体" w:hAnsi="宋体"/>
        </w:rPr>
      </w:pPr>
      <w:r>
        <w:rPr>
          <w:rFonts w:ascii="宋体" w:hAnsi="宋体" w:hint="eastAsia"/>
        </w:rPr>
        <w:t>(预设：这篇课文所表现出的一是大潮的朦胧之美;二是大潮的澎湃之美。但教学实际学生只能感受到大潮的汹涌澎湃之美。)</w:t>
      </w:r>
    </w:p>
    <w:p w:rsidR="00E12FC1" w:rsidRDefault="00E12FC1" w:rsidP="00E12FC1">
      <w:pPr>
        <w:rPr>
          <w:rFonts w:ascii="宋体" w:hAnsi="宋体"/>
        </w:rPr>
      </w:pPr>
      <w:r>
        <w:rPr>
          <w:rFonts w:ascii="宋体" w:hAnsi="宋体" w:hint="eastAsia"/>
        </w:rPr>
        <w:t>2.自读课文，找出三、四自然段中描写精彩的句子。</w:t>
      </w:r>
    </w:p>
    <w:p w:rsidR="00E12FC1" w:rsidRDefault="00E12FC1" w:rsidP="00E12FC1">
      <w:pPr>
        <w:rPr>
          <w:rFonts w:ascii="宋体" w:hAnsi="宋体"/>
        </w:rPr>
      </w:pPr>
      <w:r>
        <w:rPr>
          <w:rFonts w:ascii="宋体" w:hAnsi="宋体" w:hint="eastAsia"/>
        </w:rPr>
        <w:t>A、哪部分内容最让你感受到大潮最雄伟、最壮观?</w:t>
      </w:r>
    </w:p>
    <w:p w:rsidR="00E12FC1" w:rsidRDefault="00E12FC1" w:rsidP="00E12FC1">
      <w:pPr>
        <w:rPr>
          <w:rFonts w:ascii="宋体" w:hAnsi="宋体"/>
        </w:rPr>
      </w:pPr>
      <w:r>
        <w:rPr>
          <w:rFonts w:ascii="宋体" w:hAnsi="宋体" w:hint="eastAsia"/>
        </w:rPr>
        <w:t>B、你来读一读三、四自然段，把你认为描写得精彩的句子用括号标注出来，再多读几遍，努力读得精彩一些。</w:t>
      </w:r>
    </w:p>
    <w:p w:rsidR="00E12FC1" w:rsidRDefault="00E12FC1" w:rsidP="00E12FC1">
      <w:pPr>
        <w:rPr>
          <w:rFonts w:ascii="宋体" w:hAnsi="宋体"/>
        </w:rPr>
      </w:pPr>
      <w:r>
        <w:rPr>
          <w:rFonts w:ascii="宋体" w:hAnsi="宋体" w:hint="eastAsia"/>
        </w:rPr>
        <w:t>3.指名朗读学生认为写得精彩的句子。</w:t>
      </w:r>
    </w:p>
    <w:p w:rsidR="00E12FC1" w:rsidRDefault="00E12FC1" w:rsidP="00E12FC1">
      <w:pPr>
        <w:rPr>
          <w:rFonts w:ascii="宋体" w:hAnsi="宋体"/>
        </w:rPr>
      </w:pPr>
      <w:r>
        <w:rPr>
          <w:rFonts w:ascii="宋体" w:hAnsi="宋体" w:hint="eastAsia"/>
        </w:rPr>
        <w:t>指导朗读：</w:t>
      </w:r>
    </w:p>
    <w:p w:rsidR="00E12FC1" w:rsidRDefault="00E12FC1" w:rsidP="00E12FC1">
      <w:pPr>
        <w:rPr>
          <w:rFonts w:ascii="宋体" w:hAnsi="宋体"/>
        </w:rPr>
      </w:pPr>
      <w:r>
        <w:rPr>
          <w:rFonts w:ascii="宋体" w:hAnsi="宋体" w:hint="eastAsia"/>
        </w:rPr>
        <w:t>A、什么样的响声呢?隆隆的响声，把这种声势读出来。</w:t>
      </w:r>
    </w:p>
    <w:p w:rsidR="00E12FC1" w:rsidRDefault="00E12FC1" w:rsidP="00E12FC1">
      <w:pPr>
        <w:rPr>
          <w:rFonts w:ascii="宋体" w:hAnsi="宋体"/>
        </w:rPr>
      </w:pPr>
      <w:r>
        <w:rPr>
          <w:rFonts w:ascii="宋体" w:hAnsi="宋体" w:hint="eastAsia"/>
        </w:rPr>
        <w:t>这响声响亮吗?(不响亮。)为什么——好像闷雷滚动。哪个字突出了响声不响亮?</w:t>
      </w:r>
    </w:p>
    <w:p w:rsidR="00E12FC1" w:rsidRDefault="00E12FC1" w:rsidP="00E12FC1">
      <w:pPr>
        <w:rPr>
          <w:rFonts w:ascii="宋体" w:hAnsi="宋体"/>
        </w:rPr>
      </w:pPr>
      <w:r>
        <w:rPr>
          <w:rFonts w:ascii="宋体" w:hAnsi="宋体" w:hint="eastAsia"/>
        </w:rPr>
        <w:t>B、有人告诉我们说，潮来了，说这话的人会是怎样一番心情?读出人们内心中的惊喜。</w:t>
      </w:r>
    </w:p>
    <w:p w:rsidR="00E12FC1" w:rsidRDefault="00E12FC1" w:rsidP="00E12FC1">
      <w:pPr>
        <w:rPr>
          <w:rFonts w:ascii="宋体" w:hAnsi="宋体"/>
        </w:rPr>
      </w:pPr>
      <w:r>
        <w:rPr>
          <w:rFonts w:ascii="宋体" w:hAnsi="宋体" w:hint="eastAsia"/>
        </w:rPr>
        <w:t>C、看到白线后，人群又沸腾了，人群怎样沸腾?咱们演一演，怎么样?</w:t>
      </w:r>
    </w:p>
    <w:p w:rsidR="00E12FC1" w:rsidRDefault="00E12FC1" w:rsidP="00E12FC1">
      <w:pPr>
        <w:rPr>
          <w:rFonts w:ascii="宋体" w:hAnsi="宋体"/>
        </w:rPr>
      </w:pPr>
      <w:r>
        <w:rPr>
          <w:rFonts w:ascii="宋体" w:hAnsi="宋体" w:hint="eastAsia"/>
        </w:rPr>
        <w:t>提示：人们听到了远处传来的隆隆响声，看到了东边水天相接的地方出现了一条白线，人群又沸腾起来了。人们会说些什么?做些什么?</w:t>
      </w:r>
    </w:p>
    <w:p w:rsidR="00E12FC1" w:rsidRDefault="00E12FC1" w:rsidP="00E12FC1">
      <w:pPr>
        <w:rPr>
          <w:rFonts w:ascii="宋体" w:hAnsi="宋体"/>
        </w:rPr>
      </w:pPr>
      <w:r>
        <w:rPr>
          <w:rFonts w:ascii="宋体" w:hAnsi="宋体" w:hint="eastAsia"/>
        </w:rPr>
        <w:t>沸腾了，刚才的场面还可以用一个词语形容，那就是——人声鼎沸。</w:t>
      </w:r>
    </w:p>
    <w:p w:rsidR="00E12FC1" w:rsidRDefault="00E12FC1" w:rsidP="00E12FC1">
      <w:pPr>
        <w:rPr>
          <w:rFonts w:ascii="宋体" w:hAnsi="宋体"/>
        </w:rPr>
      </w:pPr>
      <w:r>
        <w:rPr>
          <w:rFonts w:ascii="宋体" w:hAnsi="宋体" w:hint="eastAsia"/>
        </w:rPr>
        <w:t>一个人读，显然读不出人声鼎沸的感觉，得大家一起读。</w:t>
      </w:r>
    </w:p>
    <w:p w:rsidR="00E12FC1" w:rsidRDefault="00E12FC1" w:rsidP="00E12FC1">
      <w:pPr>
        <w:rPr>
          <w:rFonts w:ascii="宋体" w:hAnsi="宋体"/>
        </w:rPr>
      </w:pPr>
      <w:r>
        <w:rPr>
          <w:rFonts w:ascii="宋体" w:hAnsi="宋体" w:hint="eastAsia"/>
        </w:rPr>
        <w:t>E、气势越来越大，你的心情就越……，读出你内心中的激动。</w:t>
      </w:r>
    </w:p>
    <w:p w:rsidR="00E12FC1" w:rsidRDefault="00E12FC1" w:rsidP="00E12FC1">
      <w:pPr>
        <w:rPr>
          <w:rFonts w:ascii="宋体" w:hAnsi="宋体"/>
        </w:rPr>
      </w:pPr>
      <w:r>
        <w:rPr>
          <w:rFonts w:ascii="宋体" w:hAnsi="宋体" w:hint="eastAsia"/>
        </w:rPr>
        <w:t>F、多么壮观啊!读出大潮这澎湃之美来。</w:t>
      </w:r>
    </w:p>
    <w:p w:rsidR="00E12FC1" w:rsidRDefault="00E12FC1" w:rsidP="00E12FC1">
      <w:pPr>
        <w:rPr>
          <w:rFonts w:ascii="宋体" w:hAnsi="宋体"/>
        </w:rPr>
      </w:pPr>
      <w:r>
        <w:rPr>
          <w:rFonts w:ascii="宋体" w:hAnsi="宋体" w:hint="eastAsia"/>
        </w:rPr>
        <w:t>G、谁来读，让大地颤动起来。</w:t>
      </w:r>
    </w:p>
    <w:p w:rsidR="00E12FC1" w:rsidRDefault="00E12FC1" w:rsidP="00E12FC1">
      <w:pPr>
        <w:rPr>
          <w:rFonts w:ascii="宋体" w:hAnsi="宋体"/>
        </w:rPr>
      </w:pPr>
      <w:r>
        <w:rPr>
          <w:rFonts w:ascii="宋体" w:hAnsi="宋体" w:hint="eastAsia"/>
        </w:rPr>
        <w:t>4.听读段落，感悟作者的表达顺序。</w:t>
      </w:r>
    </w:p>
    <w:p w:rsidR="00E12FC1" w:rsidRDefault="00E12FC1" w:rsidP="00E12FC1">
      <w:pPr>
        <w:rPr>
          <w:rFonts w:ascii="宋体" w:hAnsi="宋体"/>
        </w:rPr>
      </w:pPr>
      <w:r>
        <w:rPr>
          <w:rFonts w:ascii="宋体" w:hAnsi="宋体" w:hint="eastAsia"/>
        </w:rPr>
        <w:t>A、我们把精彩的段落打乱了顺序去朗读，实际上作者在描写大潮时是有顺序的。你听我来读一读，仔细听，看看缺少了哪些词语?</w:t>
      </w:r>
    </w:p>
    <w:p w:rsidR="00E12FC1" w:rsidRDefault="00E12FC1" w:rsidP="00E12FC1">
      <w:pPr>
        <w:rPr>
          <w:rFonts w:ascii="宋体" w:hAnsi="宋体"/>
        </w:rPr>
      </w:pPr>
      <w:r>
        <w:rPr>
          <w:rFonts w:ascii="宋体" w:hAnsi="宋体" w:hint="eastAsia"/>
        </w:rPr>
        <w:t>B、你知道作者是按照什么顺序来描写大潮到来时的景象吗?</w:t>
      </w:r>
    </w:p>
    <w:p w:rsidR="00E12FC1" w:rsidRDefault="00E12FC1" w:rsidP="00E12FC1">
      <w:pPr>
        <w:rPr>
          <w:rFonts w:ascii="宋体" w:hAnsi="宋体"/>
        </w:rPr>
      </w:pPr>
      <w:r>
        <w:rPr>
          <w:rFonts w:ascii="宋体" w:hAnsi="宋体" w:hint="eastAsia"/>
        </w:rPr>
        <w:t>(作者由远及近地观察，随着位置的转变和时间的推移描写潮水的变化。)</w:t>
      </w:r>
    </w:p>
    <w:p w:rsidR="00E12FC1" w:rsidRDefault="00E12FC1" w:rsidP="00E12FC1">
      <w:pPr>
        <w:rPr>
          <w:rFonts w:ascii="宋体" w:hAnsi="宋体"/>
        </w:rPr>
      </w:pPr>
      <w:r>
        <w:rPr>
          <w:rFonts w:ascii="宋体" w:hAnsi="宋体" w:hint="eastAsia"/>
        </w:rPr>
        <w:t>5.自读三、四自然段，感受“变化”。</w:t>
      </w:r>
    </w:p>
    <w:p w:rsidR="00E12FC1" w:rsidRDefault="00E12FC1" w:rsidP="00E12FC1">
      <w:pPr>
        <w:rPr>
          <w:rFonts w:ascii="宋体" w:hAnsi="宋体"/>
        </w:rPr>
      </w:pPr>
      <w:r>
        <w:rPr>
          <w:rFonts w:ascii="宋体" w:hAnsi="宋体" w:hint="eastAsia"/>
        </w:rPr>
        <w:t>A、作者在描写大潮到来时的景象时，之所以把它描写得生动，形象，富有感染力，那时因为作者突出抓住了它的“变化”，作者都突出了它的哪些变化呢?</w:t>
      </w:r>
    </w:p>
    <w:p w:rsidR="00E12FC1" w:rsidRDefault="00E12FC1" w:rsidP="00E12FC1">
      <w:pPr>
        <w:rPr>
          <w:rFonts w:ascii="宋体" w:hAnsi="宋体"/>
        </w:rPr>
      </w:pPr>
      <w:r>
        <w:rPr>
          <w:rFonts w:ascii="宋体" w:hAnsi="宋体" w:hint="eastAsia"/>
        </w:rPr>
        <w:t>(1)潮声(越来越大)：隆隆——越来越响——如同山崩地裂</w:t>
      </w:r>
    </w:p>
    <w:p w:rsidR="00E12FC1" w:rsidRDefault="00E12FC1" w:rsidP="00E12FC1">
      <w:pPr>
        <w:rPr>
          <w:rFonts w:ascii="宋体" w:hAnsi="宋体"/>
        </w:rPr>
      </w:pPr>
      <w:r>
        <w:rPr>
          <w:rFonts w:ascii="宋体" w:hAnsi="宋体" w:hint="eastAsia"/>
        </w:rPr>
        <w:t>(2)潮头(越来越高)：白线——水墙——白色战马</w:t>
      </w:r>
    </w:p>
    <w:p w:rsidR="00E12FC1" w:rsidRDefault="00E12FC1" w:rsidP="00E12FC1">
      <w:pPr>
        <w:rPr>
          <w:rFonts w:ascii="宋体" w:hAnsi="宋体"/>
        </w:rPr>
      </w:pPr>
      <w:r>
        <w:rPr>
          <w:rFonts w:ascii="宋体" w:hAnsi="宋体" w:hint="eastAsia"/>
        </w:rPr>
        <w:t>(3)潮势(越来越猛)：逐渐拉长、变粗——翻滚——浩浩荡荡</w:t>
      </w:r>
    </w:p>
    <w:p w:rsidR="00E12FC1" w:rsidRDefault="00E12FC1" w:rsidP="00E12FC1">
      <w:pPr>
        <w:rPr>
          <w:rFonts w:ascii="宋体" w:hAnsi="宋体"/>
        </w:rPr>
      </w:pPr>
      <w:r>
        <w:rPr>
          <w:rFonts w:ascii="宋体" w:hAnsi="宋体" w:hint="eastAsia"/>
        </w:rPr>
        <w:t>B、作者把潮声、潮头、潮势三方面内容巧妙地结合在一起写，让我们如临其境，如闻其声，如见其景啊!</w:t>
      </w:r>
    </w:p>
    <w:p w:rsidR="00E12FC1" w:rsidRDefault="00E12FC1" w:rsidP="00E12FC1">
      <w:pPr>
        <w:rPr>
          <w:rFonts w:ascii="宋体" w:hAnsi="宋体"/>
        </w:rPr>
      </w:pPr>
      <w:r>
        <w:rPr>
          <w:rFonts w:ascii="宋体" w:hAnsi="宋体" w:hint="eastAsia"/>
        </w:rPr>
        <w:t>6.当大潮奔腾西去后，作者仍旧描绘出了它的变化?两丈来高，大约是6、7米，相当于三层楼那么高?此时此刻，你想说些什么?</w:t>
      </w:r>
    </w:p>
    <w:p w:rsidR="00E12FC1" w:rsidRDefault="00E12FC1" w:rsidP="00E12FC1">
      <w:pPr>
        <w:rPr>
          <w:rFonts w:ascii="宋体" w:hAnsi="宋体"/>
        </w:rPr>
      </w:pPr>
      <w:r>
        <w:rPr>
          <w:rFonts w:ascii="宋体" w:hAnsi="宋体" w:hint="eastAsia"/>
        </w:rPr>
        <w:t>三、对话文字，感受大潮到来前的朦胧之美。</w:t>
      </w:r>
    </w:p>
    <w:p w:rsidR="00E12FC1" w:rsidRDefault="00E12FC1" w:rsidP="00E12FC1">
      <w:pPr>
        <w:rPr>
          <w:rFonts w:ascii="宋体" w:hAnsi="宋体"/>
        </w:rPr>
      </w:pPr>
      <w:r>
        <w:rPr>
          <w:rFonts w:ascii="宋体" w:hAnsi="宋体" w:hint="eastAsia"/>
        </w:rPr>
        <w:t>1.大潮到来之前，钱塘江是怎样一番景象?读一读，描写大潮到来前钱塘江景色的句子。</w:t>
      </w:r>
    </w:p>
    <w:p w:rsidR="00E12FC1" w:rsidRDefault="00E12FC1" w:rsidP="00E12FC1">
      <w:pPr>
        <w:rPr>
          <w:rFonts w:ascii="宋体" w:hAnsi="宋体"/>
        </w:rPr>
      </w:pPr>
      <w:r>
        <w:rPr>
          <w:rFonts w:ascii="宋体" w:hAnsi="宋体" w:hint="eastAsia"/>
        </w:rPr>
        <w:t>2.品味“横卧”。</w:t>
      </w:r>
    </w:p>
    <w:p w:rsidR="00E12FC1" w:rsidRDefault="00E12FC1" w:rsidP="00E12FC1">
      <w:pPr>
        <w:rPr>
          <w:rFonts w:ascii="宋体" w:hAnsi="宋体"/>
        </w:rPr>
      </w:pPr>
      <w:r>
        <w:rPr>
          <w:rFonts w:ascii="宋体" w:hAnsi="宋体" w:hint="eastAsia"/>
        </w:rPr>
        <w:t>A、这两句话中哪个词语用得好?好在哪?</w:t>
      </w:r>
    </w:p>
    <w:p w:rsidR="00E12FC1" w:rsidRDefault="00E12FC1" w:rsidP="00E12FC1">
      <w:pPr>
        <w:rPr>
          <w:rFonts w:ascii="宋体" w:hAnsi="宋体"/>
        </w:rPr>
      </w:pPr>
      <w:r>
        <w:rPr>
          <w:rFonts w:ascii="宋体" w:hAnsi="宋体" w:hint="eastAsia"/>
        </w:rPr>
        <w:t>B、看看“卧”字，左边一个“臣”，又边一个“卜”，表示“人”。“臣”像什么呢?(上下排</w:t>
      </w:r>
      <w:r>
        <w:rPr>
          <w:rFonts w:ascii="宋体" w:hAnsi="宋体" w:hint="eastAsia"/>
        </w:rPr>
        <w:lastRenderedPageBreak/>
        <w:t>列着两只眼睛。)人的眼睛是左右排列的，那么什么时候人的眼睛才是上下排列的?(趴或是躺。)“卧”是什么意思?</w:t>
      </w:r>
    </w:p>
    <w:p w:rsidR="00E12FC1" w:rsidRDefault="00E12FC1" w:rsidP="00E12FC1">
      <w:pPr>
        <w:rPr>
          <w:rFonts w:ascii="宋体" w:hAnsi="宋体"/>
        </w:rPr>
      </w:pPr>
      <w:r>
        <w:rPr>
          <w:rFonts w:ascii="宋体" w:hAnsi="宋体" w:hint="eastAsia"/>
        </w:rPr>
        <w:t>C、作者说，钱塘江横卧在眼前，就是想突出什么呢?(一动不动，没有动静。)与后面哪个词语是呼应的?(平静。)</w:t>
      </w:r>
    </w:p>
    <w:p w:rsidR="00E12FC1" w:rsidRDefault="00E12FC1" w:rsidP="00E12FC1">
      <w:pPr>
        <w:rPr>
          <w:rFonts w:ascii="宋体" w:hAnsi="宋体"/>
        </w:rPr>
      </w:pPr>
      <w:r>
        <w:rPr>
          <w:rFonts w:ascii="宋体" w:hAnsi="宋体" w:hint="eastAsia"/>
        </w:rPr>
        <w:t>3.作者在潮来前还抓住了哪些景物?突出了它们什么特点?</w:t>
      </w:r>
    </w:p>
    <w:p w:rsidR="00E12FC1" w:rsidRDefault="00E12FC1" w:rsidP="00E12FC1">
      <w:pPr>
        <w:rPr>
          <w:rFonts w:ascii="宋体" w:hAnsi="宋体"/>
        </w:rPr>
      </w:pPr>
      <w:r>
        <w:rPr>
          <w:rFonts w:ascii="宋体" w:hAnsi="宋体" w:hint="eastAsia"/>
        </w:rPr>
        <w:t>A、理解“屹立”，来了解“古塔、中山亭、观潮台”的特点：高耸，稳固</w:t>
      </w:r>
    </w:p>
    <w:p w:rsidR="00E12FC1" w:rsidRDefault="00E12FC1" w:rsidP="00E12FC1">
      <w:pPr>
        <w:rPr>
          <w:rFonts w:ascii="宋体" w:hAnsi="宋体"/>
        </w:rPr>
      </w:pPr>
      <w:r>
        <w:rPr>
          <w:rFonts w:ascii="宋体" w:hAnsi="宋体" w:hint="eastAsia"/>
        </w:rPr>
        <w:t>B、小山：若隐若现</w:t>
      </w:r>
    </w:p>
    <w:p w:rsidR="00E12FC1" w:rsidRDefault="00E12FC1" w:rsidP="00E12FC1">
      <w:pPr>
        <w:rPr>
          <w:rFonts w:ascii="宋体" w:hAnsi="宋体"/>
        </w:rPr>
      </w:pPr>
      <w:r>
        <w:rPr>
          <w:rFonts w:ascii="宋体" w:hAnsi="宋体" w:hint="eastAsia"/>
        </w:rPr>
        <w:t>4.镇海古塔、中山亭、观潮台是多么的高耸，多么的稳固，它们屹立在宽阔的钱塘江江边，远处还有几座小山。你觉得这是一幅怎样的画面?(朦胧、美丽、和谐、壮观……)</w:t>
      </w:r>
    </w:p>
    <w:p w:rsidR="00E12FC1" w:rsidRDefault="00E12FC1" w:rsidP="00E12FC1">
      <w:pPr>
        <w:rPr>
          <w:rFonts w:ascii="宋体" w:hAnsi="宋体"/>
        </w:rPr>
      </w:pPr>
      <w:r>
        <w:rPr>
          <w:rFonts w:ascii="宋体" w:hAnsi="宋体" w:hint="eastAsia"/>
        </w:rPr>
        <w:t>5.此时此刻，高耸、稳固的镇海古塔、中山亭、观潮台被笼罩着一层蒙蒙的薄雾;宽阔的、平静的钱塘江被笼罩着一层蒙蒙的薄雾;远处的几座小山被笼罩着一层蒙蒙的薄雾，这幅画面让你感受到了一种怎样的美?</w:t>
      </w:r>
    </w:p>
    <w:p w:rsidR="00E12FC1" w:rsidRDefault="00E12FC1" w:rsidP="00E12FC1">
      <w:pPr>
        <w:rPr>
          <w:rFonts w:ascii="宋体" w:hAnsi="宋体"/>
        </w:rPr>
      </w:pPr>
      <w:r>
        <w:rPr>
          <w:rFonts w:ascii="宋体" w:hAnsi="宋体" w:hint="eastAsia"/>
        </w:rPr>
        <w:t>四、抒发情感，总结全文。</w:t>
      </w:r>
    </w:p>
    <w:p w:rsidR="00E12FC1" w:rsidRDefault="00E12FC1" w:rsidP="00E12FC1">
      <w:pPr>
        <w:rPr>
          <w:rFonts w:ascii="宋体" w:hAnsi="宋体"/>
        </w:rPr>
      </w:pPr>
      <w:r>
        <w:rPr>
          <w:rFonts w:ascii="宋体" w:hAnsi="宋体" w:hint="eastAsia"/>
        </w:rPr>
        <w:t>作者在观潮之前，就评价到：钱塘江大潮，自古以来被成为天下奇观。而现在，我们是亲临其境，耳闻其声，眼见其景，感受到了朦胧与澎湃，你不由得要发自内心地说上一句：钱塘江大潮，……</w:t>
      </w:r>
    </w:p>
    <w:p w:rsidR="00E12FC1" w:rsidRDefault="00E12FC1" w:rsidP="00E12FC1">
      <w:pPr>
        <w:rPr>
          <w:rFonts w:ascii="宋体" w:hAnsi="宋体"/>
        </w:rPr>
      </w:pPr>
      <w:r>
        <w:rPr>
          <w:rFonts w:ascii="宋体" w:hAnsi="宋体" w:hint="eastAsia"/>
        </w:rPr>
        <w:t>五、作业。</w:t>
      </w:r>
    </w:p>
    <w:p w:rsidR="00E12FC1" w:rsidRDefault="00E12FC1" w:rsidP="00E12FC1">
      <w:pPr>
        <w:rPr>
          <w:rFonts w:ascii="宋体" w:hAnsi="宋体"/>
        </w:rPr>
      </w:pPr>
      <w:r>
        <w:rPr>
          <w:rFonts w:ascii="宋体" w:hAnsi="宋体" w:hint="eastAsia"/>
        </w:rPr>
        <w:t>A、背诵课文第三、第四自然段。</w:t>
      </w:r>
    </w:p>
    <w:p w:rsidR="00E12FC1" w:rsidRDefault="00E12FC1" w:rsidP="00E12FC1">
      <w:pPr>
        <w:rPr>
          <w:rFonts w:ascii="宋体" w:hAnsi="宋体"/>
        </w:rPr>
      </w:pPr>
      <w:r>
        <w:rPr>
          <w:rFonts w:ascii="宋体" w:hAnsi="宋体" w:hint="eastAsia"/>
        </w:rPr>
        <w:t>B、模仿描写潮水来时的写作方法，写一场雨景。</w:t>
      </w:r>
    </w:p>
    <w:p w:rsidR="00E12FC1" w:rsidRDefault="00E12FC1" w:rsidP="00E12FC1">
      <w:pPr>
        <w:rPr>
          <w:rFonts w:ascii="宋体" w:hAnsi="宋体"/>
        </w:rPr>
      </w:pPr>
      <w:r>
        <w:rPr>
          <w:rFonts w:ascii="宋体" w:hAnsi="宋体" w:hint="eastAsia"/>
        </w:rPr>
        <w:t>六、板书设计：</w:t>
      </w:r>
      <w:r>
        <w:rPr>
          <w:rFonts w:ascii="宋体" w:hAnsi="宋体" w:hint="eastAsia"/>
        </w:rPr>
        <w:br/>
        <w:t xml:space="preserve">                         观潮</w:t>
      </w:r>
    </w:p>
    <w:p w:rsidR="00E12FC1" w:rsidRDefault="00E12FC1" w:rsidP="00E12FC1">
      <w:pPr>
        <w:ind w:firstLineChars="100" w:firstLine="210"/>
        <w:rPr>
          <w:rFonts w:ascii="宋体" w:hAnsi="宋体"/>
        </w:rPr>
      </w:pPr>
      <w:r>
        <w:rPr>
          <w:rFonts w:ascii="宋体" w:hAnsi="宋体" w:hint="eastAsia"/>
        </w:rPr>
        <w:t>总： 浙江潮：天下奇观。</w:t>
      </w:r>
    </w:p>
    <w:p w:rsidR="00E12FC1" w:rsidRDefault="00E12FC1" w:rsidP="00E12FC1">
      <w:pPr>
        <w:rPr>
          <w:rFonts w:ascii="宋体" w:hAnsi="宋体"/>
        </w:rPr>
      </w:pPr>
      <w:r>
        <w:rPr>
          <w:rFonts w:ascii="宋体" w:hAnsi="宋体" w:hint="eastAsia"/>
        </w:rPr>
        <w:t xml:space="preserve">   潮来前：朦胧，若隐若现</w:t>
      </w:r>
    </w:p>
    <w:p w:rsidR="00E12FC1" w:rsidRDefault="00E12FC1" w:rsidP="00E12FC1">
      <w:pPr>
        <w:rPr>
          <w:rFonts w:ascii="宋体" w:hAnsi="宋体"/>
        </w:rPr>
      </w:pPr>
      <w:r>
        <w:rPr>
          <w:rFonts w:ascii="宋体" w:hAnsi="宋体" w:hint="eastAsia"/>
        </w:rPr>
        <w:t xml:space="preserve">   潮来时：</w:t>
      </w:r>
    </w:p>
    <w:p w:rsidR="00E12FC1" w:rsidRDefault="00E12FC1" w:rsidP="00E12FC1">
      <w:pPr>
        <w:rPr>
          <w:rFonts w:ascii="宋体" w:hAnsi="宋体"/>
        </w:rPr>
      </w:pPr>
      <w:r>
        <w:rPr>
          <w:rFonts w:ascii="宋体" w:hAnsi="宋体" w:hint="eastAsia"/>
        </w:rPr>
        <w:t>潮声(越来越大)：隆隆——越来越响——如同山崩地裂</w:t>
      </w:r>
    </w:p>
    <w:p w:rsidR="00E12FC1" w:rsidRDefault="00E12FC1" w:rsidP="00E12FC1">
      <w:pPr>
        <w:rPr>
          <w:rFonts w:ascii="宋体" w:hAnsi="宋体"/>
        </w:rPr>
      </w:pPr>
      <w:r>
        <w:rPr>
          <w:rFonts w:ascii="宋体" w:hAnsi="宋体" w:hint="eastAsia"/>
        </w:rPr>
        <w:t>潮头(越来越高)：白线——水墙——白色战马</w:t>
      </w:r>
    </w:p>
    <w:p w:rsidR="00E12FC1" w:rsidRDefault="00E12FC1" w:rsidP="00E12FC1">
      <w:pPr>
        <w:rPr>
          <w:rFonts w:ascii="宋体" w:hAnsi="宋体"/>
        </w:rPr>
      </w:pPr>
      <w:r>
        <w:rPr>
          <w:rFonts w:ascii="宋体" w:hAnsi="宋体" w:hint="eastAsia"/>
        </w:rPr>
        <w:t>潮势(越来越猛)：逐渐拉长、变粗——翻滚——浩浩荡荡</w:t>
      </w:r>
    </w:p>
    <w:p w:rsidR="00E12FC1" w:rsidRDefault="00E12FC1" w:rsidP="00E12FC1">
      <w:pPr>
        <w:rPr>
          <w:rFonts w:ascii="宋体" w:hAnsi="宋体"/>
        </w:rPr>
      </w:pPr>
      <w:r>
        <w:rPr>
          <w:rFonts w:ascii="宋体" w:hAnsi="宋体" w:hint="eastAsia"/>
        </w:rPr>
        <w:t xml:space="preserve">  潮来后</w:t>
      </w:r>
    </w:p>
    <w:p w:rsidR="00E12FC1" w:rsidRDefault="00E12FC1" w:rsidP="00E12FC1">
      <w:pPr>
        <w:rPr>
          <w:rFonts w:ascii="宋体" w:hAnsi="宋体"/>
        </w:rPr>
      </w:pPr>
    </w:p>
    <w:p w:rsidR="00E12FC1" w:rsidRDefault="00E12FC1" w:rsidP="00E12FC1">
      <w:pPr>
        <w:rPr>
          <w:rFonts w:ascii="宋体" w:hAnsi="宋体"/>
        </w:rPr>
      </w:pPr>
    </w:p>
    <w:p w:rsidR="00E12FC1" w:rsidRDefault="00E12FC1" w:rsidP="00E12FC1">
      <w:pPr>
        <w:rPr>
          <w:rFonts w:ascii="宋体" w:hAnsi="宋体"/>
        </w:rPr>
      </w:pPr>
    </w:p>
    <w:p w:rsidR="00E12FC1" w:rsidRPr="00D76E6C" w:rsidRDefault="00D76E6C" w:rsidP="00D76E6C">
      <w:pPr>
        <w:ind w:firstLineChars="600" w:firstLine="1687"/>
        <w:rPr>
          <w:rFonts w:ascii="宋体" w:hAnsi="宋体"/>
          <w:b/>
          <w:bCs/>
          <w:sz w:val="28"/>
          <w:szCs w:val="28"/>
        </w:rPr>
      </w:pPr>
      <w:r w:rsidRPr="00D76E6C">
        <w:rPr>
          <w:rFonts w:ascii="宋体" w:hAnsi="宋体" w:hint="eastAsia"/>
          <w:b/>
          <w:bCs/>
          <w:sz w:val="28"/>
          <w:szCs w:val="28"/>
        </w:rPr>
        <w:t>2</w:t>
      </w:r>
      <w:r w:rsidRPr="00D76E6C">
        <w:rPr>
          <w:rFonts w:ascii="宋体" w:hAnsi="宋体"/>
          <w:b/>
          <w:bCs/>
          <w:sz w:val="28"/>
          <w:szCs w:val="28"/>
        </w:rPr>
        <w:t xml:space="preserve">  </w:t>
      </w:r>
      <w:r w:rsidR="00E12FC1" w:rsidRPr="00D76E6C">
        <w:rPr>
          <w:rFonts w:ascii="宋体" w:hAnsi="宋体" w:hint="eastAsia"/>
          <w:b/>
          <w:bCs/>
          <w:sz w:val="28"/>
          <w:szCs w:val="28"/>
        </w:rPr>
        <w:t>《走月亮》</w:t>
      </w:r>
      <w:r w:rsidRPr="00D76E6C">
        <w:rPr>
          <w:rFonts w:ascii="宋体" w:hAnsi="宋体" w:hint="eastAsia"/>
          <w:b/>
          <w:bCs/>
          <w:sz w:val="28"/>
          <w:szCs w:val="28"/>
        </w:rPr>
        <w:t>教学设计</w:t>
      </w:r>
    </w:p>
    <w:p w:rsidR="00E12FC1" w:rsidRDefault="00E12FC1" w:rsidP="00E12FC1">
      <w:pPr>
        <w:rPr>
          <w:rFonts w:ascii="宋体" w:hAnsi="宋体"/>
        </w:rPr>
      </w:pPr>
      <w:r>
        <w:rPr>
          <w:rFonts w:ascii="宋体" w:hAnsi="宋体" w:hint="eastAsia"/>
        </w:rPr>
        <w:t>【教学目标】</w:t>
      </w:r>
    </w:p>
    <w:p w:rsidR="00E12FC1" w:rsidRDefault="00E12FC1" w:rsidP="00E12FC1">
      <w:pPr>
        <w:rPr>
          <w:rFonts w:ascii="宋体" w:hAnsi="宋体"/>
        </w:rPr>
      </w:pPr>
      <w:r>
        <w:rPr>
          <w:rFonts w:ascii="宋体" w:hAnsi="宋体" w:hint="eastAsia"/>
        </w:rPr>
        <w:t>1、正确流利地朗读课文，通过品味语言的美，感受月光下美丽的景象，体会“我“与阿妈浓浓的亲情以及”我“的幸福和快乐。</w:t>
      </w:r>
    </w:p>
    <w:p w:rsidR="00E12FC1" w:rsidRDefault="00E12FC1" w:rsidP="00E12FC1">
      <w:pPr>
        <w:rPr>
          <w:rFonts w:ascii="宋体" w:hAnsi="宋体"/>
        </w:rPr>
      </w:pPr>
      <w:r>
        <w:rPr>
          <w:rFonts w:ascii="宋体" w:hAnsi="宋体" w:hint="eastAsia"/>
        </w:rPr>
        <w:t>2、学习语文天地中金钥匙，练习区别对待自读时所提出的问题。</w:t>
      </w:r>
    </w:p>
    <w:p w:rsidR="00E12FC1" w:rsidRDefault="00E12FC1" w:rsidP="00E12FC1">
      <w:pPr>
        <w:rPr>
          <w:rFonts w:ascii="宋体" w:hAnsi="宋体"/>
        </w:rPr>
      </w:pPr>
      <w:r>
        <w:rPr>
          <w:rFonts w:ascii="宋体" w:hAnsi="宋体" w:hint="eastAsia"/>
        </w:rPr>
        <w:t>3、结合学生的生活体验，发挥学生的想象，感受文章的意境美，品味文章的语言美。</w:t>
      </w:r>
    </w:p>
    <w:p w:rsidR="00E12FC1" w:rsidRDefault="00E12FC1" w:rsidP="00E12FC1">
      <w:pPr>
        <w:rPr>
          <w:rFonts w:ascii="宋体" w:hAnsi="宋体"/>
        </w:rPr>
      </w:pPr>
      <w:r>
        <w:rPr>
          <w:rFonts w:ascii="宋体" w:hAnsi="宋体" w:hint="eastAsia"/>
        </w:rPr>
        <w:t>4、体会“啊，我和阿妈走月亮“一句反复出现在表达情感和文章结构中的作用。</w:t>
      </w:r>
    </w:p>
    <w:p w:rsidR="00E12FC1" w:rsidRDefault="00E12FC1" w:rsidP="00E12FC1">
      <w:pPr>
        <w:rPr>
          <w:rFonts w:ascii="宋体" w:hAnsi="宋体"/>
        </w:rPr>
      </w:pPr>
      <w:r>
        <w:rPr>
          <w:rFonts w:ascii="宋体" w:hAnsi="宋体" w:hint="eastAsia"/>
        </w:rPr>
        <w:t>5、认字7个，写字13个。继续练习写摘录笔记，练习独立识字，积累文中的优美的句子。</w:t>
      </w:r>
    </w:p>
    <w:p w:rsidR="00E12FC1" w:rsidRDefault="00E12FC1" w:rsidP="00E12FC1">
      <w:pPr>
        <w:rPr>
          <w:rFonts w:ascii="宋体" w:hAnsi="宋体"/>
        </w:rPr>
      </w:pPr>
      <w:r>
        <w:rPr>
          <w:rFonts w:ascii="宋体" w:hAnsi="宋体" w:hint="eastAsia"/>
        </w:rPr>
        <w:t>【教学重难点】</w:t>
      </w:r>
    </w:p>
    <w:p w:rsidR="00E12FC1" w:rsidRDefault="00E12FC1" w:rsidP="00E12FC1">
      <w:pPr>
        <w:rPr>
          <w:rFonts w:ascii="宋体" w:hAnsi="宋体"/>
        </w:rPr>
      </w:pPr>
      <w:r>
        <w:rPr>
          <w:rFonts w:ascii="宋体" w:hAnsi="宋体" w:hint="eastAsia"/>
        </w:rPr>
        <w:t>1、体会“啊，我和阿妈走月亮“一句反复出现在表达情感和文章结构中的作用。</w:t>
      </w:r>
    </w:p>
    <w:p w:rsidR="00E12FC1" w:rsidRDefault="00E12FC1" w:rsidP="00E12FC1">
      <w:pPr>
        <w:rPr>
          <w:rFonts w:ascii="宋体" w:hAnsi="宋体"/>
        </w:rPr>
      </w:pPr>
      <w:r>
        <w:rPr>
          <w:rFonts w:ascii="宋体" w:hAnsi="宋体" w:hint="eastAsia"/>
        </w:rPr>
        <w:t>2、继续练习写摘录笔记，练习独立识字，积累文中的优美的句子。</w:t>
      </w:r>
    </w:p>
    <w:p w:rsidR="00E12FC1" w:rsidRDefault="00E12FC1" w:rsidP="00E12FC1">
      <w:pPr>
        <w:rPr>
          <w:rFonts w:ascii="宋体" w:hAnsi="宋体"/>
        </w:rPr>
      </w:pPr>
      <w:r>
        <w:rPr>
          <w:rFonts w:ascii="宋体" w:hAnsi="宋体" w:hint="eastAsia"/>
        </w:rPr>
        <w:t>【教具准备】课件</w:t>
      </w:r>
    </w:p>
    <w:p w:rsidR="00E12FC1" w:rsidRDefault="00E12FC1" w:rsidP="00E12FC1">
      <w:pPr>
        <w:rPr>
          <w:rFonts w:ascii="宋体" w:hAnsi="宋体"/>
        </w:rPr>
      </w:pPr>
      <w:r>
        <w:rPr>
          <w:rFonts w:ascii="宋体" w:hAnsi="宋体" w:hint="eastAsia"/>
        </w:rPr>
        <w:lastRenderedPageBreak/>
        <w:t>【教学过程】</w:t>
      </w:r>
    </w:p>
    <w:p w:rsidR="00E12FC1" w:rsidRDefault="00E12FC1" w:rsidP="00E12FC1">
      <w:pPr>
        <w:rPr>
          <w:rFonts w:ascii="宋体" w:hAnsi="宋体"/>
        </w:rPr>
      </w:pPr>
      <w:r>
        <w:rPr>
          <w:rFonts w:ascii="宋体" w:hAnsi="宋体" w:hint="eastAsia"/>
        </w:rPr>
        <w:t>一、师生谈话导入</w:t>
      </w:r>
    </w:p>
    <w:p w:rsidR="00E12FC1" w:rsidRDefault="00E12FC1" w:rsidP="00E12FC1">
      <w:pPr>
        <w:rPr>
          <w:rFonts w:ascii="宋体" w:hAnsi="宋体"/>
        </w:rPr>
      </w:pPr>
      <w:r>
        <w:rPr>
          <w:rFonts w:ascii="宋体" w:hAnsi="宋体" w:hint="eastAsia"/>
        </w:rPr>
        <w:t xml:space="preserve">    师：同学们，你们和妈妈一起散过步吗？你们去过什么样的地方？当你和妈妈在一起时，你有什么感受？</w:t>
      </w:r>
    </w:p>
    <w:p w:rsidR="00E12FC1" w:rsidRDefault="00E12FC1" w:rsidP="00E12FC1">
      <w:pPr>
        <w:rPr>
          <w:rFonts w:ascii="宋体" w:hAnsi="宋体"/>
        </w:rPr>
      </w:pPr>
      <w:r>
        <w:rPr>
          <w:rFonts w:ascii="宋体" w:hAnsi="宋体" w:hint="eastAsia"/>
        </w:rPr>
        <w:t xml:space="preserve">   今天，就让我们跟随一位小朋友和她的妈妈一起散步，再来感受一下吧。（板书课题：走月亮）通过预习课文，你知道什么是走月亮吗？</w:t>
      </w:r>
    </w:p>
    <w:p w:rsidR="00E12FC1" w:rsidRDefault="00E12FC1" w:rsidP="00E12FC1">
      <w:pPr>
        <w:rPr>
          <w:rFonts w:ascii="宋体" w:hAnsi="宋体"/>
        </w:rPr>
      </w:pPr>
      <w:r>
        <w:rPr>
          <w:rFonts w:ascii="宋体" w:hAnsi="宋体" w:hint="eastAsia"/>
        </w:rPr>
        <w:t>二、练习写摘录笔记，独立识字，自学课文</w:t>
      </w:r>
    </w:p>
    <w:p w:rsidR="00E12FC1" w:rsidRDefault="00E12FC1" w:rsidP="00E12FC1">
      <w:pPr>
        <w:rPr>
          <w:rFonts w:ascii="宋体" w:hAnsi="宋体"/>
        </w:rPr>
      </w:pPr>
      <w:r>
        <w:rPr>
          <w:rFonts w:ascii="宋体" w:hAnsi="宋体" w:hint="eastAsia"/>
        </w:rPr>
        <w:t>1、勾画词语和句子并摘抄</w:t>
      </w:r>
    </w:p>
    <w:p w:rsidR="00E12FC1" w:rsidRDefault="00E12FC1" w:rsidP="00E12FC1">
      <w:pPr>
        <w:rPr>
          <w:rFonts w:ascii="宋体" w:hAnsi="宋体"/>
        </w:rPr>
      </w:pPr>
      <w:r>
        <w:rPr>
          <w:rFonts w:ascii="宋体" w:hAnsi="宋体" w:hint="eastAsia"/>
        </w:rPr>
        <w:t>2、同桌互相考考生字的认识。</w:t>
      </w:r>
    </w:p>
    <w:p w:rsidR="00E12FC1" w:rsidRDefault="00E12FC1" w:rsidP="00E12FC1">
      <w:pPr>
        <w:rPr>
          <w:rFonts w:ascii="宋体" w:hAnsi="宋体"/>
        </w:rPr>
      </w:pPr>
      <w:r>
        <w:rPr>
          <w:rFonts w:ascii="宋体" w:hAnsi="宋体" w:hint="eastAsia"/>
        </w:rPr>
        <w:t>3、自读课文，标注问题，记录问题，带学生学习语文天地的金钥匙，，和学生讨论问题的类别。</w:t>
      </w:r>
    </w:p>
    <w:p w:rsidR="00E12FC1" w:rsidRDefault="00E12FC1" w:rsidP="00E12FC1">
      <w:pPr>
        <w:rPr>
          <w:rFonts w:ascii="宋体" w:hAnsi="宋体"/>
        </w:rPr>
      </w:pPr>
      <w:r>
        <w:rPr>
          <w:rFonts w:ascii="宋体" w:hAnsi="宋体" w:hint="eastAsia"/>
        </w:rPr>
        <w:t>4、在读课文，标出我和妈妈走过了哪些地方？课文是怎样把这些地方的景色串起来的？</w:t>
      </w:r>
    </w:p>
    <w:p w:rsidR="00E12FC1" w:rsidRDefault="00E12FC1" w:rsidP="00E12FC1">
      <w:pPr>
        <w:rPr>
          <w:rFonts w:ascii="宋体" w:hAnsi="宋体"/>
        </w:rPr>
      </w:pPr>
      <w:r>
        <w:rPr>
          <w:rFonts w:ascii="宋体" w:hAnsi="宋体" w:hint="eastAsia"/>
        </w:rPr>
        <w:t>三、品读课文</w:t>
      </w:r>
    </w:p>
    <w:p w:rsidR="00E12FC1" w:rsidRDefault="00E12FC1" w:rsidP="00E12FC1">
      <w:pPr>
        <w:rPr>
          <w:rFonts w:ascii="宋体" w:hAnsi="宋体"/>
        </w:rPr>
      </w:pPr>
      <w:r>
        <w:rPr>
          <w:rFonts w:ascii="宋体" w:hAnsi="宋体" w:hint="eastAsia"/>
        </w:rPr>
        <w:t>（一）师：请同学们体会着月色下的美好意境自读课文，然后找出最喜欢的自然段，多读几遍，并试一试谈谈自己的感受。</w:t>
      </w:r>
    </w:p>
    <w:p w:rsidR="00E12FC1" w:rsidRDefault="00E12FC1" w:rsidP="00E12FC1">
      <w:pPr>
        <w:rPr>
          <w:rFonts w:ascii="宋体" w:hAnsi="宋体"/>
        </w:rPr>
      </w:pPr>
      <w:r>
        <w:rPr>
          <w:rFonts w:ascii="宋体" w:hAnsi="宋体" w:hint="eastAsia"/>
        </w:rPr>
        <w:t>（二）全班交流，指导朗读。</w:t>
      </w:r>
    </w:p>
    <w:p w:rsidR="00E12FC1" w:rsidRDefault="00E12FC1" w:rsidP="00E12FC1">
      <w:pPr>
        <w:rPr>
          <w:rFonts w:ascii="宋体" w:hAnsi="宋体"/>
        </w:rPr>
      </w:pPr>
      <w:r>
        <w:rPr>
          <w:rFonts w:ascii="宋体" w:hAnsi="宋体" w:hint="eastAsia"/>
        </w:rPr>
        <w:t xml:space="preserve"> 1、学生可能谈到秋天月夜的美好。</w:t>
      </w:r>
    </w:p>
    <w:p w:rsidR="00E12FC1" w:rsidRDefault="00E12FC1" w:rsidP="00E12FC1">
      <w:pPr>
        <w:rPr>
          <w:rFonts w:ascii="宋体" w:hAnsi="宋体"/>
        </w:rPr>
      </w:pPr>
      <w:r>
        <w:rPr>
          <w:rFonts w:ascii="宋体" w:hAnsi="宋体" w:hint="eastAsia"/>
        </w:rPr>
        <w:t xml:space="preserve">    第二自然段：秋天“月儿是那样明亮，月光是那样柔和，照亮了……照亮了……也照亮了……” </w:t>
      </w:r>
    </w:p>
    <w:p w:rsidR="00E12FC1" w:rsidRDefault="00E12FC1" w:rsidP="00E12FC1">
      <w:pPr>
        <w:rPr>
          <w:rFonts w:ascii="宋体" w:hAnsi="宋体"/>
        </w:rPr>
      </w:pPr>
      <w:r>
        <w:rPr>
          <w:rFonts w:ascii="宋体" w:hAnsi="宋体" w:hint="eastAsia"/>
        </w:rPr>
        <w:t xml:space="preserve">    月光洒满人间，月光下的各种景物清晰而又静谧，这迷人的月夜使“我”和阿妈感受到月夜景色的美好。</w:t>
      </w:r>
    </w:p>
    <w:p w:rsidR="00E12FC1" w:rsidRDefault="00E12FC1" w:rsidP="00E12FC1">
      <w:pPr>
        <w:rPr>
          <w:rFonts w:ascii="宋体" w:hAnsi="宋体"/>
        </w:rPr>
      </w:pPr>
      <w:r>
        <w:rPr>
          <w:rFonts w:ascii="宋体" w:hAnsi="宋体" w:hint="eastAsia"/>
        </w:rPr>
        <w:t xml:space="preserve">   （让学生根据文本展开想象，月光还照亮了哪些地方。）</w:t>
      </w:r>
    </w:p>
    <w:p w:rsidR="00E12FC1" w:rsidRDefault="00E12FC1" w:rsidP="00E12FC1">
      <w:pPr>
        <w:rPr>
          <w:rFonts w:ascii="宋体" w:hAnsi="宋体"/>
        </w:rPr>
      </w:pPr>
      <w:r>
        <w:rPr>
          <w:rFonts w:ascii="宋体" w:hAnsi="宋体" w:hint="eastAsia"/>
        </w:rPr>
        <w:t xml:space="preserve">  第四自然段：“细细的溪水，流着山草和野花的香味，流着月光”。“卵石间有多少可爱的小水塘啊，每个小水塘，都抱着一个月亮！” </w:t>
      </w:r>
    </w:p>
    <w:p w:rsidR="00E12FC1" w:rsidRDefault="00E12FC1" w:rsidP="00E12FC1">
      <w:pPr>
        <w:rPr>
          <w:rFonts w:ascii="宋体" w:hAnsi="宋体"/>
        </w:rPr>
      </w:pPr>
      <w:r>
        <w:rPr>
          <w:rFonts w:ascii="宋体" w:hAnsi="宋体" w:hint="eastAsia"/>
        </w:rPr>
        <w:t xml:space="preserve">    月光下的溪水清澈美丽，“我”和阿妈欣赏到清澈美丽的溪水，闻到了溪水中山草和野花的香味，看到倒映在溪水里的月亮，看到了鹅卵石间的无数个可爱的小水塘和倒映在小水塘里的数不清的月亮。秋风轻拂，无数个小水塘中的无数个小月亮随着微波轻轻摇荡。</w:t>
      </w:r>
    </w:p>
    <w:p w:rsidR="00E12FC1" w:rsidRDefault="00E12FC1" w:rsidP="00E12FC1">
      <w:pPr>
        <w:rPr>
          <w:rFonts w:ascii="宋体" w:hAnsi="宋体"/>
        </w:rPr>
      </w:pPr>
      <w:r>
        <w:rPr>
          <w:rFonts w:ascii="宋体" w:hAnsi="宋体" w:hint="eastAsia"/>
        </w:rPr>
        <w:t xml:space="preserve">    （请学生描述自己通过文本所想象到的美景，并通过朗读宣泄看到这般美丽的景色时的心情。）</w:t>
      </w:r>
    </w:p>
    <w:p w:rsidR="00E12FC1" w:rsidRDefault="00E12FC1" w:rsidP="00E12FC1">
      <w:pPr>
        <w:ind w:firstLineChars="200" w:firstLine="420"/>
        <w:rPr>
          <w:rFonts w:ascii="宋体" w:hAnsi="宋体"/>
        </w:rPr>
      </w:pPr>
      <w:r>
        <w:rPr>
          <w:rFonts w:ascii="宋体" w:hAnsi="宋体" w:hint="eastAsia"/>
        </w:rPr>
        <w:t>第六、七自然段：我们走过了那么多的地方，耳闻秋虫唱歌和夜鸟拍打翅膀的声音，嗅到了野花的香气和果园里成熟了的果子的香气，目睹了沿途的美景和空中美丽的月亮及闪闪烁烁的小星星，就像到了仙境一样。</w:t>
      </w:r>
    </w:p>
    <w:p w:rsidR="00E12FC1" w:rsidRDefault="00E12FC1" w:rsidP="00E12FC1">
      <w:pPr>
        <w:rPr>
          <w:rFonts w:ascii="宋体" w:hAnsi="宋体"/>
        </w:rPr>
      </w:pPr>
      <w:r>
        <w:rPr>
          <w:rFonts w:ascii="宋体" w:hAnsi="宋体" w:hint="eastAsia"/>
        </w:rPr>
        <w:t>（引导学生合理想象： ①、秋虫夜鸟此刻在做什么？ ②你能想象一下果园里的景色吗？③作者都嗅到了野花的香气，那她会看到怎样的景色呢？④引导学生想象第七自然段的两处省略号所蕴涵的内容。）</w:t>
      </w:r>
    </w:p>
    <w:p w:rsidR="00E12FC1" w:rsidRDefault="00E12FC1" w:rsidP="00E12FC1">
      <w:pPr>
        <w:rPr>
          <w:rFonts w:ascii="宋体" w:hAnsi="宋体"/>
        </w:rPr>
      </w:pPr>
      <w:r>
        <w:rPr>
          <w:rFonts w:ascii="宋体" w:hAnsi="宋体" w:hint="eastAsia"/>
        </w:rPr>
        <w:t>2、当作者看到这么美丽迷人的景色时，内心会有什么感受呢？</w:t>
      </w:r>
    </w:p>
    <w:p w:rsidR="00E12FC1" w:rsidRDefault="00E12FC1" w:rsidP="00E12FC1">
      <w:pPr>
        <w:rPr>
          <w:rFonts w:ascii="宋体" w:hAnsi="宋体"/>
        </w:rPr>
      </w:pPr>
      <w:r>
        <w:rPr>
          <w:rFonts w:ascii="宋体" w:hAnsi="宋体" w:hint="eastAsia"/>
        </w:rPr>
        <w:t xml:space="preserve">    除了月夜下迷人的景色使小作者感到愉快、高兴，还有没有其他原因呢？让我们再来读一读，找一找。</w:t>
      </w:r>
    </w:p>
    <w:p w:rsidR="00E12FC1" w:rsidRDefault="00E12FC1" w:rsidP="00E12FC1">
      <w:pPr>
        <w:rPr>
          <w:rFonts w:ascii="宋体" w:hAnsi="宋体"/>
        </w:rPr>
      </w:pPr>
      <w:r>
        <w:rPr>
          <w:rFonts w:ascii="宋体" w:hAnsi="宋体" w:hint="eastAsia"/>
        </w:rPr>
        <w:t xml:space="preserve">    第三自然段：在明亮、柔和的月光下，阿妈喜欢领着“我”在洒满月光的小路上漫步，我们手牵着手欣赏月下美丽的景色，该有多么幸福哇！</w:t>
      </w:r>
    </w:p>
    <w:p w:rsidR="00E12FC1" w:rsidRDefault="00E12FC1" w:rsidP="00E12FC1">
      <w:pPr>
        <w:rPr>
          <w:rFonts w:ascii="宋体" w:hAnsi="宋体"/>
        </w:rPr>
      </w:pPr>
      <w:r>
        <w:rPr>
          <w:rFonts w:ascii="宋体" w:hAnsi="宋体" w:hint="eastAsia"/>
        </w:rPr>
        <w:t xml:space="preserve">    （教师引导学生通过回想自己和妈妈一起漫步时的幸福心情，理解作者的感受，并有感情地朗读。）</w:t>
      </w:r>
    </w:p>
    <w:p w:rsidR="00E12FC1" w:rsidRDefault="00E12FC1" w:rsidP="00E12FC1">
      <w:pPr>
        <w:rPr>
          <w:rFonts w:ascii="宋体" w:hAnsi="宋体"/>
        </w:rPr>
      </w:pPr>
      <w:r>
        <w:rPr>
          <w:rFonts w:ascii="宋体" w:hAnsi="宋体" w:hint="eastAsia"/>
        </w:rPr>
        <w:t xml:space="preserve"> 第四自然段：阿妈领着“我”欣赏月下美丽清澈的小溪，使“我”想起白天阿妈带着“我”到溪边嬉戏玩耍时好玩儿的情景，更感到幸福甜蜜。</w:t>
      </w:r>
    </w:p>
    <w:p w:rsidR="00E12FC1" w:rsidRDefault="00E12FC1" w:rsidP="00E12FC1">
      <w:pPr>
        <w:rPr>
          <w:rFonts w:ascii="宋体" w:hAnsi="宋体"/>
        </w:rPr>
      </w:pPr>
    </w:p>
    <w:p w:rsidR="00E12FC1" w:rsidRDefault="00E12FC1" w:rsidP="00E12FC1">
      <w:pPr>
        <w:rPr>
          <w:rFonts w:ascii="宋体" w:hAnsi="宋体"/>
        </w:rPr>
      </w:pPr>
      <w:r>
        <w:rPr>
          <w:rFonts w:ascii="宋体" w:hAnsi="宋体" w:hint="eastAsia"/>
        </w:rPr>
        <w:t xml:space="preserve">    （教师引导学生回想自己和妈妈一起玩时的体验，来感受作者此时幸福甜蜜的心情，并通过个性化的朗读宣泄出来。）</w:t>
      </w:r>
    </w:p>
    <w:p w:rsidR="00E12FC1" w:rsidRDefault="00E12FC1" w:rsidP="00E12FC1">
      <w:pPr>
        <w:rPr>
          <w:rFonts w:ascii="宋体" w:hAnsi="宋体"/>
        </w:rPr>
      </w:pPr>
      <w:r>
        <w:rPr>
          <w:rFonts w:ascii="宋体" w:hAnsi="宋体" w:hint="eastAsia"/>
        </w:rPr>
        <w:t xml:space="preserve">    第七自然段：在迷人的月下，阿妈拉着“我”的手，“我”感到阿妈的手越来越温暖了。我们贴得很近，“我”都闻得到阿妈身上那熟悉的气息，这让“我”深深地体会到了母亲和孩子之间那种浓浓的亲情。</w:t>
      </w:r>
    </w:p>
    <w:p w:rsidR="00E12FC1" w:rsidRDefault="00E12FC1" w:rsidP="00E12FC1">
      <w:pPr>
        <w:rPr>
          <w:rFonts w:ascii="宋体" w:hAnsi="宋体"/>
        </w:rPr>
      </w:pPr>
      <w:r>
        <w:rPr>
          <w:rFonts w:ascii="宋体" w:hAnsi="宋体" w:hint="eastAsia"/>
        </w:rPr>
        <w:t xml:space="preserve">    （引导学生回想和自己的妈妈在一起时的情景，感受妈妈身上的温暖气息，并个性化的朗读。）</w:t>
      </w:r>
    </w:p>
    <w:p w:rsidR="00E12FC1" w:rsidRDefault="00E12FC1" w:rsidP="00E12FC1">
      <w:pPr>
        <w:rPr>
          <w:rFonts w:ascii="宋体" w:hAnsi="宋体"/>
        </w:rPr>
      </w:pPr>
      <w:r>
        <w:rPr>
          <w:rFonts w:ascii="宋体" w:hAnsi="宋体" w:hint="eastAsia"/>
        </w:rPr>
        <w:t xml:space="preserve">    第七自然段：“我”突然看见美丽的月亮牵着那些闪闪烁烁的小星星，好像也在天上走着，走着……月儿月儿牵着闪烁的小星星走哇走，不就是在和阿妈与“我”比赛吗？不，阿妈就是那美丽的月亮，“我”就是那闪烁的小星星，我们已经融入到大自然的怀抱。</w:t>
      </w:r>
    </w:p>
    <w:p w:rsidR="00E12FC1" w:rsidRDefault="00E12FC1" w:rsidP="00E12FC1">
      <w:pPr>
        <w:rPr>
          <w:rFonts w:ascii="宋体" w:hAnsi="宋体"/>
        </w:rPr>
      </w:pPr>
      <w:r>
        <w:rPr>
          <w:rFonts w:ascii="宋体" w:hAnsi="宋体" w:hint="eastAsia"/>
        </w:rPr>
        <w:t xml:space="preserve">   （引导学生想象此时的景色，并个性化的朗读。）走着走着后面是一个省略号，想象我和阿妈还可能去了哪些地方？月光照在那儿又是什么样呢？（生说，再写，再交流，）</w:t>
      </w:r>
    </w:p>
    <w:p w:rsidR="00E12FC1" w:rsidRDefault="00E12FC1" w:rsidP="00E12FC1">
      <w:pPr>
        <w:rPr>
          <w:rFonts w:ascii="宋体" w:hAnsi="宋体"/>
        </w:rPr>
      </w:pPr>
      <w:r>
        <w:rPr>
          <w:rFonts w:ascii="宋体" w:hAnsi="宋体" w:hint="eastAsia"/>
        </w:rPr>
        <w:t xml:space="preserve">   统观全文，课文为什么反复说：啊，我和阿妈走月亮？</w:t>
      </w:r>
    </w:p>
    <w:p w:rsidR="00E12FC1" w:rsidRDefault="00E12FC1" w:rsidP="00E12FC1">
      <w:pPr>
        <w:rPr>
          <w:rFonts w:ascii="宋体" w:hAnsi="宋体"/>
        </w:rPr>
      </w:pPr>
      <w:r>
        <w:rPr>
          <w:rFonts w:ascii="宋体" w:hAnsi="宋体" w:hint="eastAsia"/>
        </w:rPr>
        <w:t>三、调动学生的生活实际，谈感受</w:t>
      </w:r>
    </w:p>
    <w:p w:rsidR="00E12FC1" w:rsidRDefault="00E12FC1" w:rsidP="00E12FC1">
      <w:pPr>
        <w:rPr>
          <w:rFonts w:ascii="宋体" w:hAnsi="宋体"/>
        </w:rPr>
      </w:pPr>
      <w:r>
        <w:rPr>
          <w:rFonts w:ascii="宋体" w:hAnsi="宋体" w:hint="eastAsia"/>
        </w:rPr>
        <w:t>1、、你有没有和妈妈在一起感到幸福的时刻？把你的感受在小组里讲一讲，然后全班交流。</w:t>
      </w:r>
    </w:p>
    <w:p w:rsidR="00E12FC1" w:rsidRDefault="00E12FC1" w:rsidP="00E12FC1">
      <w:pPr>
        <w:rPr>
          <w:rFonts w:ascii="宋体" w:hAnsi="宋体"/>
        </w:rPr>
      </w:pPr>
      <w:r>
        <w:rPr>
          <w:rFonts w:ascii="宋体" w:hAnsi="宋体" w:hint="eastAsia"/>
        </w:rPr>
        <w:t>2、你有没有和家人在一起感到幸福的时刻？把你的感受在小组里讲一讲，然后全班交流。</w:t>
      </w:r>
    </w:p>
    <w:p w:rsidR="00E12FC1" w:rsidRDefault="00E12FC1" w:rsidP="00E12FC1">
      <w:pPr>
        <w:rPr>
          <w:rFonts w:ascii="宋体" w:hAnsi="宋体"/>
        </w:rPr>
      </w:pPr>
      <w:r>
        <w:rPr>
          <w:rFonts w:ascii="宋体" w:hAnsi="宋体" w:hint="eastAsia"/>
        </w:rPr>
        <w:t xml:space="preserve">    教师随机点拨：其实亲情就在我们身边，只要我们细心观察生活中的点点滴滴，会发现我们被浓浓的亲情包围着，是那样的温暖，那样的幸福、快乐。</w:t>
      </w:r>
    </w:p>
    <w:p w:rsidR="00E12FC1" w:rsidRDefault="00E12FC1" w:rsidP="00E12FC1">
      <w:pPr>
        <w:rPr>
          <w:rFonts w:ascii="宋体" w:hAnsi="宋体"/>
        </w:rPr>
      </w:pPr>
      <w:r>
        <w:rPr>
          <w:rFonts w:ascii="宋体" w:hAnsi="宋体" w:hint="eastAsia"/>
        </w:rPr>
        <w:t>四、整体回顾</w:t>
      </w:r>
    </w:p>
    <w:p w:rsidR="00E12FC1" w:rsidRDefault="00E12FC1" w:rsidP="00E12FC1">
      <w:pPr>
        <w:rPr>
          <w:rFonts w:ascii="宋体" w:hAnsi="宋体"/>
        </w:rPr>
      </w:pPr>
      <w:r>
        <w:rPr>
          <w:rFonts w:ascii="宋体" w:hAnsi="宋体" w:hint="eastAsia"/>
        </w:rPr>
        <w:t xml:space="preserve"> 1、《走月亮》这篇文章用优美的文字，把我们带入了一个诗情画意般的美景，同时让我们感受到了浓浓的亲情，让我们带着自己的感受伴随着音乐，再读全文，用心和阿妈一起走月亮！</w:t>
      </w:r>
    </w:p>
    <w:p w:rsidR="00E12FC1" w:rsidRDefault="00E12FC1" w:rsidP="00E12FC1">
      <w:pPr>
        <w:rPr>
          <w:rFonts w:ascii="宋体" w:hAnsi="宋体"/>
        </w:rPr>
      </w:pPr>
      <w:r>
        <w:rPr>
          <w:rFonts w:ascii="宋体" w:hAnsi="宋体" w:hint="eastAsia"/>
        </w:rPr>
        <w:t xml:space="preserve">板书设计：          </w:t>
      </w:r>
    </w:p>
    <w:p w:rsidR="00E12FC1" w:rsidRDefault="00E12FC1" w:rsidP="00E12FC1">
      <w:pPr>
        <w:rPr>
          <w:rFonts w:ascii="宋体" w:hAnsi="宋体"/>
        </w:rPr>
      </w:pPr>
      <w:r>
        <w:rPr>
          <w:rFonts w:ascii="宋体" w:hAnsi="宋体" w:hint="eastAsia"/>
        </w:rPr>
        <w:t xml:space="preserve">                     走  月  亮</w:t>
      </w:r>
    </w:p>
    <w:p w:rsidR="00E12FC1" w:rsidRDefault="00E12FC1" w:rsidP="00E12FC1">
      <w:pPr>
        <w:rPr>
          <w:rFonts w:ascii="宋体" w:hAnsi="宋体"/>
        </w:rPr>
      </w:pPr>
      <w:r>
        <w:rPr>
          <w:rFonts w:ascii="宋体" w:hAnsi="宋体" w:hint="eastAsia"/>
        </w:rPr>
        <w:t xml:space="preserve">               月儿明亮   月光柔和</w:t>
      </w:r>
    </w:p>
    <w:p w:rsidR="00E12FC1" w:rsidRDefault="00E12FC1" w:rsidP="00E12FC1">
      <w:pPr>
        <w:rPr>
          <w:rFonts w:ascii="宋体" w:hAnsi="宋体"/>
        </w:rPr>
      </w:pPr>
      <w:r>
        <w:rPr>
          <w:rFonts w:ascii="宋体" w:hAnsi="宋体" w:hint="eastAsia"/>
        </w:rPr>
        <w:t xml:space="preserve">               走过: 溪岸  桥  果园</w:t>
      </w:r>
    </w:p>
    <w:p w:rsidR="00E12FC1" w:rsidRDefault="00E12FC1" w:rsidP="00E12FC1">
      <w:pPr>
        <w:rPr>
          <w:rFonts w:ascii="宋体" w:hAnsi="宋体"/>
        </w:rPr>
      </w:pPr>
      <w:r>
        <w:rPr>
          <w:rFonts w:ascii="宋体" w:hAnsi="宋体" w:hint="eastAsia"/>
        </w:rPr>
        <w:t>“我”和阿妈   看到: 山 树 草 花 星星闪烁   美好景色浓浓亲情</w:t>
      </w:r>
    </w:p>
    <w:p w:rsidR="00E12FC1" w:rsidRDefault="00E12FC1" w:rsidP="00E12FC1">
      <w:pPr>
        <w:rPr>
          <w:rFonts w:ascii="宋体" w:hAnsi="宋体"/>
        </w:rPr>
      </w:pPr>
      <w:r>
        <w:rPr>
          <w:rFonts w:ascii="宋体" w:hAnsi="宋体" w:hint="eastAsia"/>
        </w:rPr>
        <w:t xml:space="preserve">               听到: 秋虫唱  鸟拍翅膀……</w:t>
      </w:r>
    </w:p>
    <w:p w:rsidR="00E12FC1" w:rsidRDefault="00E12FC1" w:rsidP="00E12FC1">
      <w:pPr>
        <w:rPr>
          <w:rFonts w:ascii="宋体" w:hAnsi="宋体"/>
        </w:rPr>
      </w:pPr>
      <w:r>
        <w:rPr>
          <w:rFonts w:ascii="宋体" w:hAnsi="宋体" w:hint="eastAsia"/>
        </w:rPr>
        <w:t>想到: 洗衣裳 做小船  看水塘</w:t>
      </w:r>
    </w:p>
    <w:p w:rsidR="00E12FC1" w:rsidRDefault="00E12FC1" w:rsidP="00E12FC1">
      <w:pPr>
        <w:rPr>
          <w:rFonts w:ascii="宋体" w:hAnsi="宋体"/>
        </w:rPr>
      </w:pPr>
    </w:p>
    <w:p w:rsidR="00E12FC1" w:rsidRDefault="00E12FC1" w:rsidP="00E12FC1">
      <w:pPr>
        <w:rPr>
          <w:rFonts w:ascii="宋体" w:hAnsi="宋体"/>
        </w:rPr>
      </w:pPr>
    </w:p>
    <w:p w:rsidR="00E12FC1" w:rsidRDefault="00E12FC1" w:rsidP="00E12FC1">
      <w:pPr>
        <w:rPr>
          <w:rFonts w:ascii="宋体" w:hAnsi="宋体"/>
        </w:rPr>
      </w:pPr>
    </w:p>
    <w:p w:rsidR="00E12FC1" w:rsidRPr="00D76E6C" w:rsidRDefault="00D76E6C" w:rsidP="00D76E6C">
      <w:pPr>
        <w:ind w:firstLineChars="1100" w:firstLine="3092"/>
        <w:rPr>
          <w:rFonts w:ascii="宋体" w:hAnsi="宋体"/>
          <w:b/>
          <w:sz w:val="28"/>
          <w:szCs w:val="28"/>
        </w:rPr>
      </w:pPr>
      <w:r w:rsidRPr="00D76E6C">
        <w:rPr>
          <w:rFonts w:ascii="宋体" w:hAnsi="宋体" w:hint="eastAsia"/>
          <w:b/>
          <w:sz w:val="28"/>
          <w:szCs w:val="28"/>
        </w:rPr>
        <w:t>3</w:t>
      </w:r>
      <w:r>
        <w:rPr>
          <w:rFonts w:ascii="宋体" w:hAnsi="宋体"/>
          <w:b/>
          <w:sz w:val="28"/>
          <w:szCs w:val="28"/>
        </w:rPr>
        <w:t xml:space="preserve">  </w:t>
      </w:r>
      <w:r w:rsidR="00E12FC1" w:rsidRPr="00D76E6C">
        <w:rPr>
          <w:rFonts w:ascii="宋体" w:hAnsi="宋体" w:hint="eastAsia"/>
          <w:b/>
          <w:sz w:val="28"/>
          <w:szCs w:val="28"/>
        </w:rPr>
        <w:t xml:space="preserve">现代诗二首 </w:t>
      </w:r>
    </w:p>
    <w:p w:rsidR="00E12FC1" w:rsidRDefault="00E12FC1" w:rsidP="00E12FC1">
      <w:pPr>
        <w:rPr>
          <w:rFonts w:ascii="宋体" w:hAnsi="宋体"/>
          <w:b/>
        </w:rPr>
      </w:pPr>
      <w:r>
        <w:rPr>
          <w:rFonts w:ascii="宋体" w:hAnsi="宋体" w:hint="eastAsia"/>
          <w:b/>
        </w:rPr>
        <w:t>【教学目标】</w:t>
      </w:r>
    </w:p>
    <w:p w:rsidR="00E12FC1" w:rsidRDefault="00E12FC1" w:rsidP="00E12FC1">
      <w:pPr>
        <w:rPr>
          <w:rFonts w:ascii="宋体" w:hAnsi="宋体"/>
        </w:rPr>
      </w:pPr>
      <w:r>
        <w:rPr>
          <w:rFonts w:ascii="宋体" w:hAnsi="宋体" w:hint="eastAsia"/>
        </w:rPr>
        <w:t>1.认识“巢、苇、罗”等6个生字。</w:t>
      </w:r>
    </w:p>
    <w:p w:rsidR="00E12FC1" w:rsidRDefault="00E12FC1" w:rsidP="00E12FC1">
      <w:pPr>
        <w:rPr>
          <w:rFonts w:ascii="宋体" w:hAnsi="宋体"/>
        </w:rPr>
      </w:pPr>
      <w:r>
        <w:rPr>
          <w:rFonts w:ascii="宋体" w:hAnsi="宋体" w:hint="eastAsia"/>
        </w:rPr>
        <w:t xml:space="preserve">2.通过有感情地朗读诗歌，想象诗歌描绘的意境，感受童年幸福快乐的生活和美好的愿望，培养学生的想象力，激发学生写诗的兴趣。 </w:t>
      </w:r>
    </w:p>
    <w:p w:rsidR="00E12FC1" w:rsidRDefault="00E12FC1" w:rsidP="00E12FC1">
      <w:pPr>
        <w:rPr>
          <w:rFonts w:ascii="宋体" w:hAnsi="宋体"/>
        </w:rPr>
      </w:pPr>
      <w:r>
        <w:rPr>
          <w:rFonts w:ascii="宋体" w:hAnsi="宋体" w:hint="eastAsia"/>
          <w:b/>
        </w:rPr>
        <w:t>【教学重点】</w:t>
      </w:r>
    </w:p>
    <w:p w:rsidR="00E12FC1" w:rsidRDefault="00E12FC1" w:rsidP="00E12FC1">
      <w:pPr>
        <w:rPr>
          <w:rFonts w:ascii="宋体" w:hAnsi="宋体"/>
        </w:rPr>
      </w:pPr>
      <w:r>
        <w:rPr>
          <w:rFonts w:ascii="宋体" w:hAnsi="宋体" w:hint="eastAsia"/>
        </w:rPr>
        <w:t xml:space="preserve">体会儿童丰富的想象力，感受童年愿望的美好。 </w:t>
      </w:r>
    </w:p>
    <w:p w:rsidR="00E12FC1" w:rsidRDefault="00E12FC1" w:rsidP="00E12FC1">
      <w:pPr>
        <w:rPr>
          <w:rFonts w:ascii="宋体" w:hAnsi="宋体"/>
          <w:b/>
        </w:rPr>
      </w:pPr>
      <w:r>
        <w:rPr>
          <w:rFonts w:ascii="宋体" w:hAnsi="宋体" w:hint="eastAsia"/>
          <w:b/>
        </w:rPr>
        <w:t>【教学难点】</w:t>
      </w:r>
    </w:p>
    <w:p w:rsidR="00E12FC1" w:rsidRDefault="00E12FC1" w:rsidP="00E12FC1">
      <w:pPr>
        <w:rPr>
          <w:rFonts w:ascii="宋体" w:hAnsi="宋体"/>
        </w:rPr>
      </w:pPr>
      <w:r>
        <w:rPr>
          <w:rFonts w:ascii="宋体" w:hAnsi="宋体" w:hint="eastAsia"/>
        </w:rPr>
        <w:t>掌握诗歌的特点，激发学生学写诗的兴趣。</w:t>
      </w:r>
    </w:p>
    <w:p w:rsidR="00E12FC1" w:rsidRDefault="00E12FC1" w:rsidP="00E12FC1">
      <w:pPr>
        <w:rPr>
          <w:rFonts w:ascii="宋体" w:hAnsi="宋体"/>
          <w:b/>
        </w:rPr>
      </w:pPr>
      <w:r>
        <w:rPr>
          <w:rFonts w:ascii="宋体" w:hAnsi="宋体" w:hint="eastAsia"/>
          <w:b/>
        </w:rPr>
        <w:t>【教具准备】</w:t>
      </w:r>
    </w:p>
    <w:p w:rsidR="00E12FC1" w:rsidRDefault="00E12FC1" w:rsidP="00E12FC1">
      <w:pPr>
        <w:rPr>
          <w:rFonts w:ascii="宋体" w:hAnsi="宋体"/>
          <w:b/>
        </w:rPr>
      </w:pPr>
      <w:r>
        <w:rPr>
          <w:rFonts w:ascii="宋体" w:hAnsi="宋体" w:hint="eastAsia"/>
          <w:b/>
        </w:rPr>
        <w:lastRenderedPageBreak/>
        <w:t xml:space="preserve">课件 </w:t>
      </w:r>
    </w:p>
    <w:p w:rsidR="00E12FC1" w:rsidRDefault="00E12FC1" w:rsidP="00E12FC1">
      <w:pPr>
        <w:rPr>
          <w:rFonts w:ascii="宋体" w:hAnsi="宋体"/>
          <w:b/>
        </w:rPr>
      </w:pPr>
      <w:r>
        <w:rPr>
          <w:rFonts w:ascii="宋体" w:hAnsi="宋体" w:hint="eastAsia"/>
          <w:b/>
        </w:rPr>
        <w:t>【教学设计】</w:t>
      </w:r>
    </w:p>
    <w:p w:rsidR="00E12FC1" w:rsidRDefault="00E12FC1" w:rsidP="00E12FC1">
      <w:pPr>
        <w:rPr>
          <w:rFonts w:ascii="宋体" w:hAnsi="宋体"/>
        </w:rPr>
      </w:pPr>
      <w:r>
        <w:rPr>
          <w:rFonts w:ascii="宋体" w:hAnsi="宋体" w:hint="eastAsia"/>
        </w:rPr>
        <w:t xml:space="preserve">一、谈话激趣，交流导入 </w:t>
      </w:r>
    </w:p>
    <w:p w:rsidR="00E12FC1" w:rsidRDefault="00E12FC1" w:rsidP="00E12FC1">
      <w:pPr>
        <w:rPr>
          <w:rFonts w:ascii="宋体" w:hAnsi="宋体"/>
        </w:rPr>
      </w:pPr>
      <w:r>
        <w:rPr>
          <w:rFonts w:ascii="宋体" w:hAnsi="宋体" w:hint="eastAsia"/>
        </w:rPr>
        <w:t xml:space="preserve">1.同学们，走过了春天，度过了夏天，我们走进了带着凉意的秋天，谁能说说想到秋天你会想到什么？ </w:t>
      </w:r>
    </w:p>
    <w:p w:rsidR="00E12FC1" w:rsidRDefault="00E12FC1" w:rsidP="00E12FC1">
      <w:pPr>
        <w:rPr>
          <w:rFonts w:ascii="宋体" w:hAnsi="宋体"/>
        </w:rPr>
      </w:pPr>
      <w:r>
        <w:rPr>
          <w:rFonts w:ascii="宋体" w:hAnsi="宋体" w:hint="eastAsia"/>
        </w:rPr>
        <w:t xml:space="preserve">2.从古至今有很多诗人对秋天也是情有独钟的，在他们笔下是怎样描绘的呢，现在我们就一起交流一下，请同学们来说一说自己找到的关于秋的诗。 </w:t>
      </w:r>
    </w:p>
    <w:p w:rsidR="00E12FC1" w:rsidRDefault="00E12FC1" w:rsidP="00E12FC1">
      <w:pPr>
        <w:rPr>
          <w:rFonts w:ascii="宋体" w:hAnsi="宋体"/>
        </w:rPr>
      </w:pPr>
      <w:r>
        <w:rPr>
          <w:rFonts w:ascii="宋体" w:hAnsi="宋体" w:hint="eastAsia"/>
        </w:rPr>
        <w:t xml:space="preserve">3.今天，我们就来学习刘大白的一首描写秋天的诗《秋晚的江上》和徐志摩的《花牛歌》。（板书：秋晚的江上花牛歌） </w:t>
      </w:r>
    </w:p>
    <w:p w:rsidR="00E12FC1" w:rsidRDefault="00E12FC1" w:rsidP="00E12FC1">
      <w:pPr>
        <w:rPr>
          <w:rFonts w:ascii="宋体" w:hAnsi="宋体"/>
        </w:rPr>
      </w:pPr>
      <w:r>
        <w:rPr>
          <w:rFonts w:ascii="宋体" w:hAnsi="宋体" w:hint="eastAsia"/>
        </w:rPr>
        <w:t>二、初读诗文，学习生字</w:t>
      </w:r>
    </w:p>
    <w:p w:rsidR="00E12FC1" w:rsidRDefault="00E12FC1" w:rsidP="00E12FC1">
      <w:pPr>
        <w:rPr>
          <w:rFonts w:ascii="宋体" w:hAnsi="宋体"/>
        </w:rPr>
      </w:pPr>
      <w:r>
        <w:rPr>
          <w:rFonts w:ascii="宋体" w:hAnsi="宋体" w:hint="eastAsia"/>
        </w:rPr>
        <w:t xml:space="preserve"> 1.自由朗读课文，读准字音 出示生字“巢、苇、罗、眠、霸、占”并分别组词。 </w:t>
      </w:r>
    </w:p>
    <w:p w:rsidR="00E12FC1" w:rsidRDefault="00E12FC1" w:rsidP="00E12FC1">
      <w:pPr>
        <w:rPr>
          <w:rFonts w:ascii="宋体" w:hAnsi="宋体"/>
        </w:rPr>
      </w:pPr>
      <w:r>
        <w:rPr>
          <w:rFonts w:ascii="宋体" w:hAnsi="宋体" w:hint="eastAsia"/>
        </w:rPr>
        <w:t xml:space="preserve">2.分小节读诗文。 </w:t>
      </w:r>
    </w:p>
    <w:p w:rsidR="00E12FC1" w:rsidRDefault="00E12FC1" w:rsidP="00E12FC1">
      <w:pPr>
        <w:rPr>
          <w:rFonts w:ascii="宋体" w:hAnsi="宋体"/>
        </w:rPr>
      </w:pPr>
      <w:r>
        <w:rPr>
          <w:rFonts w:ascii="宋体" w:hAnsi="宋体" w:hint="eastAsia"/>
        </w:rPr>
        <w:t>三、范读诗歌，整体感知 出示诗文</w:t>
      </w:r>
    </w:p>
    <w:p w:rsidR="00E12FC1" w:rsidRDefault="00E12FC1" w:rsidP="00E12FC1">
      <w:pPr>
        <w:rPr>
          <w:rFonts w:ascii="宋体" w:hAnsi="宋体"/>
        </w:rPr>
      </w:pPr>
      <w:r>
        <w:rPr>
          <w:rFonts w:ascii="宋体" w:hAnsi="宋体" w:hint="eastAsia"/>
        </w:rPr>
        <w:t xml:space="preserve"> 1.用自己的话说一说这首诗给你的印象。 </w:t>
      </w:r>
    </w:p>
    <w:p w:rsidR="00E12FC1" w:rsidRDefault="00E12FC1" w:rsidP="00E12FC1">
      <w:pPr>
        <w:rPr>
          <w:rFonts w:ascii="宋体" w:hAnsi="宋体"/>
        </w:rPr>
      </w:pPr>
      <w:r>
        <w:rPr>
          <w:rFonts w:ascii="宋体" w:hAnsi="宋体" w:hint="eastAsia"/>
        </w:rPr>
        <w:t xml:space="preserve">2.引导学生观看课文配图。 </w:t>
      </w:r>
    </w:p>
    <w:p w:rsidR="00E12FC1" w:rsidRDefault="00E12FC1" w:rsidP="00E12FC1">
      <w:pPr>
        <w:rPr>
          <w:rFonts w:ascii="宋体" w:hAnsi="宋体"/>
        </w:rPr>
      </w:pPr>
      <w:r>
        <w:rPr>
          <w:rFonts w:ascii="宋体" w:hAnsi="宋体" w:hint="eastAsia"/>
        </w:rPr>
        <w:t>四、自由读诗，理解诗意</w:t>
      </w:r>
    </w:p>
    <w:p w:rsidR="00E12FC1" w:rsidRDefault="00E12FC1" w:rsidP="00E12FC1">
      <w:pPr>
        <w:rPr>
          <w:rFonts w:ascii="宋体" w:hAnsi="宋体"/>
        </w:rPr>
      </w:pPr>
      <w:r>
        <w:rPr>
          <w:rFonts w:ascii="宋体" w:hAnsi="宋体" w:hint="eastAsia"/>
        </w:rPr>
        <w:t xml:space="preserve"> 1.学生练习读，教师相机指导评价。（出示诗歌指导读）</w:t>
      </w:r>
    </w:p>
    <w:p w:rsidR="00E12FC1" w:rsidRDefault="00E12FC1" w:rsidP="00E12FC1">
      <w:pPr>
        <w:rPr>
          <w:rFonts w:ascii="宋体" w:hAnsi="宋体"/>
        </w:rPr>
      </w:pPr>
      <w:r>
        <w:rPr>
          <w:rFonts w:ascii="宋体" w:hAnsi="宋体" w:hint="eastAsia"/>
        </w:rPr>
        <w:t xml:space="preserve"> 2.赏析《秋晚的江上》这样美的景色，我们现代的诗人刘大白会用什么样的笔触去描写呢？出示《秋晚的江上》。 </w:t>
      </w:r>
    </w:p>
    <w:p w:rsidR="00E12FC1" w:rsidRDefault="00E12FC1" w:rsidP="00E12FC1">
      <w:pPr>
        <w:rPr>
          <w:rFonts w:ascii="宋体" w:hAnsi="宋体"/>
        </w:rPr>
      </w:pPr>
      <w:r>
        <w:rPr>
          <w:rFonts w:ascii="宋体" w:hAnsi="宋体" w:hint="eastAsia"/>
        </w:rPr>
        <w:t xml:space="preserve">（1）读诗歌，品诗意。 诗中写诗人在一个秋天的黄昏时所看到的情景。这情景好比一幅画，但在画面上的事物是动的，而不是静的。作者把芦苇拟人化了，给全诗平添了一些情趣与生气。 </w:t>
      </w:r>
    </w:p>
    <w:p w:rsidR="00E12FC1" w:rsidRDefault="00E12FC1" w:rsidP="00E12FC1">
      <w:pPr>
        <w:rPr>
          <w:rFonts w:ascii="宋体" w:hAnsi="宋体"/>
        </w:rPr>
      </w:pPr>
      <w:r>
        <w:rPr>
          <w:rFonts w:ascii="宋体" w:hAnsi="宋体" w:hint="eastAsia"/>
        </w:rPr>
        <w:t xml:space="preserve">（2）读了这首诗，你仿佛看到了什么？ （归巢的鸟、斜阳、白色的芦苇）（板书：归巢的鸟斜阳白色的芦苇美景） </w:t>
      </w:r>
    </w:p>
    <w:p w:rsidR="00E12FC1" w:rsidRDefault="00E12FC1" w:rsidP="00E12FC1">
      <w:pPr>
        <w:rPr>
          <w:rFonts w:ascii="宋体" w:hAnsi="宋体"/>
        </w:rPr>
      </w:pPr>
      <w:r>
        <w:rPr>
          <w:rFonts w:ascii="宋体" w:hAnsi="宋体" w:hint="eastAsia"/>
        </w:rPr>
        <w:t xml:space="preserve">3.欣赏古诗《花牛歌》。这是一首赞美儿童的诗，边读边想，诗人是怎样表达自己的美好心愿？出示《花牛歌》。 </w:t>
      </w:r>
    </w:p>
    <w:p w:rsidR="00E12FC1" w:rsidRDefault="00E12FC1" w:rsidP="00E12FC1">
      <w:pPr>
        <w:rPr>
          <w:rFonts w:ascii="宋体" w:hAnsi="宋体"/>
        </w:rPr>
      </w:pPr>
      <w:r>
        <w:rPr>
          <w:rFonts w:ascii="宋体" w:hAnsi="宋体" w:hint="eastAsia"/>
        </w:rPr>
        <w:t xml:space="preserve">（1）读这首诗，讨论诗意。 诗人描写了童年幸福快乐的生活和美好的愿望，也表现了归巢的鸟儿对自由的渴望、向往，对现实的抗争。 </w:t>
      </w:r>
    </w:p>
    <w:p w:rsidR="00E12FC1" w:rsidRDefault="00E12FC1" w:rsidP="00E12FC1">
      <w:pPr>
        <w:rPr>
          <w:rFonts w:ascii="宋体" w:hAnsi="宋体"/>
        </w:rPr>
      </w:pPr>
      <w:r>
        <w:rPr>
          <w:rFonts w:ascii="宋体" w:hAnsi="宋体" w:hint="eastAsia"/>
        </w:rPr>
        <w:t xml:space="preserve">（2）读了这首诗，你仿佛看到了什么？ （花牛在草地里睡觉。）（板书：花牛在草地里睡觉童趣） </w:t>
      </w:r>
    </w:p>
    <w:p w:rsidR="00E12FC1" w:rsidRDefault="00E12FC1" w:rsidP="00E12FC1">
      <w:pPr>
        <w:rPr>
          <w:rFonts w:ascii="宋体" w:hAnsi="宋体"/>
        </w:rPr>
      </w:pPr>
      <w:r>
        <w:rPr>
          <w:rFonts w:ascii="宋体" w:hAnsi="宋体" w:hint="eastAsia"/>
        </w:rPr>
        <w:t>五、指导朗读，感受诗情</w:t>
      </w:r>
    </w:p>
    <w:p w:rsidR="00E12FC1" w:rsidRDefault="00E12FC1" w:rsidP="00E12FC1">
      <w:pPr>
        <w:rPr>
          <w:rFonts w:ascii="宋体" w:hAnsi="宋体"/>
        </w:rPr>
      </w:pPr>
      <w:r>
        <w:rPr>
          <w:rFonts w:ascii="宋体" w:hAnsi="宋体" w:hint="eastAsia"/>
        </w:rPr>
        <w:t xml:space="preserve"> 1.请同学们自由朗读这首诗，要注意读准字音，读流利。</w:t>
      </w:r>
    </w:p>
    <w:p w:rsidR="00E12FC1" w:rsidRDefault="00E12FC1" w:rsidP="00E12FC1">
      <w:pPr>
        <w:rPr>
          <w:rFonts w:ascii="宋体" w:hAnsi="宋体"/>
        </w:rPr>
      </w:pPr>
      <w:r>
        <w:rPr>
          <w:rFonts w:ascii="宋体" w:hAnsi="宋体" w:hint="eastAsia"/>
        </w:rPr>
        <w:t xml:space="preserve"> 2.指名朗读，尝试着读出诗的节奏。</w:t>
      </w:r>
    </w:p>
    <w:p w:rsidR="00E12FC1" w:rsidRDefault="00E12FC1" w:rsidP="00E12FC1">
      <w:pPr>
        <w:rPr>
          <w:rFonts w:ascii="宋体" w:hAnsi="宋体"/>
        </w:rPr>
      </w:pPr>
      <w:r>
        <w:rPr>
          <w:rFonts w:ascii="宋体" w:hAnsi="宋体" w:hint="eastAsia"/>
        </w:rPr>
        <w:t xml:space="preserve"> 3.齐读。边读边想，诗人是怎样表达自己的美好心愿？</w:t>
      </w:r>
    </w:p>
    <w:p w:rsidR="00E12FC1" w:rsidRDefault="00E12FC1" w:rsidP="00E12FC1">
      <w:pPr>
        <w:rPr>
          <w:rFonts w:ascii="宋体" w:hAnsi="宋体"/>
        </w:rPr>
      </w:pPr>
      <w:r>
        <w:rPr>
          <w:rFonts w:ascii="宋体" w:hAnsi="宋体" w:hint="eastAsia"/>
        </w:rPr>
        <w:t xml:space="preserve"> 4.生谈自己的发现。</w:t>
      </w:r>
    </w:p>
    <w:p w:rsidR="00E12FC1" w:rsidRDefault="00E12FC1" w:rsidP="00E12FC1">
      <w:pPr>
        <w:rPr>
          <w:rFonts w:ascii="宋体" w:hAnsi="宋体"/>
        </w:rPr>
      </w:pPr>
      <w:r>
        <w:rPr>
          <w:rFonts w:ascii="宋体" w:hAnsi="宋体" w:hint="eastAsia"/>
        </w:rPr>
        <w:t>六、总结拓展，布置作业 秋晚的江上黄昏时的景色是美丽的，而《花牛歌》描写了作者童年时的乐趣。想一想，自己童年生活是否也曾经有过无数的梦想或者也曾经有过许多有趣的童年往事，模仿这首诗，记录下你的童年梦想。（要求：只写一个小节）</w:t>
      </w:r>
    </w:p>
    <w:p w:rsidR="00E12FC1" w:rsidRDefault="00E12FC1" w:rsidP="00E12FC1">
      <w:pPr>
        <w:rPr>
          <w:rFonts w:ascii="宋体" w:hAnsi="宋体"/>
        </w:rPr>
      </w:pPr>
      <w:r>
        <w:rPr>
          <w:rFonts w:ascii="宋体" w:hAnsi="宋体" w:hint="eastAsia"/>
        </w:rPr>
        <w:t>七、板书设计：</w:t>
      </w:r>
    </w:p>
    <w:p w:rsidR="00E12FC1" w:rsidRDefault="00E12FC1" w:rsidP="00E12FC1">
      <w:pPr>
        <w:rPr>
          <w:rFonts w:ascii="宋体" w:hAnsi="宋体"/>
        </w:rPr>
      </w:pPr>
    </w:p>
    <w:p w:rsidR="00E12FC1" w:rsidRDefault="00E12FC1" w:rsidP="00E12FC1">
      <w:pPr>
        <w:rPr>
          <w:rFonts w:ascii="宋体" w:hAnsi="宋体"/>
        </w:rPr>
      </w:pPr>
      <w:r>
        <w:rPr>
          <w:rFonts w:ascii="宋体" w:hAnsi="宋体" w:hint="eastAsia"/>
        </w:rPr>
        <w:t>秋晚的江上</w:t>
      </w:r>
    </w:p>
    <w:p w:rsidR="00E12FC1" w:rsidRDefault="00E12FC1" w:rsidP="00E12FC1">
      <w:pPr>
        <w:rPr>
          <w:rFonts w:ascii="宋体" w:hAnsi="宋体"/>
        </w:rPr>
      </w:pPr>
      <w:r>
        <w:rPr>
          <w:rFonts w:ascii="宋体" w:hAnsi="宋体" w:hint="eastAsia"/>
        </w:rPr>
        <w:t>鸟儿 斜阳 江河       美好的图景</w:t>
      </w:r>
    </w:p>
    <w:p w:rsidR="00E12FC1" w:rsidRDefault="00E12FC1" w:rsidP="00E12FC1">
      <w:pPr>
        <w:rPr>
          <w:rFonts w:ascii="宋体" w:hAnsi="宋体"/>
        </w:rPr>
      </w:pPr>
      <w:r>
        <w:rPr>
          <w:rFonts w:ascii="宋体" w:hAnsi="宋体" w:hint="eastAsia"/>
        </w:rPr>
        <w:t xml:space="preserve">      花牛歌</w:t>
      </w:r>
    </w:p>
    <w:p w:rsidR="00E12FC1" w:rsidRDefault="00E12FC1" w:rsidP="00E12FC1">
      <w:pPr>
        <w:rPr>
          <w:rFonts w:ascii="宋体" w:hAnsi="宋体"/>
        </w:rPr>
      </w:pPr>
      <w:r>
        <w:rPr>
          <w:rFonts w:ascii="宋体" w:hAnsi="宋体" w:hint="eastAsia"/>
        </w:rPr>
        <w:t>花牛在草地上   坐、眠、走、做梦</w:t>
      </w:r>
    </w:p>
    <w:p w:rsidR="00E12FC1" w:rsidRDefault="00E12FC1" w:rsidP="00E12FC1">
      <w:pPr>
        <w:rPr>
          <w:rFonts w:ascii="宋体" w:hAnsi="宋体"/>
        </w:rPr>
      </w:pPr>
    </w:p>
    <w:p w:rsidR="00E12FC1" w:rsidRPr="00D76E6C" w:rsidRDefault="00E12FC1" w:rsidP="00E12FC1">
      <w:pPr>
        <w:rPr>
          <w:rFonts w:ascii="宋体" w:hAnsi="宋体"/>
          <w:b/>
          <w:sz w:val="28"/>
          <w:szCs w:val="28"/>
        </w:rPr>
      </w:pPr>
      <w:r>
        <w:rPr>
          <w:rFonts w:ascii="宋体" w:hAnsi="宋体" w:hint="eastAsia"/>
        </w:rPr>
        <w:t xml:space="preserve">                        </w:t>
      </w:r>
      <w:r w:rsidRPr="00D76E6C">
        <w:rPr>
          <w:rFonts w:ascii="宋体" w:hAnsi="宋体" w:hint="eastAsia"/>
          <w:sz w:val="28"/>
          <w:szCs w:val="28"/>
        </w:rPr>
        <w:t xml:space="preserve">  </w:t>
      </w:r>
      <w:r w:rsidR="00D76E6C" w:rsidRPr="00D76E6C">
        <w:rPr>
          <w:rFonts w:ascii="宋体" w:hAnsi="宋体"/>
          <w:b/>
          <w:sz w:val="28"/>
          <w:szCs w:val="28"/>
        </w:rPr>
        <w:t>4</w:t>
      </w:r>
      <w:r w:rsidR="00D76E6C">
        <w:rPr>
          <w:rFonts w:ascii="宋体" w:hAnsi="宋体" w:hint="eastAsia"/>
          <w:b/>
          <w:sz w:val="28"/>
          <w:szCs w:val="28"/>
        </w:rPr>
        <w:t xml:space="preserve"> </w:t>
      </w:r>
      <w:r w:rsidR="00D76E6C" w:rsidRPr="00D76E6C">
        <w:rPr>
          <w:rFonts w:ascii="宋体" w:hAnsi="宋体" w:hint="eastAsia"/>
          <w:b/>
          <w:sz w:val="28"/>
          <w:szCs w:val="28"/>
        </w:rPr>
        <w:t>《繁星》教学设计</w:t>
      </w:r>
    </w:p>
    <w:p w:rsidR="00E12FC1" w:rsidRDefault="00E12FC1" w:rsidP="00E12FC1">
      <w:pPr>
        <w:rPr>
          <w:rFonts w:ascii="宋体" w:hAnsi="宋体"/>
        </w:rPr>
      </w:pPr>
      <w:r>
        <w:rPr>
          <w:rFonts w:ascii="宋体" w:hAnsi="宋体" w:hint="eastAsia"/>
          <w:b/>
        </w:rPr>
        <w:t>【教学目标】</w:t>
      </w:r>
      <w:r>
        <w:rPr>
          <w:rFonts w:ascii="宋体" w:hAnsi="宋体" w:hint="eastAsia"/>
        </w:rPr>
        <w:br/>
        <w:t>1、学习字词，欣赏文中描写繁星的精彩语句。</w:t>
      </w:r>
      <w:r>
        <w:rPr>
          <w:rFonts w:ascii="宋体" w:hAnsi="宋体" w:hint="eastAsia"/>
        </w:rPr>
        <w:br/>
        <w:t>2、根据课文的写作顺序了解作者在不同时期、不同地点观看繁星的情景和由此产生的种种感受，学习归纳课文的主要内容。</w:t>
      </w:r>
      <w:r>
        <w:rPr>
          <w:rFonts w:ascii="宋体" w:hAnsi="宋体" w:hint="eastAsia"/>
        </w:rPr>
        <w:br/>
        <w:t>3、学习用联想和想象的手法写景状物，抒发情感。学习比喻、拟人和排比的修辞手法。 体会课文的语言美。</w:t>
      </w:r>
      <w:r>
        <w:rPr>
          <w:rFonts w:ascii="宋体" w:hAnsi="宋体" w:hint="eastAsia"/>
        </w:rPr>
        <w:br/>
      </w:r>
      <w:r>
        <w:rPr>
          <w:rFonts w:ascii="宋体" w:hAnsi="宋体" w:hint="eastAsia"/>
          <w:b/>
        </w:rPr>
        <w:t>【教学重点</w:t>
      </w:r>
      <w:r>
        <w:rPr>
          <w:rFonts w:ascii="宋体" w:hAnsi="宋体" w:hint="eastAsia"/>
        </w:rPr>
        <w:t>】</w:t>
      </w:r>
      <w:r>
        <w:rPr>
          <w:rFonts w:ascii="宋体" w:hAnsi="宋体" w:hint="eastAsia"/>
        </w:rPr>
        <w:br/>
        <w:t>1、学习用联想和想象的手法写景状物，抒发情感。学习比喻、拟人和排比的修辞手法。体会课文的语言美。</w:t>
      </w:r>
      <w:r>
        <w:rPr>
          <w:rFonts w:ascii="宋体" w:hAnsi="宋体" w:hint="eastAsia"/>
        </w:rPr>
        <w:br/>
        <w:t>2、根据课文的写作顺序了解作者在不同时期、不同地点观看繁星的情景和由此</w:t>
      </w:r>
      <w:r>
        <w:rPr>
          <w:rFonts w:ascii="宋体" w:hAnsi="宋体" w:hint="eastAsia"/>
        </w:rPr>
        <w:br/>
        <w:t>产生的种种感受，学习归纳课文的主要内容。</w:t>
      </w:r>
      <w:r>
        <w:rPr>
          <w:rFonts w:ascii="宋体" w:hAnsi="宋体" w:hint="eastAsia"/>
        </w:rPr>
        <w:br/>
      </w:r>
      <w:r>
        <w:rPr>
          <w:rFonts w:ascii="宋体" w:hAnsi="宋体" w:hint="eastAsia"/>
          <w:b/>
        </w:rPr>
        <w:t>【教学重点】</w:t>
      </w:r>
      <w:r>
        <w:rPr>
          <w:rFonts w:ascii="宋体" w:hAnsi="宋体" w:hint="eastAsia"/>
        </w:rPr>
        <w:br/>
        <w:t>1、学习用联想和想象的手法写景状物，抒发情感。学习比喻、拟人和排比的修辞手法。体会课文的语言美。</w:t>
      </w:r>
      <w:r>
        <w:rPr>
          <w:rFonts w:ascii="宋体" w:hAnsi="宋体" w:hint="eastAsia"/>
        </w:rPr>
        <w:br/>
        <w:t>2、根据课文的写作顺序了解作者在不同时期、不同地点观看繁星的情景和由此产生的种种感受，学习归纳课文的主要内容。</w:t>
      </w:r>
      <w:r>
        <w:rPr>
          <w:rFonts w:ascii="宋体" w:hAnsi="宋体" w:hint="eastAsia"/>
        </w:rPr>
        <w:br/>
        <w:t>教学准备</w:t>
      </w:r>
      <w:r>
        <w:rPr>
          <w:rFonts w:ascii="宋体" w:hAnsi="宋体" w:hint="eastAsia"/>
        </w:rPr>
        <w:br/>
        <w:t>1、学生准备：预习生字新词，熟读课文。</w:t>
      </w:r>
      <w:r>
        <w:rPr>
          <w:rFonts w:ascii="宋体" w:hAnsi="宋体" w:hint="eastAsia"/>
        </w:rPr>
        <w:br/>
        <w:t>2、教师准备：巴金简介，教学课件。</w:t>
      </w:r>
      <w:r>
        <w:rPr>
          <w:rFonts w:ascii="宋体" w:hAnsi="宋体" w:hint="eastAsia"/>
        </w:rPr>
        <w:br/>
      </w:r>
      <w:r>
        <w:rPr>
          <w:rFonts w:ascii="宋体" w:hAnsi="宋体" w:hint="eastAsia"/>
          <w:b/>
        </w:rPr>
        <w:t>【教学课时】一课时</w:t>
      </w:r>
      <w:r>
        <w:rPr>
          <w:rFonts w:ascii="宋体" w:hAnsi="宋体" w:hint="eastAsia"/>
        </w:rPr>
        <w:br/>
      </w:r>
      <w:r>
        <w:rPr>
          <w:rFonts w:ascii="宋体" w:hAnsi="宋体" w:hint="eastAsia"/>
          <w:b/>
        </w:rPr>
        <w:t>【教学过程】</w:t>
      </w:r>
      <w:r>
        <w:rPr>
          <w:rFonts w:ascii="宋体" w:hAnsi="宋体" w:hint="eastAsia"/>
        </w:rPr>
        <w:br/>
        <w:t>一、情境导入，介绍作者</w:t>
      </w:r>
      <w:r>
        <w:rPr>
          <w:rFonts w:ascii="宋体" w:hAnsi="宋体" w:hint="eastAsia"/>
        </w:rPr>
        <w:br/>
        <w:t>1、情境导入：星星是夜晚的精灵，在无边的夜空，闪烁着智慧的光芒。同学们，你爱看天上的繁星吗？曾经有人讲过，每个人都有一颗守护自己的星星，当我快乐时、悲伤时，我都会在夜晚的星空中寻找那颗守护我的星星，每当你凝望那充满神奇色彩的星星时，你的心情是怎样的？你产生了怎样的遐想呢？</w:t>
      </w:r>
      <w:r>
        <w:rPr>
          <w:rFonts w:ascii="宋体" w:hAnsi="宋体" w:hint="eastAsia"/>
        </w:rPr>
        <w:br/>
        <w:t>2、著名作家巴金也是一个特别喜欢看天上繁星的人。</w:t>
      </w:r>
      <w:r>
        <w:rPr>
          <w:rFonts w:ascii="宋体" w:hAnsi="宋体" w:hint="eastAsia"/>
        </w:rPr>
        <w:br/>
        <w:t>简介作者：巴金，1904年11月25日出生于四川成都。现代著名小说家、散文家，德高望重的文学泰斗，杰出的语言大师。 原名李尧棠，字芾(f è i)甘。主要作品有：长篇小说《爱情三部曲》（《雾》《雨》《电》），《激流三部曲》（《家》《春》《秋》）；2005年10月17日离开了我们，享年101岁。</w:t>
      </w:r>
      <w:r>
        <w:rPr>
          <w:rFonts w:ascii="宋体" w:hAnsi="宋体" w:hint="eastAsia"/>
        </w:rPr>
        <w:br/>
        <w:t>3、背景简介： </w:t>
      </w:r>
      <w:r>
        <w:rPr>
          <w:rFonts w:ascii="宋体" w:hAnsi="宋体" w:hint="eastAsia"/>
        </w:rPr>
        <w:br/>
        <w:t>深受“五卅”运动的影响，23岁的巴金于1927年1月15日乘法国轮船“昂热号”离开上海到法国去。此行的目的是为了“向西方找真理”。我们要学习的这篇文章就是巴金在去法国的途中写的《海上杂记》的一篇节选。</w:t>
      </w:r>
      <w:r>
        <w:rPr>
          <w:rFonts w:ascii="宋体" w:hAnsi="宋体" w:hint="eastAsia"/>
        </w:rPr>
        <w:br/>
        <w:t>4、板书课题，读题。</w:t>
      </w:r>
      <w:r>
        <w:rPr>
          <w:rFonts w:ascii="宋体" w:hAnsi="宋体" w:hint="eastAsia"/>
        </w:rPr>
        <w:br/>
        <w:t>二、初读课文，整体感知</w:t>
      </w:r>
      <w:r>
        <w:rPr>
          <w:rFonts w:ascii="宋体" w:hAnsi="宋体" w:hint="eastAsia"/>
        </w:rPr>
        <w:br/>
        <w:t>1、自学课文，出示： </w:t>
      </w:r>
      <w:r>
        <w:rPr>
          <w:rFonts w:ascii="宋体" w:hAnsi="宋体" w:hint="eastAsia"/>
        </w:rPr>
        <w:br/>
        <w:t>自学要求：</w:t>
      </w:r>
      <w:r>
        <w:rPr>
          <w:rFonts w:ascii="宋体" w:hAnsi="宋体" w:hint="eastAsia"/>
        </w:rPr>
        <w:br/>
        <w:t>（1）轻声读课文，读准字音，读通句子，遇到难读的地方多读几遍。</w:t>
      </w:r>
      <w:r>
        <w:rPr>
          <w:rFonts w:ascii="宋体" w:hAnsi="宋体" w:hint="eastAsia"/>
        </w:rPr>
        <w:br/>
        <w:t>（2）用学过的方法理解词语：纳凉  密密麻麻    摇摇欲坠 模糊</w:t>
      </w:r>
      <w:r>
        <w:rPr>
          <w:rFonts w:ascii="宋体" w:hAnsi="宋体" w:hint="eastAsia"/>
        </w:rPr>
        <w:br/>
      </w:r>
      <w:r>
        <w:rPr>
          <w:rFonts w:ascii="宋体" w:hAnsi="宋体" w:hint="eastAsia"/>
        </w:rPr>
        <w:lastRenderedPageBreak/>
        <w:t>（3）想一想：课文是按什么顺序写的？写了几件事？</w:t>
      </w:r>
      <w:r>
        <w:rPr>
          <w:rFonts w:ascii="宋体" w:hAnsi="宋体" w:hint="eastAsia"/>
        </w:rPr>
        <w:br/>
        <w:t>2、交流：</w:t>
      </w:r>
      <w:r>
        <w:rPr>
          <w:rFonts w:ascii="宋体" w:hAnsi="宋体" w:hint="eastAsia"/>
        </w:rPr>
        <w:br/>
        <w:t>（1）读准词语：</w:t>
      </w:r>
      <w:r>
        <w:rPr>
          <w:rFonts w:ascii="宋体" w:hAnsi="宋体" w:hint="eastAsia"/>
        </w:rPr>
        <w:br/>
        <w:t>纳凉   静寂  星群密布   摇摇欲坠  梦幻</w:t>
      </w:r>
      <w:r>
        <w:rPr>
          <w:rFonts w:ascii="宋体" w:hAnsi="宋体" w:hint="eastAsia"/>
        </w:rPr>
        <w:br/>
        <w:t>（2）理解词语：</w:t>
      </w:r>
      <w:r>
        <w:rPr>
          <w:rFonts w:ascii="宋体" w:hAnsi="宋体" w:hint="eastAsia"/>
        </w:rPr>
        <w:br/>
        <w:t>纳凉：乘凉。</w:t>
      </w:r>
      <w:r>
        <w:rPr>
          <w:rFonts w:ascii="宋体" w:hAnsi="宋体" w:hint="eastAsia"/>
        </w:rPr>
        <w:br/>
        <w:t>密密麻麻：又多又密（多指小的东西）。</w:t>
      </w:r>
      <w:r>
        <w:rPr>
          <w:rFonts w:ascii="宋体" w:hAnsi="宋体" w:hint="eastAsia"/>
        </w:rPr>
        <w:br/>
        <w:t>摇摇欲坠：形容非常危险，就要掉下来或垮下来。</w:t>
      </w:r>
      <w:r>
        <w:rPr>
          <w:rFonts w:ascii="宋体" w:hAnsi="宋体" w:hint="eastAsia"/>
        </w:rPr>
        <w:br/>
        <w:t>模糊：不分明；不清楚。</w:t>
      </w:r>
      <w:r>
        <w:rPr>
          <w:rFonts w:ascii="宋体" w:hAnsi="宋体" w:hint="eastAsia"/>
        </w:rPr>
        <w:br/>
        <w:t>（3）生串读课文，交流自学要求</w:t>
      </w:r>
      <w:r>
        <w:rPr>
          <w:rFonts w:ascii="宋体" w:hAnsi="宋体" w:hint="eastAsia"/>
        </w:rPr>
        <w:br/>
        <w:t>3：课文是按时间顺序写的。具体是什么时间？</w:t>
      </w:r>
      <w:r>
        <w:rPr>
          <w:rFonts w:ascii="宋体" w:hAnsi="宋体" w:hint="eastAsia"/>
        </w:rPr>
        <w:br/>
        <w:t>小结：课文就是按照时间顺序，描写了“我”在不同时期、不同地点观看繁星的情景和由此产生的种种感受。</w:t>
      </w:r>
      <w:r>
        <w:rPr>
          <w:rFonts w:ascii="宋体" w:hAnsi="宋体" w:hint="eastAsia"/>
        </w:rPr>
        <w:br/>
        <w:t>板书：从前   家乡</w:t>
      </w:r>
      <w:r>
        <w:rPr>
          <w:rFonts w:ascii="宋体" w:hAnsi="宋体" w:hint="eastAsia"/>
        </w:rPr>
        <w:br/>
        <w:t>三年前     南京</w:t>
      </w:r>
      <w:r>
        <w:rPr>
          <w:rFonts w:ascii="宋体" w:hAnsi="宋体" w:hint="eastAsia"/>
        </w:rPr>
        <w:br/>
        <w:t>如今      海上</w:t>
      </w:r>
      <w:r>
        <w:rPr>
          <w:rFonts w:ascii="宋体" w:hAnsi="宋体" w:hint="eastAsia"/>
        </w:rPr>
        <w:br/>
        <w:t>4、 请同学们根据作者三次看星星的时间和地点，找出三次看星的情景和感受。完成表格。</w:t>
      </w:r>
      <w:r>
        <w:rPr>
          <w:rFonts w:ascii="宋体" w:hAnsi="宋体" w:hint="eastAsia"/>
        </w:rPr>
        <w:br/>
        <w:t>时间 地点 情景 感受</w:t>
      </w:r>
      <w:r>
        <w:rPr>
          <w:rFonts w:ascii="宋体" w:hAnsi="宋体" w:hint="eastAsia"/>
        </w:rPr>
        <w:br/>
        <w:t>从前 家乡 密密麻麻的繁星</w:t>
      </w:r>
      <w:r>
        <w:rPr>
          <w:rFonts w:ascii="宋体" w:hAnsi="宋体" w:hint="eastAsia"/>
        </w:rPr>
        <w:br/>
        <w:t>忘记一切，仿佛回到了母亲的怀里似的</w:t>
      </w:r>
      <w:r>
        <w:rPr>
          <w:rFonts w:ascii="宋体" w:hAnsi="宋体" w:hint="eastAsia"/>
        </w:rPr>
        <w:br/>
        <w:t>三年前 南京 静寂的夜，一片菜园</w:t>
      </w:r>
      <w:r>
        <w:rPr>
          <w:rFonts w:ascii="宋体" w:hAnsi="宋体" w:hint="eastAsia"/>
        </w:rPr>
        <w:br/>
        <w:t>星群密布的蓝天 星光在我们的肉眼里虽然微小，它们常常在和我谈话一样</w:t>
      </w:r>
      <w:r>
        <w:rPr>
          <w:rFonts w:ascii="宋体" w:hAnsi="宋体" w:hint="eastAsia"/>
        </w:rPr>
        <w:br/>
        <w:t>如今 海上 深蓝色的天空里悬着无数半明半昧的星</w:t>
      </w:r>
      <w:r>
        <w:rPr>
          <w:rFonts w:ascii="宋体" w:hAnsi="宋体" w:hint="eastAsia"/>
        </w:rPr>
        <w:br/>
        <w:t>我望着那许多认识的星，我仿佛看见它们在对我眨眼，睡在母亲的怀里了</w:t>
      </w:r>
      <w:r>
        <w:rPr>
          <w:rFonts w:ascii="宋体" w:hAnsi="宋体" w:hint="eastAsia"/>
        </w:rPr>
        <w:br/>
        <w:t>三、研读课文</w:t>
      </w:r>
      <w:r>
        <w:rPr>
          <w:rFonts w:ascii="宋体" w:hAnsi="宋体" w:hint="eastAsia"/>
        </w:rPr>
        <w:br/>
        <w:t>（一）学习第1小节</w:t>
      </w:r>
      <w:r>
        <w:rPr>
          <w:rFonts w:ascii="宋体" w:hAnsi="宋体" w:hint="eastAsia"/>
        </w:rPr>
        <w:br/>
        <w:t>1、多媒体出示第1小节</w:t>
      </w:r>
      <w:r>
        <w:rPr>
          <w:rFonts w:ascii="宋体" w:hAnsi="宋体" w:hint="eastAsia"/>
        </w:rPr>
        <w:br/>
        <w:t>2、指名读第1小节</w:t>
      </w:r>
      <w:r>
        <w:rPr>
          <w:rFonts w:ascii="宋体" w:hAnsi="宋体" w:hint="eastAsia"/>
        </w:rPr>
        <w:br/>
        <w:t>3、“我爱月夜，但我也爱星天”这句话在文中有什么作用？(这句话表露出作者对大自然的热爱之情，也为下文作了铺垫）</w:t>
      </w:r>
      <w:r>
        <w:rPr>
          <w:rFonts w:ascii="宋体" w:hAnsi="宋体" w:hint="eastAsia"/>
        </w:rPr>
        <w:br/>
        <w:t>4、“密密麻麻”是什么意思？它跟“繁星”矛盾吗？</w:t>
      </w:r>
      <w:r>
        <w:rPr>
          <w:rFonts w:ascii="宋体" w:hAnsi="宋体" w:hint="eastAsia"/>
        </w:rPr>
        <w:br/>
        <w:t>5、请用一个词概括作者小时候仰望星天的感受。（甜蜜、温馨、幸福）侧重表达了作者对星天的什么之情？（依恋之情）</w:t>
      </w:r>
      <w:r>
        <w:rPr>
          <w:rFonts w:ascii="宋体" w:hAnsi="宋体" w:hint="eastAsia"/>
        </w:rPr>
        <w:br/>
        <w:t>板书：甜蜜  温馨  依恋之情</w:t>
      </w:r>
      <w:r>
        <w:rPr>
          <w:rFonts w:ascii="宋体" w:hAnsi="宋体" w:hint="eastAsia"/>
        </w:rPr>
        <w:br/>
        <w:t>6、齐读句子：“望着星天，我就会忘记一切，仿佛回到了母亲的怀里似的。”感受巴金先生对星天的依恋之情。</w:t>
      </w:r>
      <w:r>
        <w:rPr>
          <w:rFonts w:ascii="宋体" w:hAnsi="宋体" w:hint="eastAsia"/>
        </w:rPr>
        <w:br/>
        <w:t>7、谁能尝试概括第一小节的主要内容？</w:t>
      </w:r>
      <w:r>
        <w:rPr>
          <w:rFonts w:ascii="宋体" w:hAnsi="宋体" w:hint="eastAsia"/>
        </w:rPr>
        <w:br/>
        <w:t>过渡：刚才我们一起学习了作者小时候在四川老家看星天的情景和感受。下面请同学们按照第1小节的学习方法学习2、3小节。</w:t>
      </w:r>
      <w:r>
        <w:rPr>
          <w:rFonts w:ascii="宋体" w:hAnsi="宋体" w:hint="eastAsia"/>
        </w:rPr>
        <w:br/>
        <w:t>（二）学习第2小节</w:t>
      </w:r>
      <w:r>
        <w:rPr>
          <w:rFonts w:ascii="宋体" w:hAnsi="宋体" w:hint="eastAsia"/>
        </w:rPr>
        <w:br/>
        <w:t>1、指名读第2小节。</w:t>
      </w:r>
      <w:r>
        <w:rPr>
          <w:rFonts w:ascii="宋体" w:hAnsi="宋体" w:hint="eastAsia"/>
        </w:rPr>
        <w:br/>
        <w:t>2、出示句子：“星光在我们肉眼里虽然既然星光是微小，然而它使我们觉得光明无处不在。”既然星光是“微小”的，为什么“我”会觉得”光明无处不在”呢？</w:t>
      </w:r>
      <w:r>
        <w:rPr>
          <w:rFonts w:ascii="宋体" w:hAnsi="宋体" w:hint="eastAsia"/>
        </w:rPr>
        <w:br/>
        <w:t>青年时代的巴金，正在南京求学，也认识一些星星，所以他把星星当做朋友，时时与星星谈</w:t>
      </w:r>
      <w:r>
        <w:rPr>
          <w:rFonts w:ascii="宋体" w:hAnsi="宋体" w:hint="eastAsia"/>
        </w:rPr>
        <w:lastRenderedPageBreak/>
        <w:t>话。当时的社会正处在黑暗时期，但巴金仍对未来充满了希望，所以才说“光明无处不在”。（对未来充满了希望）</w:t>
      </w:r>
      <w:r>
        <w:rPr>
          <w:rFonts w:ascii="宋体" w:hAnsi="宋体" w:hint="eastAsia"/>
        </w:rPr>
        <w:br/>
        <w:t>3、请用一个词概括作者这个时候仰望星天的感受。（亲密、投机)侧重表达了作者对星天的什么之情？(伙伴之情）</w:t>
      </w:r>
      <w:r>
        <w:rPr>
          <w:rFonts w:ascii="宋体" w:hAnsi="宋体" w:hint="eastAsia"/>
        </w:rPr>
        <w:br/>
        <w:t>板书：亲密 投机  伙伴之情</w:t>
      </w:r>
      <w:r>
        <w:rPr>
          <w:rFonts w:ascii="宋体" w:hAnsi="宋体" w:hint="eastAsia"/>
        </w:rPr>
        <w:br/>
        <w:t>4、齐读句子，感受巴金先生对星天的伙伴之情。</w:t>
      </w:r>
      <w:r>
        <w:rPr>
          <w:rFonts w:ascii="宋体" w:hAnsi="宋体" w:hint="eastAsia"/>
        </w:rPr>
        <w:br/>
        <w:t>5、谁能尝试概括第一小节的主要内容？</w:t>
      </w:r>
      <w:r>
        <w:rPr>
          <w:rFonts w:ascii="宋体" w:hAnsi="宋体" w:hint="eastAsia"/>
        </w:rPr>
        <w:br/>
        <w:t>过渡：在南京的时候作者把星天当作自己的朋友，那么，三年之后作者在海上看星天的情景和感受又是怎样的呢？让我们接着学习。</w:t>
      </w:r>
      <w:r>
        <w:rPr>
          <w:rFonts w:ascii="宋体" w:hAnsi="宋体" w:hint="eastAsia"/>
        </w:rPr>
        <w:br/>
        <w:t>（三）学习第3小节</w:t>
      </w:r>
      <w:r>
        <w:rPr>
          <w:rFonts w:ascii="宋体" w:hAnsi="宋体" w:hint="eastAsia"/>
        </w:rPr>
        <w:br/>
        <w:t>1、指名读第3小节</w:t>
      </w:r>
      <w:r>
        <w:rPr>
          <w:rFonts w:ascii="宋体" w:hAnsi="宋体" w:hint="eastAsia"/>
        </w:rPr>
        <w:br/>
        <w:t>2、理解“半明半昧”和“摇摇欲坠”。</w:t>
      </w:r>
      <w:r>
        <w:rPr>
          <w:rFonts w:ascii="宋体" w:hAnsi="宋体" w:hint="eastAsia"/>
        </w:rPr>
        <w:br/>
        <w:t>3、想想说话：出示句子：“我望着那许多认识的星，我仿佛看见它们在对我眨眼，我仿佛听见它们在小声说话。”身处他乡，积极投入到反帝反封建中去的巴金，觉得那些星星就是朋友，就是知己。那么，他们之间又会聊些什么呢？我仿佛听见星星对我说......</w:t>
      </w:r>
      <w:r>
        <w:rPr>
          <w:rFonts w:ascii="宋体" w:hAnsi="宋体" w:hint="eastAsia"/>
        </w:rPr>
        <w:br/>
        <w:t>4、请用一个词概括作者在海上仰望星天的感受。（惬意、信赖)侧重表达了作者对星天的什么之情？(知心之情）</w:t>
      </w:r>
      <w:r>
        <w:rPr>
          <w:rFonts w:ascii="宋体" w:hAnsi="宋体" w:hint="eastAsia"/>
        </w:rPr>
        <w:br/>
        <w:t>板书：惬意 信赖  知心之情</w:t>
      </w:r>
      <w:r>
        <w:rPr>
          <w:rFonts w:ascii="宋体" w:hAnsi="宋体" w:hint="eastAsia"/>
        </w:rPr>
        <w:br/>
        <w:t>5、小组讨论：课文一开始就把星天比作母亲，这一段的结尾又把星天比作母亲，这两个比喻一样吗？</w:t>
      </w:r>
      <w:r>
        <w:rPr>
          <w:rFonts w:ascii="宋体" w:hAnsi="宋体" w:hint="eastAsia"/>
        </w:rPr>
        <w:br/>
        <w:t>6、谁能尝试概括第一小节的主要内容？</w:t>
      </w:r>
      <w:r>
        <w:rPr>
          <w:rFonts w:ascii="宋体" w:hAnsi="宋体" w:hint="eastAsia"/>
        </w:rPr>
        <w:br/>
        <w:t>四、复习小结</w:t>
      </w:r>
      <w:r>
        <w:rPr>
          <w:rFonts w:ascii="宋体" w:hAnsi="宋体" w:hint="eastAsia"/>
        </w:rPr>
        <w:br/>
        <w:t>1、 小结写法：全文三个小节，作者都是写了什么时候，什么地点，观看了什么，感受到什么，让我们感受到作者对星空的依赖、对光明的追求、对美好生活的向往。</w:t>
      </w:r>
      <w:r>
        <w:rPr>
          <w:rFonts w:ascii="宋体" w:hAnsi="宋体" w:hint="eastAsia"/>
        </w:rPr>
        <w:br/>
        <w:t>2、概括课文的主要内容。</w:t>
      </w:r>
      <w:r>
        <w:rPr>
          <w:rFonts w:ascii="宋体" w:hAnsi="宋体" w:hint="eastAsia"/>
        </w:rPr>
        <w:br/>
        <w:t>（1）指导方法：用什么时候、什么地点，谁看到了什么，感受到什么？</w:t>
      </w:r>
      <w:r>
        <w:rPr>
          <w:rFonts w:ascii="宋体" w:hAnsi="宋体" w:hint="eastAsia"/>
        </w:rPr>
        <w:br/>
        <w:t>（2）学生概括</w:t>
      </w:r>
      <w:r>
        <w:rPr>
          <w:rFonts w:ascii="宋体" w:hAnsi="宋体" w:hint="eastAsia"/>
        </w:rPr>
        <w:br/>
        <w:t>师小结：我们今天学习的《繁星》这篇课文按照时间的顺序，紧紧地围绕“繁星”展开描写，描写了巴金先生在不同时期不同地点观看繁星的情景，抒写了作者由此产生的种种感受，给人以丰富的联想和美的感受。美的感受是要靠优美的文字表达出来的。下面我们一起来归纳一下这篇文章的写作方法。</w:t>
      </w:r>
      <w:r>
        <w:rPr>
          <w:rFonts w:ascii="宋体" w:hAnsi="宋体" w:hint="eastAsia"/>
        </w:rPr>
        <w:br/>
        <w:t>2、找出文中运用比喻、拟人、排比等修辞手法的句子，体会这些句子的精妙之处，并说说其表达作用。</w:t>
      </w:r>
      <w:r>
        <w:rPr>
          <w:rFonts w:ascii="宋体" w:hAnsi="宋体" w:hint="eastAsia"/>
        </w:rPr>
        <w:br/>
        <w:t>比喻——“渐渐地我的眼睛模糊了，我好象看见无数的萤火虫在我的周围飞舞。”</w:t>
      </w:r>
      <w:r>
        <w:rPr>
          <w:rFonts w:ascii="宋体" w:hAnsi="宋体" w:hint="eastAsia"/>
        </w:rPr>
        <w:br/>
        <w:t>拟人——“我望着那许多认识的星，我仿佛看见它们在对我眨眼，我仿佛它们在 小声说话。”</w:t>
      </w:r>
      <w:r>
        <w:rPr>
          <w:rFonts w:ascii="宋体" w:hAnsi="宋体" w:hint="eastAsia"/>
        </w:rPr>
        <w:br/>
        <w:t>排比——“海上的夜是柔和的，是静寂的，是梦幻的。”</w:t>
      </w:r>
      <w:r>
        <w:rPr>
          <w:rFonts w:ascii="宋体" w:hAnsi="宋体" w:hint="eastAsia"/>
        </w:rPr>
        <w:br/>
        <w:t>3、出示句子：“我望着那许多认识的星，我仿佛看见它们在对我眨眼，我仿佛它们在小声说话。”</w:t>
      </w:r>
      <w:r>
        <w:rPr>
          <w:rFonts w:ascii="宋体" w:hAnsi="宋体" w:hint="eastAsia"/>
        </w:rPr>
        <w:br/>
        <w:t>师小结：全文由实到虚，虚实结合，既写出了眼前的景物，又写出了眼前的景物产生的联想和想象。表达了作者对繁星的爱，以及对光明和希望的追求。</w:t>
      </w:r>
      <w:r>
        <w:rPr>
          <w:rFonts w:ascii="宋体" w:hAnsi="宋体" w:hint="eastAsia"/>
        </w:rPr>
        <w:br/>
        <w:t>板书：虚实结合</w:t>
      </w:r>
      <w:r>
        <w:rPr>
          <w:rFonts w:ascii="宋体" w:hAnsi="宋体" w:hint="eastAsia"/>
        </w:rPr>
        <w:br/>
        <w:t>五、拓展作业</w:t>
      </w:r>
      <w:r>
        <w:rPr>
          <w:rFonts w:ascii="宋体" w:hAnsi="宋体" w:hint="eastAsia"/>
        </w:rPr>
        <w:br/>
        <w:t>1、拓展：</w:t>
      </w:r>
      <w:r>
        <w:rPr>
          <w:rFonts w:ascii="宋体" w:hAnsi="宋体" w:hint="eastAsia"/>
        </w:rPr>
        <w:br/>
        <w:t>同学们望星空能产生诸多的联想和想像， 那么看自然界其他事物你有怎样的感受呢？现在</w:t>
      </w:r>
      <w:r>
        <w:rPr>
          <w:rFonts w:ascii="宋体" w:hAnsi="宋体" w:hint="eastAsia"/>
        </w:rPr>
        <w:lastRenderedPageBreak/>
        <w:t>我们以“看大海（月亮、太阳、蓝 天……）”为题，看谁写得快，写得精彩。（要求：学习巴金描写事物的方法。）</w:t>
      </w:r>
      <w:r>
        <w:rPr>
          <w:rFonts w:ascii="宋体" w:hAnsi="宋体" w:hint="eastAsia"/>
        </w:rPr>
        <w:br/>
        <w:t>2、作业</w:t>
      </w:r>
      <w:r>
        <w:rPr>
          <w:rFonts w:ascii="宋体" w:hAnsi="宋体" w:hint="eastAsia"/>
        </w:rPr>
        <w:br/>
        <w:t>（1）积累关于描写星星的词语。</w:t>
      </w:r>
      <w:r>
        <w:rPr>
          <w:rFonts w:ascii="宋体" w:hAnsi="宋体" w:hint="eastAsia"/>
        </w:rPr>
        <w:br/>
        <w:t>（2）小练笔：选择一个晴朗的夜晚，观察一下天上的星星，写出你的所见所闻以及感受。</w:t>
      </w:r>
      <w:r>
        <w:rPr>
          <w:rFonts w:ascii="宋体" w:hAnsi="宋体" w:hint="eastAsia"/>
        </w:rPr>
        <w:br/>
        <w:t>板书设计：</w:t>
      </w:r>
      <w:r>
        <w:rPr>
          <w:rFonts w:ascii="宋体" w:hAnsi="宋体" w:hint="eastAsia"/>
        </w:rPr>
        <w:br/>
        <w:t xml:space="preserve">                  繁星</w:t>
      </w:r>
      <w:r>
        <w:rPr>
          <w:rFonts w:ascii="宋体" w:hAnsi="宋体" w:hint="eastAsia"/>
        </w:rPr>
        <w:br/>
        <w:t xml:space="preserve">                       巴金</w:t>
      </w:r>
      <w:r>
        <w:rPr>
          <w:rFonts w:ascii="宋体" w:hAnsi="宋体" w:hint="eastAsia"/>
        </w:rPr>
        <w:br/>
        <w:t>从前      家乡     甜蜜、温馨   依恋之情   比喻   虚</w:t>
      </w:r>
      <w:r>
        <w:rPr>
          <w:rFonts w:ascii="宋体" w:hAnsi="宋体" w:hint="eastAsia"/>
        </w:rPr>
        <w:br/>
        <w:t>三年前  南京     亲密、投机    伙伴之情        实</w:t>
      </w:r>
      <w:r>
        <w:rPr>
          <w:rFonts w:ascii="宋体" w:hAnsi="宋体" w:hint="eastAsia"/>
        </w:rPr>
        <w:br/>
        <w:t>如今    海上    惬意、信赖   知心之情    拟人   结合 </w:t>
      </w:r>
    </w:p>
    <w:p w:rsidR="00E12FC1" w:rsidRDefault="00E12FC1" w:rsidP="00E12FC1">
      <w:pPr>
        <w:rPr>
          <w:rFonts w:ascii="宋体" w:hAnsi="宋体"/>
        </w:rPr>
      </w:pPr>
      <w:r>
        <w:rPr>
          <w:rFonts w:ascii="宋体" w:hAnsi="宋体" w:hint="eastAsia"/>
        </w:rPr>
        <w:br/>
        <w:t> </w:t>
      </w:r>
    </w:p>
    <w:p w:rsidR="00E12FC1" w:rsidRDefault="00E12FC1" w:rsidP="00E12FC1">
      <w:pPr>
        <w:rPr>
          <w:rFonts w:ascii="宋体" w:hAnsi="宋体"/>
        </w:rPr>
      </w:pPr>
      <w:r>
        <w:rPr>
          <w:rFonts w:ascii="宋体" w:hAnsi="宋体" w:hint="eastAsia"/>
        </w:rPr>
        <w:t xml:space="preserve">                          口语交际</w:t>
      </w:r>
    </w:p>
    <w:p w:rsidR="00E12FC1" w:rsidRDefault="00E12FC1" w:rsidP="00E12FC1">
      <w:pPr>
        <w:rPr>
          <w:rFonts w:ascii="宋体" w:hAnsi="宋体"/>
        </w:rPr>
      </w:pPr>
      <w:r>
        <w:rPr>
          <w:rFonts w:ascii="宋体" w:hAnsi="宋体" w:hint="eastAsia"/>
          <w:b/>
        </w:rPr>
        <w:t>【教学目标】</w:t>
      </w:r>
      <w:r>
        <w:rPr>
          <w:rFonts w:ascii="宋体" w:hAnsi="宋体" w:hint="eastAsia"/>
        </w:rPr>
        <w:br/>
        <w:t xml:space="preserve">1．引导学生发现人类的一些破坏环境的做法，同时学会在与他人意见分歧时，正确与人沟通，锻炼口语表达能力。 </w:t>
      </w:r>
      <w:r>
        <w:rPr>
          <w:rFonts w:ascii="宋体" w:hAnsi="宋体" w:hint="eastAsia"/>
        </w:rPr>
        <w:br/>
        <w:t xml:space="preserve">2．让学生学会关注 生活，能充分意识到环保不是一句空话，每一个人都应从身边做起，从我做起，做环保卫士。 </w:t>
      </w:r>
      <w:r>
        <w:rPr>
          <w:rFonts w:ascii="宋体" w:hAnsi="宋体" w:hint="eastAsia"/>
        </w:rPr>
        <w:br/>
      </w:r>
      <w:r>
        <w:rPr>
          <w:rFonts w:ascii="宋体" w:hAnsi="宋体" w:hint="eastAsia"/>
          <w:b/>
        </w:rPr>
        <w:t>【教学重点 】</w:t>
      </w:r>
      <w:r>
        <w:rPr>
          <w:rFonts w:ascii="宋体" w:hAnsi="宋体" w:hint="eastAsia"/>
        </w:rPr>
        <w:br/>
        <w:t xml:space="preserve">引导学生发现人类的一些破坏环境的做法，同时学会在与他人意见分歧时，正确与人沟通，锻炼口语表达能力。 </w:t>
      </w:r>
      <w:r>
        <w:rPr>
          <w:rFonts w:ascii="宋体" w:hAnsi="宋体" w:hint="eastAsia"/>
        </w:rPr>
        <w:br/>
      </w:r>
      <w:r>
        <w:rPr>
          <w:rFonts w:ascii="宋体" w:hAnsi="宋体" w:hint="eastAsia"/>
          <w:b/>
        </w:rPr>
        <w:t>【教学难点】</w:t>
      </w:r>
      <w:r>
        <w:rPr>
          <w:rFonts w:ascii="宋体" w:hAnsi="宋体" w:hint="eastAsia"/>
        </w:rPr>
        <w:br/>
        <w:t xml:space="preserve">让学生学会关注生活，能充分意识到环保不是一句空话，每一个人都应从身边做起，从我做起，做环保卫士。 </w:t>
      </w:r>
    </w:p>
    <w:p w:rsidR="00E12FC1" w:rsidRDefault="00E12FC1" w:rsidP="00E12FC1">
      <w:pPr>
        <w:rPr>
          <w:rFonts w:ascii="宋体" w:hAnsi="宋体"/>
        </w:rPr>
      </w:pPr>
      <w:r>
        <w:rPr>
          <w:rFonts w:ascii="宋体" w:hAnsi="宋体" w:hint="eastAsia"/>
          <w:b/>
        </w:rPr>
        <w:t>【教学课时】</w:t>
      </w:r>
      <w:r>
        <w:rPr>
          <w:rFonts w:ascii="宋体" w:hAnsi="宋体" w:hint="eastAsia"/>
        </w:rPr>
        <w:br/>
        <w:t xml:space="preserve">1课时 </w:t>
      </w:r>
      <w:r>
        <w:rPr>
          <w:rFonts w:ascii="宋体" w:hAnsi="宋体" w:hint="eastAsia"/>
        </w:rPr>
        <w:br/>
      </w:r>
      <w:r>
        <w:rPr>
          <w:rFonts w:ascii="宋体" w:hAnsi="宋体" w:hint="eastAsia"/>
          <w:b/>
        </w:rPr>
        <w:t>【教学过程】</w:t>
      </w:r>
      <w:r>
        <w:rPr>
          <w:rFonts w:ascii="宋体" w:hAnsi="宋体" w:hint="eastAsia"/>
        </w:rPr>
        <w:br/>
        <w:t xml:space="preserve">一、图片激趣，导入课题 </w:t>
      </w:r>
      <w:r>
        <w:rPr>
          <w:rFonts w:ascii="宋体" w:hAnsi="宋体" w:hint="eastAsia"/>
        </w:rPr>
        <w:br/>
        <w:t xml:space="preserve">同学们，我们观山，看海，听雨，赏花……和大自然亲密接触，这些都让我们心旷神怡。每个人都希望生活在这样美好的环境里。可是，只要大家稍稍留心，就不难发现人类的许多行为正破坏着我们的生活环境。 </w:t>
      </w:r>
      <w:r>
        <w:rPr>
          <w:rFonts w:ascii="宋体" w:hAnsi="宋体" w:hint="eastAsia"/>
        </w:rPr>
        <w:br/>
        <w:t xml:space="preserve">我看到这样一则新闻： 校园里竖起一棵奇怪的“大树”。这棵树是用废弃的一次性筷子做树干，绿叶则是废旧的暖壶壶壳，这棵两米高的筷子“树”“长”得挺茁壮。这株筷子树的制作者告诉记者：整个树干使用的一次性筷子就达十万支，这些筷子都是师生们平日在学校的食 堂和校园周边的商业街饭店里“捡”回来的。他同时谈及一株生长了20年的大树，也仅能制成这样的筷子6000—8000双，他们这棵树虽然只有一米九，但耗费了十万双筷子。他们希望能够警醒大家最终告别一次性筷子。 </w:t>
      </w:r>
      <w:r>
        <w:rPr>
          <w:rFonts w:ascii="宋体" w:hAnsi="宋体" w:hint="eastAsia"/>
        </w:rPr>
        <w:br/>
        <w:t xml:space="preserve">师：同学们，听完这则新闻，能否用一两句话说说你的想法?     </w:t>
      </w:r>
      <w:r>
        <w:rPr>
          <w:rFonts w:ascii="宋体" w:hAnsi="宋体" w:hint="eastAsia"/>
        </w:rPr>
        <w:br/>
        <w:t xml:space="preserve">师：我们与环境密不可分。（教师板书：我们与环境） </w:t>
      </w:r>
      <w:r>
        <w:rPr>
          <w:rFonts w:ascii="宋体" w:hAnsi="宋体" w:hint="eastAsia"/>
        </w:rPr>
        <w:br/>
        <w:t xml:space="preserve">二、明确要求。 </w:t>
      </w:r>
      <w:r>
        <w:rPr>
          <w:rFonts w:ascii="宋体" w:hAnsi="宋体" w:hint="eastAsia"/>
        </w:rPr>
        <w:br/>
        <w:t xml:space="preserve">1.读一读：理解口语交际内容及要求 </w:t>
      </w:r>
      <w:r>
        <w:rPr>
          <w:rFonts w:ascii="宋体" w:hAnsi="宋体" w:hint="eastAsia"/>
        </w:rPr>
        <w:br/>
        <w:t xml:space="preserve">读课本中的文字，借助文字，明确今天的口语交际内容。 </w:t>
      </w:r>
      <w:r>
        <w:rPr>
          <w:rFonts w:ascii="宋体" w:hAnsi="宋体" w:hint="eastAsia"/>
        </w:rPr>
        <w:br/>
        <w:t xml:space="preserve">2.自读完成后小组内组长检查任务完成情况；明确具体话题，小组长要做好记录。 </w:t>
      </w:r>
      <w:r>
        <w:rPr>
          <w:rFonts w:ascii="宋体" w:hAnsi="宋体" w:hint="eastAsia"/>
        </w:rPr>
        <w:br/>
      </w:r>
      <w:r>
        <w:rPr>
          <w:rFonts w:ascii="宋体" w:hAnsi="宋体" w:hint="eastAsia"/>
        </w:rPr>
        <w:lastRenderedPageBreak/>
        <w:t xml:space="preserve">小组内进行交流，你的理解。 </w:t>
      </w:r>
      <w:r>
        <w:rPr>
          <w:rFonts w:ascii="宋体" w:hAnsi="宋体" w:hint="eastAsia"/>
        </w:rPr>
        <w:br/>
        <w:t xml:space="preserve">3.想一想：围绕哪个话题展开讨论。 </w:t>
      </w:r>
      <w:r>
        <w:rPr>
          <w:rFonts w:ascii="宋体" w:hAnsi="宋体" w:hint="eastAsia"/>
        </w:rPr>
        <w:br/>
        <w:t xml:space="preserve">交流内容 ： </w:t>
      </w:r>
      <w:r>
        <w:rPr>
          <w:rFonts w:ascii="宋体" w:hAnsi="宋体" w:hint="eastAsia"/>
        </w:rPr>
        <w:br/>
        <w:t xml:space="preserve">1.在我们身边存在哪些环境问题； </w:t>
      </w:r>
      <w:r>
        <w:rPr>
          <w:rFonts w:ascii="宋体" w:hAnsi="宋体" w:hint="eastAsia"/>
        </w:rPr>
        <w:br/>
        <w:t xml:space="preserve">2.这些问题有什么好的解决办法； </w:t>
      </w:r>
      <w:r>
        <w:rPr>
          <w:rFonts w:ascii="宋体" w:hAnsi="宋体" w:hint="eastAsia"/>
        </w:rPr>
        <w:br/>
        <w:t xml:space="preserve">3.为了保护环境，我们可以做些什么事。 </w:t>
      </w:r>
      <w:r>
        <w:rPr>
          <w:rFonts w:ascii="宋体" w:hAnsi="宋体" w:hint="eastAsia"/>
        </w:rPr>
        <w:br/>
        <w:t xml:space="preserve">三、初设情境，共同探讨 </w:t>
      </w:r>
      <w:r>
        <w:rPr>
          <w:rFonts w:ascii="宋体" w:hAnsi="宋体" w:hint="eastAsia"/>
        </w:rPr>
        <w:br/>
        <w:t xml:space="preserve">1.说一说。 </w:t>
      </w:r>
      <w:r>
        <w:rPr>
          <w:rFonts w:ascii="宋体" w:hAnsi="宋体" w:hint="eastAsia"/>
        </w:rPr>
        <w:br/>
        <w:t xml:space="preserve">a.情境一：你和同学吃饭时，他随手 拿了几双一次性木筷，多的就扔在旁边，请你劝劝他。 </w:t>
      </w:r>
      <w:r>
        <w:rPr>
          <w:rFonts w:ascii="宋体" w:hAnsi="宋体" w:hint="eastAsia"/>
        </w:rPr>
        <w:br/>
        <w:t xml:space="preserve">b.情境二：学校门口的餐馆老板一直未停止使用一次性木筷，你打算怎样去劝阻他? </w:t>
      </w:r>
      <w:r>
        <w:rPr>
          <w:rFonts w:ascii="宋体" w:hAnsi="宋体" w:hint="eastAsia"/>
        </w:rPr>
        <w:br/>
        <w:t xml:space="preserve">师：谁来说一说。 </w:t>
      </w:r>
      <w:r>
        <w:rPr>
          <w:rFonts w:ascii="宋体" w:hAnsi="宋体" w:hint="eastAsia"/>
        </w:rPr>
        <w:br/>
        <w:t xml:space="preserve">生：有些木筷并不卫生，因为每一双一次性筷子的制作加工都要经过树木的砍伐、切断、冲洗等十几道工序，而且为了让筷子看起来洁白干净，成型的筷子还要经过硫磺熏，熏不白的就用双氧水和硫酸钠再次浸泡漂白，然后用滑石粉抛光。 </w:t>
      </w:r>
      <w:r>
        <w:rPr>
          <w:rFonts w:ascii="宋体" w:hAnsi="宋体" w:hint="eastAsia"/>
        </w:rPr>
        <w:br/>
        <w:t xml:space="preserve">生:让我们少用一次性筷子，出外就餐时尽量自备筷子，或者重复使用自己用过的一次性筷子。 </w:t>
      </w:r>
      <w:r>
        <w:rPr>
          <w:rFonts w:ascii="宋体" w:hAnsi="宋体" w:hint="eastAsia"/>
        </w:rPr>
        <w:br/>
        <w:t xml:space="preserve">2.我们身边存在哪些环境问题？ </w:t>
      </w:r>
      <w:r>
        <w:rPr>
          <w:rFonts w:ascii="宋体" w:hAnsi="宋体" w:hint="eastAsia"/>
        </w:rPr>
        <w:br/>
        <w:t xml:space="preserve">a.小组内交流。 </w:t>
      </w:r>
      <w:r>
        <w:rPr>
          <w:rFonts w:ascii="宋体" w:hAnsi="宋体" w:hint="eastAsia"/>
        </w:rPr>
        <w:br/>
        <w:t xml:space="preserve">b.每组请代表在全班交流。 </w:t>
      </w:r>
      <w:r>
        <w:rPr>
          <w:rFonts w:ascii="宋体" w:hAnsi="宋体" w:hint="eastAsia"/>
        </w:rPr>
        <w:br/>
        <w:t xml:space="preserve">生：工厂里生产过程排出的废水直接排到河里； </w:t>
      </w:r>
      <w:r>
        <w:rPr>
          <w:rFonts w:ascii="宋体" w:hAnsi="宋体" w:hint="eastAsia"/>
        </w:rPr>
        <w:br/>
        <w:t xml:space="preserve">生：人们乱砍乱伐破坏生态环境；  </w:t>
      </w:r>
      <w:r>
        <w:rPr>
          <w:rFonts w:ascii="宋体" w:hAnsi="宋体" w:hint="eastAsia"/>
        </w:rPr>
        <w:br/>
        <w:t xml:space="preserve">生：工厂里排出的废气污染大气； </w:t>
      </w:r>
      <w:r>
        <w:rPr>
          <w:rFonts w:ascii="宋体" w:hAnsi="宋体" w:hint="eastAsia"/>
        </w:rPr>
        <w:br/>
        <w:t xml:space="preserve">生：人们的生活垃圾。 </w:t>
      </w:r>
      <w:r>
        <w:rPr>
          <w:rFonts w:ascii="宋体" w:hAnsi="宋体" w:hint="eastAsia"/>
        </w:rPr>
        <w:br/>
        <w:t xml:space="preserve">3.为了保护环境，我们可以做些什么？ </w:t>
      </w:r>
      <w:r>
        <w:rPr>
          <w:rFonts w:ascii="宋体" w:hAnsi="宋体" w:hint="eastAsia"/>
        </w:rPr>
        <w:br/>
        <w:t xml:space="preserve">生：如果堵车时间长，我们可以提醒爸爸妈妈将汽车熄灭。这样可以减少尾气排放，也可以节 省燃料。 </w:t>
      </w:r>
      <w:r>
        <w:rPr>
          <w:rFonts w:ascii="宋体" w:hAnsi="宋体" w:hint="eastAsia"/>
        </w:rPr>
        <w:br/>
        <w:t xml:space="preserve">生：最后离开教室的同学要注意关灯，大家一起努力，做到不开“无人灯”。 </w:t>
      </w:r>
      <w:r>
        <w:rPr>
          <w:rFonts w:ascii="宋体" w:hAnsi="宋体" w:hint="eastAsia"/>
        </w:rPr>
        <w:br/>
        <w:t xml:space="preserve">师：同学们的做法很好。 </w:t>
      </w:r>
      <w:r>
        <w:rPr>
          <w:rFonts w:ascii="宋体" w:hAnsi="宋体" w:hint="eastAsia"/>
        </w:rPr>
        <w:br/>
        <w:t xml:space="preserve">四、动手实践，从我做 起。 </w:t>
      </w:r>
      <w:r>
        <w:rPr>
          <w:rFonts w:ascii="宋体" w:hAnsi="宋体" w:hint="eastAsia"/>
        </w:rPr>
        <w:br/>
        <w:t xml:space="preserve">1.师引入：爱护环境不仅要认识到，更要会动手做。那么，我们能不能把刚才交流的内容进行梳理，选出十项保护环境简单易行的做法，制作成“保护环境小建议十条”呢？ </w:t>
      </w:r>
      <w:r>
        <w:rPr>
          <w:rFonts w:ascii="宋体" w:hAnsi="宋体" w:hint="eastAsia"/>
        </w:rPr>
        <w:br/>
        <w:t xml:space="preserve">2.学生合作交流评选出“保护环境小建议十条”。 </w:t>
      </w:r>
      <w:r>
        <w:rPr>
          <w:rFonts w:ascii="宋体" w:hAnsi="宋体" w:hint="eastAsia"/>
        </w:rPr>
        <w:br/>
        <w:t xml:space="preserve">预设： </w:t>
      </w:r>
      <w:r>
        <w:rPr>
          <w:rFonts w:ascii="宋体" w:hAnsi="宋体" w:hint="eastAsia"/>
        </w:rPr>
        <w:br/>
        <w:t xml:space="preserve">保护环境小建议十条 </w:t>
      </w:r>
      <w:r>
        <w:rPr>
          <w:rFonts w:ascii="宋体" w:hAnsi="宋体" w:hint="eastAsia"/>
        </w:rPr>
        <w:br/>
        <w:t xml:space="preserve">（1）看见垃圾，主动捡起扔在垃圾桶内，不乱扔垃圾。 </w:t>
      </w:r>
      <w:r>
        <w:rPr>
          <w:rFonts w:ascii="宋体" w:hAnsi="宋体" w:hint="eastAsia"/>
        </w:rPr>
        <w:br/>
        <w:t xml:space="preserve">（2）要珍惜水资源。可以将淘米水.洗菜水.洗衣服水用来浇灌树木。洗完手后一定要把水龙头拧紧。 </w:t>
      </w:r>
      <w:r>
        <w:rPr>
          <w:rFonts w:ascii="宋体" w:hAnsi="宋体" w:hint="eastAsia"/>
        </w:rPr>
        <w:br/>
        <w:t xml:space="preserve">（3）如果教室里没有人在或只有几个人的话，要把电灯关上。  </w:t>
      </w:r>
      <w:r>
        <w:rPr>
          <w:rFonts w:ascii="宋体" w:hAnsi="宋体" w:hint="eastAsia"/>
        </w:rPr>
        <w:br/>
        <w:t xml:space="preserve">（4）使用无磷洗涤用品，少用一次性餐具和塑料袋，不烧散煤，拒绝食用野生动物。 </w:t>
      </w:r>
      <w:r>
        <w:rPr>
          <w:rFonts w:ascii="宋体" w:hAnsi="宋体" w:hint="eastAsia"/>
        </w:rPr>
        <w:br/>
        <w:t xml:space="preserve">（5）随身携带环保袋，多使用筷子。因为一个塑料袋要200年来解化，少使用一次性碗筷。 </w:t>
      </w:r>
      <w:r>
        <w:rPr>
          <w:rFonts w:ascii="宋体" w:hAnsi="宋体" w:hint="eastAsia"/>
        </w:rPr>
        <w:br/>
        <w:t xml:space="preserve">（6）在学校的路边及其他地方多设置一些造型各异的垃圾桶，最好是分类垃圾桶。因为我发现垃圾桶可分为“回收”和“不回收”两种，这样做一方面可以增加收入，节约能源，另一方面可以增加收入，节约能源的观念，只有这样，我们的校园才能更加整洁。 </w:t>
      </w:r>
      <w:r>
        <w:rPr>
          <w:rFonts w:ascii="宋体" w:hAnsi="宋体" w:hint="eastAsia"/>
        </w:rPr>
        <w:br/>
        <w:t xml:space="preserve">（7）要多植树造林，不砍伐树木。不践踏草坪。 </w:t>
      </w:r>
      <w:r>
        <w:rPr>
          <w:rFonts w:ascii="宋体" w:hAnsi="宋体" w:hint="eastAsia"/>
        </w:rPr>
        <w:br/>
      </w:r>
      <w:r>
        <w:rPr>
          <w:rFonts w:ascii="宋体" w:hAnsi="宋体" w:hint="eastAsia"/>
        </w:rPr>
        <w:lastRenderedPageBreak/>
        <w:t xml:space="preserve">（8）不随地吐痰，不乱扔纸屑果皮。 </w:t>
      </w:r>
      <w:r>
        <w:rPr>
          <w:rFonts w:ascii="宋体" w:hAnsi="宋体" w:hint="eastAsia"/>
        </w:rPr>
        <w:br/>
        <w:t xml:space="preserve">（9）少开车 ,多骑车。 </w:t>
      </w:r>
      <w:r>
        <w:rPr>
          <w:rFonts w:ascii="宋体" w:hAnsi="宋体" w:hint="eastAsia"/>
        </w:rPr>
        <w:br/>
        <w:t xml:space="preserve">（10）爱护环境。家中的死鸡死鸭可以密封，然后拿到垃圾场，让清洁工人处理掉。千万不能丢到河中，因为这样会污染河水。 </w:t>
      </w:r>
      <w:r>
        <w:rPr>
          <w:rFonts w:ascii="宋体" w:hAnsi="宋体" w:hint="eastAsia"/>
        </w:rPr>
        <w:br/>
        <w:t xml:space="preserve">五、全班汇报，点评鼓励 </w:t>
      </w:r>
      <w:r>
        <w:rPr>
          <w:rFonts w:ascii="宋体" w:hAnsi="宋体" w:hint="eastAsia"/>
        </w:rPr>
        <w:br/>
        <w:t xml:space="preserve">1．在小组发表意见的基础上， 各小组将意见综合起来，由代表向全班进行汇报。组内同学做补充。 </w:t>
      </w:r>
      <w:r>
        <w:rPr>
          <w:rFonts w:ascii="宋体" w:hAnsi="宋体" w:hint="eastAsia"/>
        </w:rPr>
        <w:br/>
        <w:t xml:space="preserve">2．学生自我评价、互相评价和教师评点等方式灵活运用。 </w:t>
      </w:r>
      <w:r>
        <w:rPr>
          <w:rFonts w:ascii="宋体" w:hAnsi="宋体" w:hint="eastAsia"/>
        </w:rPr>
        <w:br/>
        <w:t xml:space="preserve">六、总结全文，延伸拓展 </w:t>
      </w:r>
      <w:r>
        <w:rPr>
          <w:rFonts w:ascii="宋体" w:hAnsi="宋体" w:hint="eastAsia"/>
        </w:rPr>
        <w:br/>
        <w:t>在我们的日常生活中，有许多小事都会对环境造成破坏。这些一点一滴的小事，会影响我们的生活，甚至可以结束地球的生命。地球是你的，也是我的，让我们从现在开始，拉起我们的手，张开我们的口，检点自己，劝诫他人，共同捍卫我们的家园。（教师板书：保护环境，人人有责）</w:t>
      </w:r>
    </w:p>
    <w:p w:rsidR="00E12FC1" w:rsidRDefault="00E12FC1" w:rsidP="00E12FC1">
      <w:pPr>
        <w:rPr>
          <w:rFonts w:ascii="宋体" w:hAnsi="宋体"/>
        </w:rPr>
      </w:pPr>
      <w:r>
        <w:rPr>
          <w:rFonts w:ascii="宋体" w:hAnsi="宋体" w:hint="eastAsia"/>
        </w:rPr>
        <w:t>板书设计：</w:t>
      </w:r>
    </w:p>
    <w:p w:rsidR="00E12FC1" w:rsidRDefault="00E12FC1" w:rsidP="00E12FC1">
      <w:pPr>
        <w:rPr>
          <w:rFonts w:ascii="宋体" w:hAnsi="宋体"/>
        </w:rPr>
      </w:pPr>
      <w:r>
        <w:rPr>
          <w:rFonts w:ascii="宋体" w:hAnsi="宋体" w:hint="eastAsia"/>
        </w:rPr>
        <w:t xml:space="preserve">                 我们与环境</w:t>
      </w:r>
    </w:p>
    <w:p w:rsidR="00E12FC1" w:rsidRDefault="00E12FC1" w:rsidP="00E12FC1">
      <w:pPr>
        <w:rPr>
          <w:rFonts w:ascii="宋体" w:hAnsi="宋体"/>
        </w:rPr>
      </w:pPr>
      <w:r>
        <w:rPr>
          <w:rFonts w:ascii="宋体" w:hAnsi="宋体" w:hint="eastAsia"/>
        </w:rPr>
        <w:t xml:space="preserve">                 保护环境，人人有责</w:t>
      </w:r>
    </w:p>
    <w:p w:rsidR="00E12FC1" w:rsidRDefault="00E12FC1" w:rsidP="00E12FC1">
      <w:pPr>
        <w:rPr>
          <w:rFonts w:ascii="宋体" w:hAnsi="宋体"/>
        </w:rPr>
      </w:pPr>
    </w:p>
    <w:p w:rsidR="00E12FC1" w:rsidRDefault="00E12FC1" w:rsidP="00E12FC1">
      <w:pPr>
        <w:rPr>
          <w:rFonts w:ascii="宋体" w:hAnsi="宋体"/>
        </w:rPr>
      </w:pPr>
    </w:p>
    <w:p w:rsidR="00E12FC1" w:rsidRDefault="00E12FC1" w:rsidP="00E12FC1">
      <w:pPr>
        <w:rPr>
          <w:rFonts w:ascii="宋体" w:hAnsi="宋体"/>
          <w:b/>
        </w:rPr>
      </w:pPr>
      <w:r>
        <w:rPr>
          <w:rFonts w:ascii="宋体" w:hAnsi="宋体" w:hint="eastAsia"/>
        </w:rPr>
        <w:t xml:space="preserve">                    </w:t>
      </w:r>
      <w:r>
        <w:rPr>
          <w:rFonts w:ascii="宋体" w:hAnsi="宋体" w:hint="eastAsia"/>
          <w:b/>
        </w:rPr>
        <w:t>习作：推荐一个好地方</w:t>
      </w:r>
    </w:p>
    <w:p w:rsidR="00E12FC1" w:rsidRDefault="00E12FC1" w:rsidP="00E12FC1">
      <w:pPr>
        <w:rPr>
          <w:rFonts w:ascii="宋体" w:hAnsi="宋体"/>
        </w:rPr>
      </w:pPr>
      <w:r>
        <w:rPr>
          <w:rFonts w:ascii="宋体" w:hAnsi="宋体" w:hint="eastAsia"/>
          <w:b/>
        </w:rPr>
        <w:t>【教学目标】</w:t>
      </w:r>
      <w:r>
        <w:rPr>
          <w:rFonts w:ascii="宋体" w:hAnsi="宋体" w:hint="eastAsia"/>
        </w:rPr>
        <w:t xml:space="preserve"> </w:t>
      </w:r>
      <w:r>
        <w:rPr>
          <w:rFonts w:ascii="宋体" w:hAnsi="宋体" w:hint="eastAsia"/>
        </w:rPr>
        <w:br/>
        <w:t xml:space="preserve">1．学习从多个角度对选择的“好地方”进行推荐。 </w:t>
      </w:r>
      <w:r>
        <w:rPr>
          <w:rFonts w:ascii="宋体" w:hAnsi="宋体" w:hint="eastAsia"/>
        </w:rPr>
        <w:br/>
        <w:t xml:space="preserve">2．抓住这个“好地方”的特点，写清推荐的理由，吸引更多的人群。 </w:t>
      </w:r>
      <w:r>
        <w:rPr>
          <w:rFonts w:ascii="宋体" w:hAnsi="宋体" w:hint="eastAsia"/>
        </w:rPr>
        <w:br/>
      </w:r>
      <w:r>
        <w:rPr>
          <w:rFonts w:ascii="宋体" w:hAnsi="宋体" w:hint="eastAsia"/>
          <w:b/>
        </w:rPr>
        <w:t>【教学重点】</w:t>
      </w:r>
    </w:p>
    <w:p w:rsidR="00E12FC1" w:rsidRDefault="00E12FC1" w:rsidP="00E12FC1">
      <w:pPr>
        <w:rPr>
          <w:rFonts w:ascii="宋体" w:hAnsi="宋体"/>
        </w:rPr>
      </w:pPr>
      <w:r>
        <w:rPr>
          <w:rFonts w:ascii="宋体" w:hAnsi="宋体" w:hint="eastAsia"/>
        </w:rPr>
        <w:t>学习从多个角度对选择的“好地方”进行推荐</w:t>
      </w:r>
      <w:r>
        <w:rPr>
          <w:rFonts w:ascii="宋体" w:hAnsi="宋体" w:hint="eastAsia"/>
        </w:rPr>
        <w:br/>
      </w:r>
      <w:r>
        <w:rPr>
          <w:rFonts w:ascii="宋体" w:hAnsi="宋体" w:hint="eastAsia"/>
          <w:b/>
        </w:rPr>
        <w:t>【教学难点</w:t>
      </w:r>
      <w:r>
        <w:rPr>
          <w:rFonts w:ascii="宋体" w:hAnsi="宋体" w:hint="eastAsia"/>
        </w:rPr>
        <w:t>】</w:t>
      </w:r>
    </w:p>
    <w:p w:rsidR="00E12FC1" w:rsidRPr="00341EB9" w:rsidRDefault="00E12FC1" w:rsidP="00E12FC1">
      <w:pPr>
        <w:rPr>
          <w:rFonts w:hAnsi="宋体" w:cs="宋体"/>
          <w:sz w:val="24"/>
        </w:rPr>
      </w:pPr>
      <w:r>
        <w:rPr>
          <w:rFonts w:ascii="宋体" w:hAnsi="宋体" w:hint="eastAsia"/>
        </w:rPr>
        <w:t>抓住这个“好地方”的特点，写清推荐的理由，吸引更多的人群</w:t>
      </w:r>
      <w:r>
        <w:rPr>
          <w:rFonts w:ascii="宋体" w:hAnsi="宋体" w:hint="eastAsia"/>
        </w:rPr>
        <w:br/>
      </w:r>
      <w:r>
        <w:rPr>
          <w:rFonts w:ascii="宋体" w:hAnsi="宋体" w:hint="eastAsia"/>
          <w:b/>
        </w:rPr>
        <w:t>【教学过程】</w:t>
      </w:r>
      <w:r>
        <w:rPr>
          <w:rFonts w:ascii="宋体" w:hAnsi="宋体" w:hint="eastAsia"/>
        </w:rPr>
        <w:t xml:space="preserve"> </w:t>
      </w:r>
      <w:r>
        <w:rPr>
          <w:rFonts w:ascii="宋体" w:hAnsi="宋体" w:hint="eastAsia"/>
        </w:rPr>
        <w:br/>
      </w:r>
      <w:r w:rsidRPr="00341EB9">
        <w:rPr>
          <w:rFonts w:hAnsi="宋体" w:cs="宋体" w:hint="eastAsia"/>
          <w:sz w:val="24"/>
        </w:rPr>
        <w:t>第一课时</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一、话题导入，明确推荐内容</w:t>
      </w:r>
    </w:p>
    <w:p w:rsidR="00E12FC1" w:rsidRPr="00341EB9" w:rsidRDefault="00E12FC1" w:rsidP="00E12FC1">
      <w:pPr>
        <w:rPr>
          <w:rFonts w:hAnsi="宋体" w:cs="宋体"/>
          <w:sz w:val="24"/>
        </w:rPr>
      </w:pPr>
      <w:r w:rsidRPr="00341EB9">
        <w:rPr>
          <w:rFonts w:hAnsi="宋体" w:cs="宋体" w:hint="eastAsia"/>
          <w:sz w:val="24"/>
        </w:rPr>
        <w:t xml:space="preserve">1. </w:t>
      </w:r>
      <w:r w:rsidRPr="00341EB9">
        <w:rPr>
          <w:rFonts w:hAnsi="宋体" w:cs="宋体" w:hint="eastAsia"/>
          <w:sz w:val="24"/>
        </w:rPr>
        <w:t>孩子们，看过“爸爸去哪儿”吗？目前“爸爸去哪儿”第</w:t>
      </w:r>
      <w:r w:rsidRPr="00341EB9">
        <w:rPr>
          <w:rFonts w:hAnsi="宋体" w:cs="宋体" w:hint="eastAsia"/>
          <w:sz w:val="24"/>
        </w:rPr>
        <w:t xml:space="preserve">6 </w:t>
      </w:r>
      <w:r w:rsidRPr="00341EB9">
        <w:rPr>
          <w:rFonts w:hAnsi="宋体" w:cs="宋体" w:hint="eastAsia"/>
          <w:sz w:val="24"/>
        </w:rPr>
        <w:t>季正在筹备阶段，据说这次活动目的地的选择与以往不同，将由广大网友推荐投票决定，只要将心中最理想的、自己曾经去过的或者最想去的好地方推荐给节目组就可以参与选拔。你们想参加吗？这节课我们就来《推荐一个好地方》。</w:t>
      </w:r>
      <w:r w:rsidRPr="00341EB9">
        <w:rPr>
          <w:rFonts w:hAnsi="宋体" w:cs="宋体" w:hint="eastAsia"/>
          <w:sz w:val="24"/>
        </w:rPr>
        <w:t xml:space="preserve"> </w:t>
      </w:r>
      <w:r w:rsidRPr="00341EB9">
        <w:rPr>
          <w:rFonts w:hAnsi="宋体" w:cs="宋体" w:hint="eastAsia"/>
          <w:sz w:val="24"/>
        </w:rPr>
        <w:br/>
        <w:t xml:space="preserve">2. </w:t>
      </w:r>
      <w:r w:rsidRPr="00341EB9">
        <w:rPr>
          <w:rFonts w:hAnsi="宋体" w:cs="宋体" w:hint="eastAsia"/>
          <w:sz w:val="24"/>
        </w:rPr>
        <w:t>讨论：你觉得什么样的地方才是好地方，才可能从票选中脱颖而出呢？</w:t>
      </w:r>
    </w:p>
    <w:p w:rsidR="00E12FC1" w:rsidRPr="00341EB9" w:rsidRDefault="00E12FC1" w:rsidP="00E12FC1">
      <w:pPr>
        <w:rPr>
          <w:rFonts w:hAnsi="宋体" w:cs="宋体"/>
          <w:sz w:val="24"/>
        </w:rPr>
      </w:pPr>
      <w:r w:rsidRPr="00341EB9">
        <w:rPr>
          <w:rFonts w:hAnsi="宋体" w:cs="宋体" w:hint="eastAsia"/>
          <w:sz w:val="24"/>
        </w:rPr>
        <w:t>（</w:t>
      </w:r>
      <w:r w:rsidRPr="00341EB9">
        <w:rPr>
          <w:rFonts w:hAnsi="宋体" w:cs="宋体" w:hint="eastAsia"/>
          <w:sz w:val="24"/>
        </w:rPr>
        <w:t>1</w:t>
      </w:r>
      <w:r w:rsidRPr="00341EB9">
        <w:rPr>
          <w:rFonts w:hAnsi="宋体" w:cs="宋体" w:hint="eastAsia"/>
          <w:sz w:val="24"/>
        </w:rPr>
        <w:t>）观景之选（风景美丽）；（</w:t>
      </w:r>
      <w:r w:rsidRPr="00341EB9">
        <w:rPr>
          <w:rFonts w:hAnsi="宋体" w:cs="宋体" w:hint="eastAsia"/>
          <w:sz w:val="24"/>
        </w:rPr>
        <w:t>2</w:t>
      </w:r>
      <w:r w:rsidRPr="00341EB9">
        <w:rPr>
          <w:rFonts w:hAnsi="宋体" w:cs="宋体" w:hint="eastAsia"/>
          <w:sz w:val="24"/>
        </w:rPr>
        <w:t>）游乐之选（活动欢乐）；（</w:t>
      </w:r>
      <w:r w:rsidRPr="00341EB9">
        <w:rPr>
          <w:rFonts w:hAnsi="宋体" w:cs="宋体" w:hint="eastAsia"/>
          <w:sz w:val="24"/>
        </w:rPr>
        <w:t>3</w:t>
      </w:r>
      <w:r w:rsidRPr="00341EB9">
        <w:rPr>
          <w:rFonts w:hAnsi="宋体" w:cs="宋体" w:hint="eastAsia"/>
          <w:sz w:val="24"/>
        </w:rPr>
        <w:t>）品味之选（美食特色）；（</w:t>
      </w:r>
      <w:r w:rsidRPr="00341EB9">
        <w:rPr>
          <w:rFonts w:hAnsi="宋体" w:cs="宋体" w:hint="eastAsia"/>
          <w:sz w:val="24"/>
        </w:rPr>
        <w:t>4</w:t>
      </w:r>
      <w:r w:rsidRPr="00341EB9">
        <w:rPr>
          <w:rFonts w:hAnsi="宋体" w:cs="宋体" w:hint="eastAsia"/>
          <w:sz w:val="24"/>
        </w:rPr>
        <w:t>）品位之选（文化元素）。</w:t>
      </w:r>
      <w:r w:rsidRPr="00341EB9">
        <w:rPr>
          <w:rFonts w:hAnsi="宋体" w:cs="宋体" w:hint="eastAsia"/>
          <w:sz w:val="24"/>
        </w:rPr>
        <w:t xml:space="preserve"> </w:t>
      </w:r>
      <w:r w:rsidRPr="00341EB9">
        <w:rPr>
          <w:rFonts w:hAnsi="宋体" w:cs="宋体" w:hint="eastAsia"/>
          <w:sz w:val="24"/>
        </w:rPr>
        <w:br/>
        <w:t xml:space="preserve">3. </w:t>
      </w:r>
      <w:r w:rsidRPr="00341EB9">
        <w:rPr>
          <w:rFonts w:hAnsi="宋体" w:cs="宋体" w:hint="eastAsia"/>
          <w:sz w:val="24"/>
        </w:rPr>
        <w:t>是呀，所谓好地方因人而异，将它不同方面的特点介绍出来，才可能吸引更多兴趣不同的游人。</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二、例文引路，指导推荐方法</w:t>
      </w:r>
      <w:r w:rsidRPr="00341EB9">
        <w:rPr>
          <w:rFonts w:hAnsi="宋体" w:cs="宋体" w:hint="eastAsia"/>
          <w:sz w:val="24"/>
        </w:rPr>
        <w:t xml:space="preserve"> </w:t>
      </w:r>
      <w:r w:rsidRPr="00341EB9">
        <w:rPr>
          <w:rFonts w:hAnsi="宋体" w:cs="宋体" w:hint="eastAsia"/>
          <w:sz w:val="24"/>
        </w:rPr>
        <w:br/>
        <w:t xml:space="preserve">1. </w:t>
      </w:r>
      <w:r w:rsidRPr="00341EB9">
        <w:rPr>
          <w:rFonts w:hAnsi="宋体" w:cs="宋体" w:hint="eastAsia"/>
          <w:sz w:val="24"/>
        </w:rPr>
        <w:t>观景之选。</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1</w:t>
      </w:r>
      <w:r w:rsidRPr="00341EB9">
        <w:rPr>
          <w:rFonts w:hAnsi="宋体" w:cs="宋体" w:hint="eastAsia"/>
          <w:sz w:val="24"/>
        </w:rPr>
        <w:t>）许多人爱拍照留念，风景美至关重要。你眼中迷人的美景在哪里？（生答）</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2</w:t>
      </w:r>
      <w:r w:rsidRPr="00341EB9">
        <w:rPr>
          <w:rFonts w:hAnsi="宋体" w:cs="宋体" w:hint="eastAsia"/>
          <w:sz w:val="24"/>
        </w:rPr>
        <w:t>）怎么向人推荐呢？看，老舍先生笔下的这片草原—— 那里的天比别处的天更可爱，空气是那么清新，天空是那么明朗，使我总想高歌一曲，表示我满心的愉快。在天底下，一碧千里，而并不茫茫。四面都有小丘，平地是绿的，小丘</w:t>
      </w:r>
      <w:r w:rsidRPr="00341EB9">
        <w:rPr>
          <w:rFonts w:hAnsi="宋体" w:cs="宋体" w:hint="eastAsia"/>
          <w:sz w:val="24"/>
        </w:rPr>
        <w:lastRenderedPageBreak/>
        <w:t>也是绿的，羊群一会儿上了小丘，一会儿又下来，走在哪里都像给无边的绿毯绣上了白色的大花。那些小丘的线条是那么柔美，就像只用绿色渲染，不用墨线勾勒的中国画那样，到处翠色欲流，轻轻流入云际。这种境界，既使人惊叹，又叫人舒服；既愿久立四望，又想坐下低吟一首奇丽的小诗。在这种境界里，连骏马和大牛都有时候静立不动，好像回味着草原的无限乐趣。</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3</w:t>
      </w:r>
      <w:r w:rsidRPr="00341EB9">
        <w:rPr>
          <w:rFonts w:hAnsi="宋体" w:cs="宋体" w:hint="eastAsia"/>
          <w:sz w:val="24"/>
        </w:rPr>
        <w:t>）这段美景吸引你的是什么？（生谈）</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4</w:t>
      </w:r>
      <w:r w:rsidRPr="00341EB9">
        <w:rPr>
          <w:rFonts w:hAnsi="宋体" w:cs="宋体" w:hint="eastAsia"/>
          <w:sz w:val="24"/>
        </w:rPr>
        <w:t>）天空、小丘、羊群都是草原上代表性的景物，老舍先生从上到下按顺序进行了具体的描写，骏马和大牛虽没有详写，却更加引人遐想。他还注意到了颜色的对比，动静的结合，所以他笔下的草原吸引了无数游人。我们也可以学习这样的推荐方法——景物选择有代表，颜色动静巧结合。</w:t>
      </w:r>
      <w:r w:rsidRPr="00341EB9">
        <w:rPr>
          <w:rFonts w:hAnsi="宋体" w:cs="宋体" w:hint="eastAsia"/>
          <w:sz w:val="24"/>
        </w:rPr>
        <w:t xml:space="preserve"> </w:t>
      </w:r>
      <w:r w:rsidRPr="00341EB9">
        <w:rPr>
          <w:rFonts w:hAnsi="宋体" w:cs="宋体" w:hint="eastAsia"/>
          <w:sz w:val="24"/>
        </w:rPr>
        <w:br/>
        <w:t xml:space="preserve">2. </w:t>
      </w:r>
      <w:r w:rsidRPr="00341EB9">
        <w:rPr>
          <w:rFonts w:hAnsi="宋体" w:cs="宋体" w:hint="eastAsia"/>
          <w:sz w:val="24"/>
        </w:rPr>
        <w:t>游乐之选。</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1</w:t>
      </w:r>
      <w:r w:rsidRPr="00341EB9">
        <w:rPr>
          <w:rFonts w:hAnsi="宋体" w:cs="宋体" w:hint="eastAsia"/>
          <w:sz w:val="24"/>
        </w:rPr>
        <w:t>）瞧，这位小朋友写到的草原。</w:t>
      </w:r>
      <w:r w:rsidRPr="00341EB9">
        <w:rPr>
          <w:rFonts w:hAnsi="宋体" w:cs="宋体" w:hint="eastAsia"/>
          <w:sz w:val="24"/>
        </w:rPr>
        <w:t xml:space="preserve"> </w:t>
      </w:r>
      <w:r w:rsidRPr="00341EB9">
        <w:rPr>
          <w:rFonts w:hAnsi="宋体" w:cs="宋体" w:hint="eastAsia"/>
          <w:sz w:val="24"/>
        </w:rPr>
        <w:t>这里有一个古老的风俗，每年都要举行一次赛马活动。每到这个时候，成千上万的人都来观看。草原上热闹非凡，上百名哈萨克族小骑手，把自己的马打扮得英俊漂亮。马尾编成小辫，马身上还披上了美丽的绸带，好像要鼓励马儿争气似的。发令枪一响，十几匹骏马就像离弦的箭一样飞奔而去，骑手们你追我赶，毫不示弱。长达一公里的跑道上尘土飞扬，人喊马嘶。经过激烈的角逐，冠军产生了。人们簇拥着他，给他戴上大红花，给马配上华丽的马鞍，对他表示衷心的祝贺。这时，人们都沉浸在欢乐的气氛之中。</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2</w:t>
      </w:r>
      <w:r w:rsidRPr="00341EB9">
        <w:rPr>
          <w:rFonts w:hAnsi="宋体" w:cs="宋体" w:hint="eastAsia"/>
          <w:sz w:val="24"/>
        </w:rPr>
        <w:t>）你喜欢看赛马吗？赛马活动是草原独有的古老风俗。小作者具体介绍了活动前的装扮，活动时的热闹，活动后的欢乐，让我们充分感受到了草原赛马的喜庆热闹。你是不是也立刻有了想执缰上马的冲动？</w:t>
      </w:r>
      <w:r w:rsidRPr="00341EB9">
        <w:rPr>
          <w:rFonts w:hAnsi="宋体" w:cs="宋体" w:hint="eastAsia"/>
          <w:sz w:val="24"/>
        </w:rPr>
        <w:t xml:space="preserve"> </w:t>
      </w:r>
    </w:p>
    <w:p w:rsidR="00E12FC1" w:rsidRPr="00341EB9" w:rsidRDefault="00E12FC1" w:rsidP="00E12FC1">
      <w:pPr>
        <w:rPr>
          <w:rFonts w:hAnsi="宋体" w:cs="宋体"/>
          <w:sz w:val="24"/>
        </w:rPr>
      </w:pPr>
      <w:r w:rsidRPr="00341EB9">
        <w:rPr>
          <w:rFonts w:hAnsi="宋体" w:cs="宋体" w:hint="eastAsia"/>
          <w:sz w:val="24"/>
        </w:rPr>
        <w:t>（</w:t>
      </w:r>
      <w:r w:rsidRPr="00341EB9">
        <w:rPr>
          <w:rFonts w:hAnsi="宋体" w:cs="宋体" w:hint="eastAsia"/>
          <w:sz w:val="24"/>
        </w:rPr>
        <w:t>3</w:t>
      </w:r>
      <w:r w:rsidRPr="00341EB9">
        <w:rPr>
          <w:rFonts w:hAnsi="宋体" w:cs="宋体" w:hint="eastAsia"/>
          <w:sz w:val="24"/>
        </w:rPr>
        <w:t>）这样欢乐的场景你一定经历过不少，最难忘的是哪一次？（生谈）有的是民俗表演，有的是节日庆典（梅花节、葡萄节、灯会），有的是游戏体验。推荐时注意——活动过程要完整</w:t>
      </w:r>
      <w:r w:rsidRPr="00341EB9">
        <w:rPr>
          <w:rFonts w:hAnsi="宋体" w:cs="宋体" w:hint="eastAsia"/>
          <w:sz w:val="24"/>
        </w:rPr>
        <w:t xml:space="preserve"> </w:t>
      </w:r>
      <w:r w:rsidRPr="00341EB9">
        <w:rPr>
          <w:rFonts w:hAnsi="宋体" w:cs="宋体" w:hint="eastAsia"/>
          <w:sz w:val="24"/>
        </w:rPr>
        <w:t>场景欢乐又有趣。</w:t>
      </w:r>
      <w:r w:rsidRPr="00341EB9">
        <w:rPr>
          <w:rFonts w:hAnsi="宋体" w:cs="宋体" w:hint="eastAsia"/>
          <w:sz w:val="24"/>
        </w:rPr>
        <w:t xml:space="preserve"> </w:t>
      </w:r>
      <w:r w:rsidRPr="00341EB9">
        <w:rPr>
          <w:rFonts w:hAnsi="宋体" w:cs="宋体" w:hint="eastAsia"/>
          <w:sz w:val="24"/>
        </w:rPr>
        <w:br/>
        <w:t xml:space="preserve">3. </w:t>
      </w:r>
      <w:r w:rsidRPr="00341EB9">
        <w:rPr>
          <w:rFonts w:hAnsi="宋体" w:cs="宋体" w:hint="eastAsia"/>
          <w:sz w:val="24"/>
        </w:rPr>
        <w:t>品味之选。</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1</w:t>
      </w:r>
      <w:r w:rsidRPr="00341EB9">
        <w:rPr>
          <w:rFonts w:hAnsi="宋体" w:cs="宋体" w:hint="eastAsia"/>
          <w:sz w:val="24"/>
        </w:rPr>
        <w:t>）对于“吃货”们来说，有一样比所有的美景、游乐都重要，是什么？（美食）你推荐的好地方有特色美食吗？（生谈）</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2</w:t>
      </w:r>
      <w:r w:rsidRPr="00341EB9">
        <w:rPr>
          <w:rFonts w:hAnsi="宋体" w:cs="宋体" w:hint="eastAsia"/>
          <w:sz w:val="24"/>
        </w:rPr>
        <w:t>）就拿我们南京来说，凡来旅游的人都想尝尝这样一碗——（出示图文，配音）看，晶莹的粉丝浸在米黄色的汤里，红色的鸭血一条条地分散在粉丝上，旁边有油果子、香菜和鸭肝、鸭肠作伴。白红相间，还有黄、灰、绿和米黄色相点缀，再加上一勺红红的辣油……看上去好吃吗？光是“颜色”就让人口水直流，推荐美食，看相果然重要。（</w:t>
      </w:r>
      <w:r w:rsidRPr="00341EB9">
        <w:rPr>
          <w:rFonts w:hAnsi="宋体" w:cs="宋体" w:hint="eastAsia"/>
          <w:sz w:val="24"/>
        </w:rPr>
        <w:t>3</w:t>
      </w:r>
      <w:r w:rsidRPr="00341EB9">
        <w:rPr>
          <w:rFonts w:hAnsi="宋体" w:cs="宋体" w:hint="eastAsia"/>
          <w:sz w:val="24"/>
        </w:rPr>
        <w:t>）有的特色美食不太中看，你是怎么被它吸引去品尝的呢？（生谈：香、味、吃得人多、制作特别、看别人吃的酣畅……）</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4</w:t>
      </w:r>
      <w:r w:rsidRPr="00341EB9">
        <w:rPr>
          <w:rFonts w:hAnsi="宋体" w:cs="宋体" w:hint="eastAsia"/>
          <w:sz w:val="24"/>
        </w:rPr>
        <w:t>）小结：的确，美食口感有特色，食材色香味诱人。</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br/>
        <w:t xml:space="preserve">4. </w:t>
      </w:r>
      <w:r w:rsidRPr="00341EB9">
        <w:rPr>
          <w:rFonts w:hAnsi="宋体" w:cs="宋体" w:hint="eastAsia"/>
          <w:sz w:val="24"/>
        </w:rPr>
        <w:t>品位之选。有人说，当旅行遇上文化，你将会发现不一样的旅行。如何让我们的推荐多点文化呢？（生谈）是呀，巧妙地加入一些与它有关的诗词名言，历史故事和传说，当地特产的工艺介绍，立马就让我们的推荐地充满了神奇，变得高大上起来了，我们的推荐自然就更受欢迎啦！</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三、总结写法，动笔着手推荐</w:t>
      </w:r>
      <w:r w:rsidRPr="00341EB9">
        <w:rPr>
          <w:rFonts w:hAnsi="宋体" w:cs="宋体" w:hint="eastAsia"/>
          <w:sz w:val="24"/>
        </w:rPr>
        <w:t xml:space="preserve"> </w:t>
      </w:r>
      <w:r w:rsidRPr="00341EB9">
        <w:rPr>
          <w:rFonts w:hAnsi="宋体" w:cs="宋体" w:hint="eastAsia"/>
          <w:sz w:val="24"/>
        </w:rPr>
        <w:br/>
        <w:t xml:space="preserve">1. </w:t>
      </w:r>
      <w:r w:rsidRPr="00341EB9">
        <w:rPr>
          <w:rFonts w:hAnsi="宋体" w:cs="宋体" w:hint="eastAsia"/>
          <w:sz w:val="24"/>
        </w:rPr>
        <w:t>看，原来好地方不仅是你的选择，我的选择，还是多类型人群共同的选择。我们的推荐秘诀在哪里？ </w:t>
      </w:r>
      <w:r w:rsidRPr="00341EB9">
        <w:rPr>
          <w:rFonts w:hAnsi="宋体" w:cs="宋体" w:hint="eastAsia"/>
          <w:sz w:val="24"/>
        </w:rPr>
        <w:t xml:space="preserve"> </w:t>
      </w:r>
      <w:r w:rsidRPr="00341EB9">
        <w:rPr>
          <w:rFonts w:hAnsi="宋体" w:cs="宋体" w:hint="eastAsia"/>
          <w:sz w:val="24"/>
        </w:rPr>
        <w:t> </w:t>
      </w:r>
      <w:r w:rsidRPr="00341EB9">
        <w:rPr>
          <w:rFonts w:hAnsi="宋体" w:cs="宋体" w:hint="eastAsia"/>
          <w:sz w:val="24"/>
        </w:rPr>
        <w:t xml:space="preserve"> </w:t>
      </w:r>
      <w:r w:rsidRPr="00341EB9">
        <w:rPr>
          <w:rFonts w:hAnsi="宋体" w:cs="宋体" w:hint="eastAsia"/>
          <w:sz w:val="24"/>
        </w:rPr>
        <w:t> </w:t>
      </w:r>
      <w:r w:rsidRPr="00341EB9">
        <w:rPr>
          <w:rFonts w:hAnsi="宋体" w:cs="宋体" w:hint="eastAsia"/>
          <w:sz w:val="24"/>
        </w:rPr>
        <w:t xml:space="preserve"> </w:t>
      </w:r>
      <w:r w:rsidRPr="00341EB9">
        <w:rPr>
          <w:rFonts w:hAnsi="宋体" w:cs="宋体" w:hint="eastAsia"/>
          <w:sz w:val="24"/>
        </w:rPr>
        <w:t> </w:t>
      </w:r>
      <w:r w:rsidRPr="00341EB9">
        <w:rPr>
          <w:rFonts w:hAnsi="宋体" w:cs="宋体" w:hint="eastAsia"/>
          <w:sz w:val="24"/>
        </w:rPr>
        <w:t xml:space="preserve"> </w:t>
      </w:r>
    </w:p>
    <w:p w:rsidR="00E12FC1" w:rsidRPr="00341EB9" w:rsidRDefault="00E12FC1" w:rsidP="00E12FC1">
      <w:pPr>
        <w:rPr>
          <w:rFonts w:hAnsi="宋体" w:cs="宋体"/>
          <w:sz w:val="24"/>
        </w:rPr>
      </w:pPr>
      <w:r w:rsidRPr="00341EB9">
        <w:rPr>
          <w:rFonts w:hAnsi="宋体" w:cs="宋体" w:hint="eastAsia"/>
          <w:sz w:val="24"/>
        </w:rPr>
        <w:t>小伙伴们要旅行，我的推荐听一听： 代表景物色彩明，游乐活动很尽兴，特色美食诱人心，诗词典故伴你行。</w:t>
      </w:r>
      <w:r w:rsidRPr="00341EB9">
        <w:rPr>
          <w:rFonts w:hAnsi="宋体" w:cs="宋体" w:hint="eastAsia"/>
          <w:sz w:val="24"/>
        </w:rPr>
        <w:t xml:space="preserve"> </w:t>
      </w:r>
      <w:r w:rsidRPr="00341EB9">
        <w:rPr>
          <w:rFonts w:hAnsi="宋体" w:cs="宋体" w:hint="eastAsia"/>
          <w:sz w:val="24"/>
        </w:rPr>
        <w:t>更多精彩暂不说，要知细节你来寻。</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lastRenderedPageBreak/>
        <w:t xml:space="preserve">2. </w:t>
      </w:r>
      <w:r w:rsidRPr="00341EB9">
        <w:rPr>
          <w:rFonts w:hAnsi="宋体" w:cs="宋体" w:hint="eastAsia"/>
          <w:sz w:val="24"/>
        </w:rPr>
        <w:t>拍手念唱。</w:t>
      </w:r>
      <w:r w:rsidRPr="00341EB9">
        <w:rPr>
          <w:rFonts w:hAnsi="宋体" w:cs="宋体" w:hint="eastAsia"/>
          <w:sz w:val="24"/>
        </w:rPr>
        <w:t xml:space="preserve"> </w:t>
      </w:r>
      <w:r w:rsidRPr="00341EB9">
        <w:rPr>
          <w:rFonts w:hAnsi="宋体" w:cs="宋体" w:hint="eastAsia"/>
          <w:sz w:val="24"/>
        </w:rPr>
        <w:br/>
        <w:t xml:space="preserve">3. </w:t>
      </w:r>
      <w:r w:rsidRPr="00341EB9">
        <w:rPr>
          <w:rFonts w:hAnsi="宋体" w:cs="宋体" w:hint="eastAsia"/>
          <w:sz w:val="24"/>
        </w:rPr>
        <w:t>下面就请大家来写一写你心目中的那个好地方，可以有选择地从这几个方面进行推荐，看谁的推荐能吸引更多的人群，拿到这张海选“晋级卡”。 </w:t>
      </w:r>
    </w:p>
    <w:p w:rsidR="00E12FC1" w:rsidRPr="00341EB9" w:rsidRDefault="00E12FC1" w:rsidP="00E12FC1">
      <w:pPr>
        <w:rPr>
          <w:rFonts w:hAnsi="宋体" w:cs="宋体"/>
          <w:sz w:val="24"/>
        </w:rPr>
      </w:pPr>
      <w:r w:rsidRPr="00341EB9">
        <w:rPr>
          <w:rFonts w:hAnsi="宋体" w:cs="宋体" w:hint="eastAsia"/>
          <w:sz w:val="24"/>
        </w:rPr>
        <w:t>板书设计：</w:t>
      </w:r>
    </w:p>
    <w:p w:rsidR="00E12FC1" w:rsidRPr="00341EB9" w:rsidRDefault="00E12FC1" w:rsidP="00E12FC1">
      <w:pPr>
        <w:rPr>
          <w:rFonts w:hAnsi="宋体" w:cs="宋体"/>
          <w:sz w:val="24"/>
        </w:rPr>
      </w:pPr>
      <w:r w:rsidRPr="00341EB9">
        <w:rPr>
          <w:rFonts w:hAnsi="宋体" w:cs="宋体" w:hint="eastAsia"/>
          <w:sz w:val="24"/>
        </w:rPr>
        <w:t>推荐一个好地方</w:t>
      </w:r>
    </w:p>
    <w:p w:rsidR="00E12FC1" w:rsidRPr="00341EB9" w:rsidRDefault="00E12FC1" w:rsidP="00E12FC1">
      <w:pPr>
        <w:rPr>
          <w:rFonts w:hAnsi="宋体" w:cs="宋体"/>
          <w:sz w:val="24"/>
        </w:rPr>
      </w:pPr>
      <w:r w:rsidRPr="00341EB9">
        <w:rPr>
          <w:rFonts w:hAnsi="宋体" w:cs="宋体" w:hint="eastAsia"/>
          <w:sz w:val="24"/>
        </w:rPr>
        <w:t>观景之选</w:t>
      </w:r>
    </w:p>
    <w:p w:rsidR="00E12FC1" w:rsidRPr="00341EB9" w:rsidRDefault="00E12FC1" w:rsidP="00E12FC1">
      <w:pPr>
        <w:rPr>
          <w:rFonts w:hAnsi="宋体" w:cs="宋体"/>
          <w:sz w:val="24"/>
        </w:rPr>
      </w:pPr>
      <w:r w:rsidRPr="00341EB9">
        <w:rPr>
          <w:rFonts w:hAnsi="宋体" w:cs="宋体" w:hint="eastAsia"/>
          <w:sz w:val="24"/>
        </w:rPr>
        <w:t>游乐之选</w:t>
      </w:r>
    </w:p>
    <w:p w:rsidR="00E12FC1" w:rsidRPr="00341EB9" w:rsidRDefault="00E12FC1" w:rsidP="00E12FC1">
      <w:pPr>
        <w:rPr>
          <w:rFonts w:hAnsi="宋体" w:cs="宋体"/>
          <w:sz w:val="24"/>
        </w:rPr>
      </w:pPr>
      <w:r w:rsidRPr="00341EB9">
        <w:rPr>
          <w:rFonts w:hAnsi="宋体" w:cs="宋体" w:hint="eastAsia"/>
          <w:sz w:val="24"/>
        </w:rPr>
        <w:t>品味之选</w:t>
      </w:r>
      <w:r w:rsidRPr="00341EB9">
        <w:rPr>
          <w:rFonts w:hAnsi="宋体" w:cs="宋体" w:hint="eastAsia"/>
          <w:sz w:val="24"/>
        </w:rPr>
        <w:t xml:space="preserve"> </w:t>
      </w:r>
    </w:p>
    <w:p w:rsidR="00E12FC1" w:rsidRPr="00341EB9" w:rsidRDefault="00E12FC1" w:rsidP="00E12FC1">
      <w:pPr>
        <w:rPr>
          <w:rFonts w:hAnsi="宋体" w:cs="宋体"/>
          <w:sz w:val="24"/>
        </w:rPr>
      </w:pPr>
      <w:r>
        <w:rPr>
          <w:rFonts w:ascii="宋体" w:hAnsi="宋体" w:hint="eastAsia"/>
        </w:rPr>
        <w:t>品位之选</w:t>
      </w:r>
      <w:r>
        <w:rPr>
          <w:rFonts w:ascii="宋体" w:hAnsi="宋体" w:hint="eastAsia"/>
        </w:rPr>
        <w:br/>
        <w:t xml:space="preserve">第二课时 </w:t>
      </w:r>
      <w:r>
        <w:rPr>
          <w:rFonts w:ascii="宋体" w:hAnsi="宋体" w:hint="eastAsia"/>
        </w:rPr>
        <w:br/>
      </w:r>
      <w:r w:rsidRPr="00341EB9">
        <w:rPr>
          <w:rFonts w:hAnsi="宋体" w:cs="宋体" w:hint="eastAsia"/>
          <w:sz w:val="24"/>
        </w:rPr>
        <w:t>一、完成片段，对照自评</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二、小组分享，组内互评学生在组内分享，推荐同学全班共享。</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三、“秘笈”共享，海选晋级</w:t>
      </w:r>
      <w:r w:rsidRPr="00341EB9">
        <w:rPr>
          <w:rFonts w:hAnsi="宋体" w:cs="宋体" w:hint="eastAsia"/>
          <w:sz w:val="24"/>
        </w:rPr>
        <w:t xml:space="preserve"> </w:t>
      </w:r>
      <w:r w:rsidRPr="00341EB9">
        <w:rPr>
          <w:rFonts w:hAnsi="宋体" w:cs="宋体" w:hint="eastAsia"/>
          <w:sz w:val="24"/>
        </w:rPr>
        <w:br/>
        <w:t xml:space="preserve">1. </w:t>
      </w:r>
      <w:r w:rsidRPr="00341EB9">
        <w:rPr>
          <w:rFonts w:hAnsi="宋体" w:cs="宋体" w:hint="eastAsia"/>
          <w:sz w:val="24"/>
        </w:rPr>
        <w:t>选四位小组代表上台朗读推荐稿，分别介绍：从哪几个方面进行了推荐？有什么独家“秘笈”？</w:t>
      </w:r>
      <w:r w:rsidRPr="00341EB9">
        <w:rPr>
          <w:rFonts w:hAnsi="宋体" w:cs="宋体" w:hint="eastAsia"/>
          <w:sz w:val="24"/>
        </w:rPr>
        <w:t xml:space="preserve"> </w:t>
      </w:r>
      <w:r w:rsidRPr="00341EB9">
        <w:rPr>
          <w:rFonts w:hAnsi="宋体" w:cs="宋体" w:hint="eastAsia"/>
          <w:sz w:val="24"/>
        </w:rPr>
        <w:br/>
        <w:t xml:space="preserve">2. </w:t>
      </w:r>
      <w:r w:rsidRPr="00341EB9">
        <w:rPr>
          <w:rFonts w:hAnsi="宋体" w:cs="宋体" w:hint="eastAsia"/>
          <w:sz w:val="24"/>
        </w:rPr>
        <w:t>学生点评：我发现这份推荐稿用上了什么“秘笈”？我有什么建议让这份推荐更吸引人？</w:t>
      </w:r>
      <w:r w:rsidRPr="00341EB9">
        <w:rPr>
          <w:rFonts w:hAnsi="宋体" w:cs="宋体" w:hint="eastAsia"/>
          <w:sz w:val="24"/>
        </w:rPr>
        <w:t xml:space="preserve"> </w:t>
      </w:r>
      <w:r w:rsidRPr="00341EB9">
        <w:rPr>
          <w:rFonts w:hAnsi="宋体" w:cs="宋体" w:hint="eastAsia"/>
          <w:sz w:val="24"/>
        </w:rPr>
        <w:br/>
        <w:t xml:space="preserve">3. </w:t>
      </w:r>
      <w:r w:rsidRPr="00341EB9">
        <w:rPr>
          <w:rFonts w:hAnsi="宋体" w:cs="宋体" w:hint="eastAsia"/>
          <w:sz w:val="24"/>
        </w:rPr>
        <w:t>教师点拨：可以适当留点悬念。（可以举一例说，如若有同学用上此法更好）</w:t>
      </w:r>
      <w:r w:rsidRPr="00341EB9">
        <w:rPr>
          <w:rFonts w:hAnsi="宋体" w:cs="宋体" w:hint="eastAsia"/>
          <w:sz w:val="24"/>
        </w:rPr>
        <w:t xml:space="preserve"> </w:t>
      </w:r>
      <w:r w:rsidRPr="00341EB9">
        <w:rPr>
          <w:rFonts w:hAnsi="宋体" w:cs="宋体" w:hint="eastAsia"/>
          <w:sz w:val="24"/>
        </w:rPr>
        <w:br/>
        <w:t xml:space="preserve">4. </w:t>
      </w:r>
      <w:r w:rsidRPr="00341EB9">
        <w:rPr>
          <w:rFonts w:hAnsi="宋体" w:cs="宋体" w:hint="eastAsia"/>
          <w:sz w:val="24"/>
        </w:rPr>
        <w:t>现场颁发晋级卡。</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四、修改习作，完善推荐加上开头和结尾，修改完善，工整誊抄有机会再获晋级卡。</w:t>
      </w:r>
    </w:p>
    <w:p w:rsidR="00E12FC1" w:rsidRPr="00341EB9" w:rsidRDefault="00E12FC1" w:rsidP="00E12FC1">
      <w:pPr>
        <w:rPr>
          <w:rFonts w:hAnsi="宋体" w:cs="宋体"/>
          <w:sz w:val="24"/>
        </w:rPr>
      </w:pPr>
    </w:p>
    <w:p w:rsidR="00E12FC1" w:rsidRDefault="00E12FC1" w:rsidP="00E12FC1">
      <w:pPr>
        <w:rPr>
          <w:rFonts w:ascii="宋体" w:hAnsi="宋体"/>
        </w:rPr>
      </w:pPr>
    </w:p>
    <w:p w:rsidR="00E12FC1" w:rsidRDefault="00E12FC1" w:rsidP="00E12FC1">
      <w:pPr>
        <w:rPr>
          <w:rFonts w:ascii="宋体" w:hAnsi="宋体"/>
        </w:rPr>
      </w:pPr>
      <w:r>
        <w:rPr>
          <w:rFonts w:ascii="宋体" w:hAnsi="宋体" w:hint="eastAsia"/>
        </w:rPr>
        <w:t xml:space="preserve">                     语文园地</w:t>
      </w:r>
    </w:p>
    <w:p w:rsidR="00E12FC1" w:rsidRPr="00341EB9" w:rsidRDefault="00E12FC1" w:rsidP="00341EB9">
      <w:pPr>
        <w:spacing w:line="360" w:lineRule="auto"/>
        <w:ind w:firstLineChars="200" w:firstLine="422"/>
        <w:jc w:val="left"/>
        <w:rPr>
          <w:rFonts w:hAnsi="宋体" w:cs="宋体"/>
          <w:sz w:val="24"/>
        </w:rPr>
      </w:pPr>
      <w:r>
        <w:rPr>
          <w:rFonts w:ascii="宋体" w:hAnsi="宋体" w:hint="eastAsia"/>
          <w:b/>
        </w:rPr>
        <w:t>【教学目标】</w:t>
      </w:r>
      <w:r>
        <w:rPr>
          <w:rFonts w:ascii="宋体" w:hAnsi="宋体" w:hint="eastAsia"/>
        </w:rPr>
        <w:t xml:space="preserve"> </w:t>
      </w:r>
      <w:r>
        <w:rPr>
          <w:rFonts w:ascii="宋体" w:hAnsi="宋体" w:hint="eastAsia"/>
        </w:rPr>
        <w:br/>
      </w:r>
      <w:r w:rsidRPr="00341EB9">
        <w:rPr>
          <w:rFonts w:hAnsi="宋体" w:cs="宋体" w:hint="eastAsia"/>
          <w:sz w:val="24"/>
        </w:rPr>
        <w:t>1</w:t>
      </w:r>
      <w:r w:rsidRPr="00341EB9">
        <w:rPr>
          <w:rFonts w:hAnsi="宋体" w:cs="宋体" w:hint="eastAsia"/>
          <w:sz w:val="24"/>
        </w:rPr>
        <w:t>．学习文章重点段落的写作方法。</w:t>
      </w:r>
      <w:r w:rsidRPr="00341EB9">
        <w:rPr>
          <w:rFonts w:hAnsi="宋体" w:cs="宋体" w:hint="eastAsia"/>
          <w:sz w:val="24"/>
        </w:rPr>
        <w:t xml:space="preserve"> </w:t>
      </w:r>
      <w:r w:rsidRPr="00341EB9">
        <w:rPr>
          <w:rFonts w:hAnsi="宋体" w:cs="宋体" w:hint="eastAsia"/>
          <w:sz w:val="24"/>
        </w:rPr>
        <w:br/>
        <w:t>2</w:t>
      </w:r>
      <w:r w:rsidRPr="00341EB9">
        <w:rPr>
          <w:rFonts w:hAnsi="宋体" w:cs="宋体" w:hint="eastAsia"/>
          <w:sz w:val="24"/>
        </w:rPr>
        <w:t>．积累声音大、小的成语，并能在具体的语言环境中运用。通过写话的方式运用语言、背诵古诗。</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3</w:t>
      </w:r>
      <w:r w:rsidRPr="00341EB9">
        <w:rPr>
          <w:rFonts w:hAnsi="宋体" w:cs="宋体" w:hint="eastAsia"/>
          <w:sz w:val="24"/>
        </w:rPr>
        <w:t>．养成正确书写的习惯。</w:t>
      </w:r>
    </w:p>
    <w:p w:rsidR="00E12FC1" w:rsidRDefault="00E12FC1" w:rsidP="00E12FC1">
      <w:pPr>
        <w:rPr>
          <w:rFonts w:ascii="宋体" w:hAnsi="宋体"/>
        </w:rPr>
      </w:pPr>
      <w:r>
        <w:rPr>
          <w:rFonts w:ascii="宋体" w:hAnsi="宋体" w:hint="eastAsia"/>
          <w:b/>
        </w:rPr>
        <w:t>【教学重点】</w:t>
      </w:r>
    </w:p>
    <w:p w:rsidR="00E12FC1" w:rsidRPr="00341EB9" w:rsidRDefault="00E12FC1" w:rsidP="00E12FC1">
      <w:pPr>
        <w:rPr>
          <w:rFonts w:hAnsi="宋体" w:cs="宋体"/>
          <w:sz w:val="24"/>
        </w:rPr>
      </w:pPr>
      <w:r w:rsidRPr="00341EB9">
        <w:rPr>
          <w:rFonts w:hAnsi="宋体" w:cs="宋体" w:hint="eastAsia"/>
          <w:sz w:val="24"/>
        </w:rPr>
        <w:t>1</w:t>
      </w:r>
      <w:r w:rsidRPr="00341EB9">
        <w:rPr>
          <w:rFonts w:hAnsi="宋体" w:cs="宋体" w:hint="eastAsia"/>
          <w:sz w:val="24"/>
        </w:rPr>
        <w:t>．学习文章重点段落的写作方法。</w:t>
      </w:r>
      <w:r w:rsidRPr="00341EB9">
        <w:rPr>
          <w:rFonts w:hAnsi="宋体" w:cs="宋体" w:hint="eastAsia"/>
          <w:sz w:val="24"/>
        </w:rPr>
        <w:t xml:space="preserve"> </w:t>
      </w:r>
      <w:r w:rsidRPr="00341EB9">
        <w:rPr>
          <w:rFonts w:hAnsi="宋体" w:cs="宋体" w:hint="eastAsia"/>
          <w:sz w:val="24"/>
        </w:rPr>
        <w:br/>
        <w:t>2</w:t>
      </w:r>
      <w:r w:rsidRPr="00341EB9">
        <w:rPr>
          <w:rFonts w:hAnsi="宋体" w:cs="宋体" w:hint="eastAsia"/>
          <w:sz w:val="24"/>
        </w:rPr>
        <w:t>．积累声音大、小的成语，并能在具体的语言环境中运用。通过写话的方式运用语言、背诵古诗。</w:t>
      </w:r>
    </w:p>
    <w:p w:rsidR="00E12FC1" w:rsidRDefault="00E12FC1" w:rsidP="00E12FC1">
      <w:pPr>
        <w:rPr>
          <w:rFonts w:ascii="宋体" w:hAnsi="宋体"/>
        </w:rPr>
      </w:pPr>
      <w:r>
        <w:rPr>
          <w:rFonts w:ascii="宋体" w:hAnsi="宋体" w:hint="eastAsia"/>
          <w:b/>
        </w:rPr>
        <w:t>【教学难点</w:t>
      </w:r>
      <w:r>
        <w:rPr>
          <w:rFonts w:ascii="宋体" w:hAnsi="宋体" w:hint="eastAsia"/>
        </w:rPr>
        <w:t>】</w:t>
      </w:r>
    </w:p>
    <w:p w:rsidR="00E12FC1" w:rsidRPr="00341EB9" w:rsidRDefault="00E12FC1" w:rsidP="00E12FC1">
      <w:pPr>
        <w:rPr>
          <w:rFonts w:hAnsi="宋体" w:cs="宋体"/>
          <w:sz w:val="24"/>
        </w:rPr>
      </w:pPr>
      <w:r w:rsidRPr="00341EB9">
        <w:rPr>
          <w:rFonts w:hAnsi="宋体" w:cs="宋体" w:hint="eastAsia"/>
          <w:sz w:val="24"/>
        </w:rPr>
        <w:t>养成正确书写的习惯。</w:t>
      </w:r>
    </w:p>
    <w:p w:rsidR="00E12FC1" w:rsidRDefault="00E12FC1" w:rsidP="00E12FC1">
      <w:pPr>
        <w:rPr>
          <w:rFonts w:ascii="宋体" w:hAnsi="宋体"/>
        </w:rPr>
      </w:pPr>
      <w:r>
        <w:rPr>
          <w:rFonts w:ascii="宋体" w:hAnsi="宋体" w:hint="eastAsia"/>
          <w:b/>
        </w:rPr>
        <w:t>【教学过程</w:t>
      </w:r>
      <w:r>
        <w:rPr>
          <w:rFonts w:ascii="宋体" w:hAnsi="宋体" w:hint="eastAsia"/>
        </w:rPr>
        <w:t>】</w:t>
      </w:r>
    </w:p>
    <w:tbl>
      <w:tblPr>
        <w:tblW w:w="7882" w:type="dxa"/>
        <w:jc w:val="center"/>
        <w:tblCellSpacing w:w="0" w:type="dxa"/>
        <w:tblCellMar>
          <w:left w:w="0" w:type="dxa"/>
          <w:right w:w="0" w:type="dxa"/>
        </w:tblCellMar>
        <w:tblLook w:val="04A0" w:firstRow="1" w:lastRow="0" w:firstColumn="1" w:lastColumn="0" w:noHBand="0" w:noVBand="1"/>
      </w:tblPr>
      <w:tblGrid>
        <w:gridCol w:w="7882"/>
      </w:tblGrid>
      <w:tr w:rsidR="00E12FC1" w:rsidTr="00341EB9">
        <w:trPr>
          <w:tblCellSpacing w:w="0" w:type="dxa"/>
          <w:jc w:val="center"/>
        </w:trPr>
        <w:tc>
          <w:tcPr>
            <w:tcW w:w="7882" w:type="dxa"/>
            <w:hideMark/>
          </w:tcPr>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一、交流平台</w:t>
            </w:r>
            <w:r w:rsidRPr="00341EB9">
              <w:rPr>
                <w:rFonts w:hAnsi="宋体" w:cs="宋体" w:hint="eastAsia"/>
                <w:sz w:val="24"/>
              </w:rPr>
              <w:t xml:space="preserve"> </w:t>
            </w:r>
            <w:r w:rsidRPr="00341EB9">
              <w:rPr>
                <w:rFonts w:hAnsi="宋体" w:cs="宋体" w:hint="eastAsia"/>
                <w:sz w:val="24"/>
              </w:rPr>
              <w:br/>
              <w:t>1.</w:t>
            </w:r>
            <w:r w:rsidRPr="00341EB9">
              <w:rPr>
                <w:rFonts w:hAnsi="宋体" w:cs="宋体" w:hint="eastAsia"/>
                <w:sz w:val="24"/>
              </w:rPr>
              <w:t>同学们，你们一定游览过许多名胜古迹和名山秀水，在电视、书本上也观赏过许多风景优美的山山水水，你们游览或见过的自然景观应该怎样向大家介绍呢？</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lastRenderedPageBreak/>
              <w:t>2.</w:t>
            </w:r>
            <w:r w:rsidRPr="00341EB9">
              <w:rPr>
                <w:rFonts w:hAnsi="宋体" w:cs="宋体" w:hint="eastAsia"/>
                <w:sz w:val="24"/>
              </w:rPr>
              <w:t>课文《观潮》一文中第</w:t>
            </w:r>
            <w:r w:rsidRPr="00341EB9">
              <w:rPr>
                <w:rFonts w:hAnsi="宋体" w:cs="宋体" w:hint="eastAsia"/>
                <w:sz w:val="24"/>
              </w:rPr>
              <w:t>4</w:t>
            </w:r>
            <w:r w:rsidRPr="00341EB9">
              <w:rPr>
                <w:rFonts w:hAnsi="宋体" w:cs="宋体" w:hint="eastAsia"/>
                <w:sz w:val="24"/>
              </w:rPr>
              <w:t>自然段：“那条白线很快地向我们移来，……好像大地都被震得颤动起来。”这段话运用了形象的比喻，把大潮由远及近时的样子和声音穿插描述，展现了大潮滚滚而来、奔腾咆哮的壮丽景观。</w:t>
            </w:r>
            <w:r w:rsidRPr="00341EB9">
              <w:rPr>
                <w:rFonts w:hAnsi="宋体" w:cs="宋体" w:hint="eastAsia"/>
                <w:sz w:val="24"/>
              </w:rPr>
              <w:t xml:space="preserve"> </w:t>
            </w:r>
            <w:r w:rsidRPr="00341EB9">
              <w:rPr>
                <w:rFonts w:hAnsi="宋体" w:cs="宋体" w:hint="eastAsia"/>
                <w:sz w:val="24"/>
              </w:rPr>
              <w:t>作者是怎样描写想象画面的？</w:t>
            </w:r>
            <w:r w:rsidRPr="00341EB9">
              <w:rPr>
                <w:rFonts w:hAnsi="宋体" w:cs="宋体" w:hint="eastAsia"/>
                <w:sz w:val="24"/>
              </w:rPr>
              <w:t xml:space="preserve"> </w:t>
            </w:r>
            <w:r w:rsidRPr="00341EB9">
              <w:rPr>
                <w:rFonts w:hAnsi="宋体" w:cs="宋体" w:hint="eastAsia"/>
                <w:sz w:val="24"/>
              </w:rPr>
              <w:t>看到……</w:t>
            </w:r>
            <w:r w:rsidRPr="00341EB9">
              <w:rPr>
                <w:rFonts w:hAnsi="宋体" w:cs="宋体" w:hint="eastAsia"/>
                <w:sz w:val="24"/>
              </w:rPr>
              <w:t xml:space="preserve"> </w:t>
            </w:r>
            <w:r w:rsidRPr="00341EB9">
              <w:rPr>
                <w:rFonts w:hAnsi="宋体" w:cs="宋体" w:hint="eastAsia"/>
                <w:sz w:val="24"/>
              </w:rPr>
              <w:br/>
              <w:t>3.</w:t>
            </w:r>
            <w:r w:rsidRPr="00341EB9">
              <w:rPr>
                <w:rFonts w:hAnsi="宋体" w:cs="宋体" w:hint="eastAsia"/>
                <w:sz w:val="24"/>
              </w:rPr>
              <w:t>课文《走月亮》我似乎听到了潺潺的溪流声、秋虫的鸣叫声……</w:t>
            </w:r>
            <w:r w:rsidRPr="00341EB9">
              <w:rPr>
                <w:rFonts w:hAnsi="宋体" w:cs="宋体" w:hint="eastAsia"/>
                <w:sz w:val="24"/>
              </w:rPr>
              <w:t xml:space="preserve"> </w:t>
            </w:r>
            <w:r w:rsidRPr="00341EB9">
              <w:rPr>
                <w:rFonts w:hAnsi="宋体" w:cs="宋体" w:hint="eastAsia"/>
                <w:sz w:val="24"/>
              </w:rPr>
              <w:t>作者又是怎样描写想象画面的？</w:t>
            </w:r>
            <w:r w:rsidRPr="00341EB9">
              <w:rPr>
                <w:rFonts w:hAnsi="宋体" w:cs="宋体" w:hint="eastAsia"/>
                <w:sz w:val="24"/>
              </w:rPr>
              <w:t xml:space="preserve"> </w:t>
            </w:r>
            <w:r w:rsidRPr="00341EB9">
              <w:rPr>
                <w:rFonts w:hAnsi="宋体" w:cs="宋体" w:hint="eastAsia"/>
                <w:sz w:val="24"/>
              </w:rPr>
              <w:t>听到……</w:t>
            </w:r>
            <w:r w:rsidRPr="00341EB9">
              <w:rPr>
                <w:rFonts w:hAnsi="宋体" w:cs="宋体" w:hint="eastAsia"/>
                <w:sz w:val="24"/>
              </w:rPr>
              <w:t xml:space="preserve"> </w:t>
            </w:r>
            <w:r w:rsidRPr="00341EB9">
              <w:rPr>
                <w:rFonts w:hAnsi="宋体" w:cs="宋体" w:hint="eastAsia"/>
                <w:sz w:val="24"/>
              </w:rPr>
              <w:br/>
              <w:t>4.</w:t>
            </w:r>
            <w:r w:rsidRPr="00341EB9">
              <w:rPr>
                <w:rFonts w:hAnsi="宋体" w:cs="宋体" w:hint="eastAsia"/>
                <w:sz w:val="24"/>
              </w:rPr>
              <w:t>读了文章你还能“闻”到什么？</w:t>
            </w:r>
            <w:r w:rsidRPr="00341EB9">
              <w:rPr>
                <w:rFonts w:hAnsi="宋体" w:cs="宋体" w:hint="eastAsia"/>
                <w:sz w:val="24"/>
              </w:rPr>
              <w:t xml:space="preserve"> </w:t>
            </w:r>
            <w:r w:rsidRPr="00341EB9">
              <w:rPr>
                <w:rFonts w:hAnsi="宋体" w:cs="宋体" w:hint="eastAsia"/>
                <w:sz w:val="24"/>
              </w:rPr>
              <w:t>闻到……</w:t>
            </w:r>
            <w:r w:rsidRPr="00341EB9">
              <w:rPr>
                <w:rFonts w:hAnsi="宋体" w:cs="宋体" w:hint="eastAsia"/>
                <w:sz w:val="24"/>
              </w:rPr>
              <w:t xml:space="preserve"> </w:t>
            </w:r>
            <w:r w:rsidRPr="00341EB9">
              <w:rPr>
                <w:rFonts w:hAnsi="宋体" w:cs="宋体" w:hint="eastAsia"/>
                <w:sz w:val="24"/>
              </w:rPr>
              <w:br/>
              <w:t>a.</w:t>
            </w:r>
            <w:r w:rsidRPr="00341EB9">
              <w:rPr>
                <w:rFonts w:hAnsi="宋体" w:cs="宋体" w:hint="eastAsia"/>
                <w:sz w:val="24"/>
              </w:rPr>
              <w:t>小组交流</w:t>
            </w:r>
            <w:r w:rsidRPr="00341EB9">
              <w:rPr>
                <w:rFonts w:hAnsi="宋体" w:cs="宋体" w:hint="eastAsia"/>
                <w:sz w:val="24"/>
              </w:rPr>
              <w:t xml:space="preserve"> </w:t>
            </w:r>
            <w:r w:rsidRPr="00341EB9">
              <w:rPr>
                <w:rFonts w:hAnsi="宋体" w:cs="宋体" w:hint="eastAsia"/>
                <w:sz w:val="24"/>
              </w:rPr>
              <w:br/>
              <w:t>b.</w:t>
            </w:r>
            <w:r w:rsidRPr="00341EB9">
              <w:rPr>
                <w:rFonts w:hAnsi="宋体" w:cs="宋体" w:hint="eastAsia"/>
                <w:sz w:val="24"/>
              </w:rPr>
              <w:t>构思巧妙、大胆合理，感情真实。</w:t>
            </w:r>
            <w:r w:rsidRPr="00341EB9">
              <w:rPr>
                <w:rFonts w:hAnsi="宋体" w:cs="宋体" w:hint="eastAsia"/>
                <w:sz w:val="24"/>
              </w:rPr>
              <w:t xml:space="preserve"> </w:t>
            </w:r>
            <w:r w:rsidRPr="00341EB9">
              <w:rPr>
                <w:rFonts w:hAnsi="宋体" w:cs="宋体" w:hint="eastAsia"/>
                <w:sz w:val="24"/>
              </w:rPr>
              <w:br/>
              <w:t>c.</w:t>
            </w:r>
            <w:r w:rsidRPr="00341EB9">
              <w:rPr>
                <w:rFonts w:hAnsi="宋体" w:cs="宋体" w:hint="eastAsia"/>
                <w:sz w:val="24"/>
              </w:rPr>
              <w:t>介绍时，要观察生活，表现生活，想象不是胡编乱想。</w:t>
            </w:r>
            <w:r w:rsidRPr="00341EB9">
              <w:rPr>
                <w:rFonts w:hAnsi="宋体" w:cs="宋体" w:hint="eastAsia"/>
                <w:sz w:val="24"/>
              </w:rPr>
              <w:t xml:space="preserve"> </w:t>
            </w:r>
            <w:r w:rsidRPr="00341EB9">
              <w:rPr>
                <w:rFonts w:hAnsi="宋体" w:cs="宋体" w:hint="eastAsia"/>
                <w:sz w:val="24"/>
              </w:rPr>
              <w:br/>
              <w:t>d.</w:t>
            </w:r>
            <w:r w:rsidRPr="00341EB9">
              <w:rPr>
                <w:rFonts w:hAnsi="宋体" w:cs="宋体" w:hint="eastAsia"/>
                <w:sz w:val="24"/>
              </w:rPr>
              <w:t>要表达出自己的真情实感。</w:t>
            </w:r>
            <w:r w:rsidRPr="00341EB9">
              <w:rPr>
                <w:rFonts w:hAnsi="宋体" w:cs="宋体" w:hint="eastAsia"/>
                <w:sz w:val="24"/>
              </w:rPr>
              <w:t xml:space="preserve"> </w:t>
            </w:r>
            <w:r w:rsidRPr="00341EB9">
              <w:rPr>
                <w:rFonts w:hAnsi="宋体" w:cs="宋体" w:hint="eastAsia"/>
                <w:sz w:val="24"/>
              </w:rPr>
              <w:br/>
              <w:t>5.</w:t>
            </w:r>
            <w:r w:rsidRPr="00341EB9">
              <w:rPr>
                <w:rFonts w:hAnsi="宋体" w:cs="宋体" w:hint="eastAsia"/>
                <w:sz w:val="24"/>
              </w:rPr>
              <w:t>学生以四人为小组共同交流，互相评议。</w:t>
            </w:r>
            <w:r w:rsidRPr="00341EB9">
              <w:rPr>
                <w:rFonts w:hAnsi="宋体" w:cs="宋体" w:hint="eastAsia"/>
                <w:sz w:val="24"/>
              </w:rPr>
              <w:t xml:space="preserve"> </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词句段运用</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人声鼎沸</w:t>
            </w:r>
            <w:r w:rsidRPr="00341EB9">
              <w:rPr>
                <w:rFonts w:hAnsi="宋体" w:cs="宋体" w:hint="eastAsia"/>
                <w:sz w:val="24"/>
              </w:rPr>
              <w:t xml:space="preserve"> </w:t>
            </w:r>
            <w:r w:rsidRPr="00341EB9">
              <w:rPr>
                <w:rFonts w:hAnsi="宋体" w:cs="宋体" w:hint="eastAsia"/>
                <w:sz w:val="24"/>
              </w:rPr>
              <w:t>锣鼓喧天</w:t>
            </w:r>
            <w:r w:rsidRPr="00341EB9">
              <w:rPr>
                <w:rFonts w:hAnsi="宋体" w:cs="宋体" w:hint="eastAsia"/>
                <w:sz w:val="24"/>
              </w:rPr>
              <w:t xml:space="preserve"> </w:t>
            </w:r>
            <w:r w:rsidRPr="00341EB9">
              <w:rPr>
                <w:rFonts w:hAnsi="宋体" w:cs="宋体" w:hint="eastAsia"/>
                <w:sz w:val="24"/>
              </w:rPr>
              <w:t>震耳欲聋</w:t>
            </w:r>
            <w:r w:rsidRPr="00341EB9">
              <w:rPr>
                <w:rFonts w:hAnsi="宋体" w:cs="宋体" w:hint="eastAsia"/>
                <w:sz w:val="24"/>
              </w:rPr>
              <w:t xml:space="preserve"> </w:t>
            </w:r>
            <w:r w:rsidRPr="00341EB9">
              <w:rPr>
                <w:rFonts w:hAnsi="宋体" w:cs="宋体" w:hint="eastAsia"/>
                <w:sz w:val="24"/>
              </w:rPr>
              <w:t>响彻云霄</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 xml:space="preserve"> </w:t>
            </w:r>
            <w:r w:rsidRPr="00341EB9">
              <w:rPr>
                <w:rFonts w:hAnsi="宋体" w:cs="宋体" w:hint="eastAsia"/>
                <w:sz w:val="24"/>
              </w:rPr>
              <w:t>低声细语</w:t>
            </w:r>
            <w:r w:rsidRPr="00341EB9">
              <w:rPr>
                <w:rFonts w:hAnsi="宋体" w:cs="宋体" w:hint="eastAsia"/>
                <w:sz w:val="24"/>
              </w:rPr>
              <w:t xml:space="preserve"> </w:t>
            </w:r>
            <w:r w:rsidRPr="00341EB9">
              <w:rPr>
                <w:rFonts w:hAnsi="宋体" w:cs="宋体" w:hint="eastAsia"/>
                <w:sz w:val="24"/>
              </w:rPr>
              <w:t>窃窃私语</w:t>
            </w:r>
            <w:r w:rsidRPr="00341EB9">
              <w:rPr>
                <w:rFonts w:hAnsi="宋体" w:cs="宋体" w:hint="eastAsia"/>
                <w:sz w:val="24"/>
              </w:rPr>
              <w:t xml:space="preserve"> </w:t>
            </w:r>
            <w:r w:rsidRPr="00341EB9">
              <w:rPr>
                <w:rFonts w:hAnsi="宋体" w:cs="宋体" w:hint="eastAsia"/>
                <w:sz w:val="24"/>
              </w:rPr>
              <w:t>鸦雀无声</w:t>
            </w:r>
            <w:r w:rsidRPr="00341EB9">
              <w:rPr>
                <w:rFonts w:hAnsi="宋体" w:cs="宋体" w:hint="eastAsia"/>
                <w:sz w:val="24"/>
              </w:rPr>
              <w:t xml:space="preserve"> </w:t>
            </w:r>
            <w:r w:rsidRPr="00341EB9">
              <w:rPr>
                <w:rFonts w:hAnsi="宋体" w:cs="宋体" w:hint="eastAsia"/>
                <w:sz w:val="24"/>
              </w:rPr>
              <w:t>悄无声息</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1</w:t>
            </w:r>
            <w:r w:rsidRPr="00341EB9">
              <w:rPr>
                <w:rFonts w:hAnsi="宋体" w:cs="宋体" w:hint="eastAsia"/>
                <w:sz w:val="24"/>
              </w:rPr>
              <w:t>）读一读，理解词语含义：自己自由读一读，做到理解含义。</w:t>
            </w:r>
            <w:r w:rsidRPr="00341EB9">
              <w:rPr>
                <w:rFonts w:hAnsi="宋体" w:cs="宋体" w:hint="eastAsia"/>
                <w:sz w:val="24"/>
              </w:rPr>
              <w:t xml:space="preserve"> </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人声鼎沸：</w:t>
            </w:r>
            <w:r w:rsidRPr="00341EB9">
              <w:rPr>
                <w:rFonts w:hAnsi="宋体" w:cs="宋体" w:hint="eastAsia"/>
                <w:sz w:val="24"/>
              </w:rPr>
              <w:t xml:space="preserve"> </w:t>
            </w:r>
            <w:r w:rsidRPr="00341EB9">
              <w:rPr>
                <w:rFonts w:hAnsi="宋体" w:cs="宋体" w:hint="eastAsia"/>
                <w:sz w:val="24"/>
              </w:rPr>
              <w:t>形容人群的声音吵吵嚷嚷，就象煮开了锅一样。</w:t>
            </w:r>
            <w:r w:rsidRPr="00341EB9">
              <w:rPr>
                <w:rFonts w:hAnsi="宋体" w:cs="宋体" w:hint="eastAsia"/>
                <w:sz w:val="24"/>
              </w:rPr>
              <w:t xml:space="preserve"> </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震耳欲聋：</w:t>
            </w:r>
            <w:r w:rsidRPr="00341EB9">
              <w:rPr>
                <w:rFonts w:hAnsi="宋体" w:cs="宋体" w:hint="eastAsia"/>
                <w:sz w:val="24"/>
              </w:rPr>
              <w:t xml:space="preserve"> </w:t>
            </w:r>
            <w:r w:rsidRPr="00341EB9">
              <w:rPr>
                <w:rFonts w:hAnsi="宋体" w:cs="宋体" w:hint="eastAsia"/>
                <w:sz w:val="24"/>
              </w:rPr>
              <w:t>欲：</w:t>
            </w:r>
            <w:r w:rsidRPr="00341EB9">
              <w:rPr>
                <w:rFonts w:hAnsi="宋体" w:cs="宋体" w:hint="eastAsia"/>
                <w:sz w:val="24"/>
              </w:rPr>
              <w:t xml:space="preserve"> </w:t>
            </w:r>
            <w:r w:rsidRPr="00341EB9">
              <w:rPr>
                <w:rFonts w:hAnsi="宋体" w:cs="宋体" w:hint="eastAsia"/>
                <w:sz w:val="24"/>
              </w:rPr>
              <w:t>快要，就要。形容声音很大。</w:t>
            </w:r>
            <w:r w:rsidRPr="00341EB9">
              <w:rPr>
                <w:rFonts w:hAnsi="宋体" w:cs="宋体" w:hint="eastAsia"/>
                <w:sz w:val="24"/>
              </w:rPr>
              <w:t xml:space="preserve"> </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响彻云霄：彻：贯通；云霄：高空。形容声音响亮，好像可以穿过云层，直达高空。</w:t>
            </w:r>
            <w:r w:rsidRPr="00341EB9">
              <w:rPr>
                <w:rFonts w:hAnsi="宋体" w:cs="宋体" w:hint="eastAsia"/>
                <w:sz w:val="24"/>
              </w:rPr>
              <w:t xml:space="preserve"> </w:t>
            </w:r>
            <w:r w:rsidRPr="00341EB9">
              <w:rPr>
                <w:rFonts w:hAnsi="宋体" w:cs="宋体" w:hint="eastAsia"/>
                <w:sz w:val="24"/>
              </w:rPr>
              <w:t>窃窃私语：</w:t>
            </w:r>
            <w:r w:rsidRPr="00341EB9">
              <w:rPr>
                <w:rFonts w:hAnsi="宋体" w:cs="宋体" w:hint="eastAsia"/>
                <w:sz w:val="24"/>
              </w:rPr>
              <w:t xml:space="preserve"> </w:t>
            </w:r>
            <w:r w:rsidRPr="00341EB9">
              <w:rPr>
                <w:rFonts w:hAnsi="宋体" w:cs="宋体" w:hint="eastAsia"/>
                <w:sz w:val="24"/>
              </w:rPr>
              <w:t>窃窃</w:t>
            </w:r>
            <w:r w:rsidRPr="00341EB9">
              <w:rPr>
                <w:rFonts w:hAnsi="宋体" w:cs="宋体" w:hint="eastAsia"/>
                <w:sz w:val="24"/>
              </w:rPr>
              <w:t>:</w:t>
            </w:r>
            <w:r w:rsidRPr="00341EB9">
              <w:rPr>
                <w:rFonts w:hAnsi="宋体" w:cs="宋体" w:hint="eastAsia"/>
                <w:sz w:val="24"/>
              </w:rPr>
              <w:t>形容声音细小；私</w:t>
            </w:r>
            <w:r w:rsidRPr="00341EB9">
              <w:rPr>
                <w:rFonts w:hAnsi="宋体" w:cs="宋体" w:hint="eastAsia"/>
                <w:sz w:val="24"/>
              </w:rPr>
              <w:t>:</w:t>
            </w:r>
            <w:r w:rsidRPr="00341EB9">
              <w:rPr>
                <w:rFonts w:hAnsi="宋体" w:cs="宋体" w:hint="eastAsia"/>
                <w:sz w:val="24"/>
              </w:rPr>
              <w:t>私下</w:t>
            </w:r>
            <w:r w:rsidRPr="00341EB9">
              <w:rPr>
                <w:rFonts w:hAnsi="宋体" w:cs="宋体" w:hint="eastAsia"/>
                <w:sz w:val="24"/>
              </w:rPr>
              <w:t>;</w:t>
            </w:r>
            <w:r w:rsidRPr="00341EB9">
              <w:rPr>
                <w:rFonts w:hAnsi="宋体" w:cs="宋体" w:hint="eastAsia"/>
                <w:sz w:val="24"/>
              </w:rPr>
              <w:t>语</w:t>
            </w:r>
            <w:r w:rsidRPr="00341EB9">
              <w:rPr>
                <w:rFonts w:hAnsi="宋体" w:cs="宋体" w:hint="eastAsia"/>
                <w:sz w:val="24"/>
              </w:rPr>
              <w:t>:</w:t>
            </w:r>
            <w:r w:rsidRPr="00341EB9">
              <w:rPr>
                <w:rFonts w:hAnsi="宋体" w:cs="宋体" w:hint="eastAsia"/>
                <w:sz w:val="24"/>
              </w:rPr>
              <w:t>说话。背地里小声说话。</w:t>
            </w:r>
            <w:r w:rsidRPr="00341EB9">
              <w:rPr>
                <w:rFonts w:hAnsi="宋体" w:cs="宋体" w:hint="eastAsia"/>
                <w:sz w:val="24"/>
              </w:rPr>
              <w:t xml:space="preserve"> </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鸦雀无声：</w:t>
            </w:r>
            <w:r w:rsidRPr="00341EB9">
              <w:rPr>
                <w:rFonts w:hAnsi="宋体" w:cs="宋体" w:hint="eastAsia"/>
                <w:sz w:val="24"/>
              </w:rPr>
              <w:t xml:space="preserve"> </w:t>
            </w:r>
            <w:r w:rsidRPr="00341EB9">
              <w:rPr>
                <w:rFonts w:hAnsi="宋体" w:cs="宋体" w:hint="eastAsia"/>
                <w:sz w:val="24"/>
              </w:rPr>
              <w:t>连乌鸦麻雀的叫声都没有。泛指什么声音都没有。形容非常静</w:t>
            </w:r>
            <w:r w:rsidRPr="00341EB9">
              <w:rPr>
                <w:rFonts w:hAnsi="宋体" w:cs="宋体" w:hint="eastAsia"/>
                <w:sz w:val="24"/>
              </w:rPr>
              <w:t>,</w:t>
            </w:r>
            <w:r w:rsidRPr="00341EB9">
              <w:rPr>
                <w:rFonts w:hAnsi="宋体" w:cs="宋体" w:hint="eastAsia"/>
                <w:sz w:val="24"/>
              </w:rPr>
              <w:t>人们默不作声。</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2</w:t>
            </w:r>
            <w:r w:rsidRPr="00341EB9">
              <w:rPr>
                <w:rFonts w:hAnsi="宋体" w:cs="宋体" w:hint="eastAsia"/>
                <w:sz w:val="24"/>
              </w:rPr>
              <w:t>）想一想：这些词语你想到了什么画面？</w:t>
            </w:r>
            <w:r w:rsidRPr="00341EB9">
              <w:rPr>
                <w:rFonts w:hAnsi="宋体" w:cs="宋体" w:hint="eastAsia"/>
                <w:sz w:val="24"/>
              </w:rPr>
              <w:t xml:space="preserve"> </w:t>
            </w:r>
            <w:r w:rsidRPr="00341EB9">
              <w:rPr>
                <w:rFonts w:hAnsi="宋体" w:cs="宋体" w:hint="eastAsia"/>
                <w:sz w:val="24"/>
              </w:rPr>
              <w:t>人声鼎沸可以想到观潮时的热闹场景。</w:t>
            </w:r>
            <w:r w:rsidRPr="00341EB9">
              <w:rPr>
                <w:rFonts w:hAnsi="宋体" w:cs="宋体" w:hint="eastAsia"/>
                <w:sz w:val="24"/>
              </w:rPr>
              <w:t xml:space="preserve"> </w:t>
            </w:r>
            <w:r w:rsidRPr="00341EB9">
              <w:rPr>
                <w:rFonts w:hAnsi="宋体" w:cs="宋体" w:hint="eastAsia"/>
                <w:sz w:val="24"/>
              </w:rPr>
              <w:t>鸦雀无声可以想象到教室里同学们认真学习时的情景。</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3</w:t>
            </w:r>
            <w:r w:rsidRPr="00341EB9">
              <w:rPr>
                <w:rFonts w:hAnsi="宋体" w:cs="宋体" w:hint="eastAsia"/>
                <w:sz w:val="24"/>
              </w:rPr>
              <w:t>）说一说：先小组内各交流，再选小组代表说一说，出示词语。</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 xml:space="preserve"> </w:t>
            </w:r>
            <w:r w:rsidRPr="00341EB9">
              <w:rPr>
                <w:rFonts w:hAnsi="宋体" w:cs="宋体" w:hint="eastAsia"/>
                <w:sz w:val="24"/>
              </w:rPr>
              <w:t>风</w:t>
            </w:r>
            <w:r w:rsidRPr="00341EB9">
              <w:rPr>
                <w:rFonts w:hAnsi="宋体" w:cs="宋体" w:hint="eastAsia"/>
                <w:sz w:val="24"/>
              </w:rPr>
              <w:t xml:space="preserve"> </w:t>
            </w:r>
            <w:r w:rsidRPr="00341EB9">
              <w:rPr>
                <w:rFonts w:hAnsi="宋体" w:cs="宋体" w:hint="eastAsia"/>
                <w:sz w:val="24"/>
              </w:rPr>
              <w:t>烟花</w:t>
            </w:r>
            <w:r w:rsidRPr="00341EB9">
              <w:rPr>
                <w:rFonts w:hAnsi="宋体" w:cs="宋体" w:hint="eastAsia"/>
                <w:sz w:val="24"/>
              </w:rPr>
              <w:t xml:space="preserve"> </w:t>
            </w:r>
            <w:r w:rsidRPr="00341EB9">
              <w:rPr>
                <w:rFonts w:hAnsi="宋体" w:cs="宋体" w:hint="eastAsia"/>
                <w:sz w:val="24"/>
              </w:rPr>
              <w:t>霎时</w:t>
            </w:r>
            <w:r w:rsidRPr="00341EB9">
              <w:rPr>
                <w:rFonts w:hAnsi="宋体" w:cs="宋体" w:hint="eastAsia"/>
                <w:sz w:val="24"/>
              </w:rPr>
              <w:t xml:space="preserve"> </w:t>
            </w:r>
            <w:r w:rsidRPr="00341EB9">
              <w:rPr>
                <w:rFonts w:hAnsi="宋体" w:cs="宋体" w:hint="eastAsia"/>
                <w:sz w:val="24"/>
              </w:rPr>
              <w:t>顿时</w:t>
            </w:r>
            <w:r w:rsidRPr="00341EB9">
              <w:rPr>
                <w:rFonts w:hAnsi="宋体" w:cs="宋体" w:hint="eastAsia"/>
                <w:sz w:val="24"/>
              </w:rPr>
              <w:t xml:space="preserve"> </w:t>
            </w:r>
            <w:r w:rsidRPr="00341EB9">
              <w:rPr>
                <w:rFonts w:hAnsi="宋体" w:cs="宋体" w:hint="eastAsia"/>
                <w:sz w:val="24"/>
              </w:rPr>
              <w:t>忽然</w:t>
            </w:r>
            <w:r w:rsidRPr="00341EB9">
              <w:rPr>
                <w:rFonts w:hAnsi="宋体" w:cs="宋体" w:hint="eastAsia"/>
                <w:sz w:val="24"/>
              </w:rPr>
              <w:t xml:space="preserve"> </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雷雨</w:t>
            </w:r>
            <w:r w:rsidRPr="00341EB9">
              <w:rPr>
                <w:rFonts w:hAnsi="宋体" w:cs="宋体" w:hint="eastAsia"/>
                <w:sz w:val="24"/>
              </w:rPr>
              <w:t xml:space="preserve"> </w:t>
            </w:r>
            <w:r w:rsidRPr="00341EB9">
              <w:rPr>
                <w:rFonts w:hAnsi="宋体" w:cs="宋体" w:hint="eastAsia"/>
                <w:sz w:val="24"/>
              </w:rPr>
              <w:t>小狗</w:t>
            </w:r>
            <w:r w:rsidRPr="00341EB9">
              <w:rPr>
                <w:rFonts w:hAnsi="宋体" w:cs="宋体" w:hint="eastAsia"/>
                <w:sz w:val="24"/>
              </w:rPr>
              <w:t xml:space="preserve"> </w:t>
            </w:r>
            <w:r w:rsidRPr="00341EB9">
              <w:rPr>
                <w:rFonts w:hAnsi="宋体" w:cs="宋体" w:hint="eastAsia"/>
                <w:sz w:val="24"/>
              </w:rPr>
              <w:t>过了一会</w:t>
            </w:r>
            <w:r w:rsidRPr="00341EB9">
              <w:rPr>
                <w:rFonts w:hAnsi="宋体" w:cs="宋体" w:hint="eastAsia"/>
                <w:sz w:val="24"/>
              </w:rPr>
              <w:t xml:space="preserve"> </w:t>
            </w:r>
            <w:r w:rsidRPr="00341EB9">
              <w:rPr>
                <w:rFonts w:hAnsi="宋体" w:cs="宋体" w:hint="eastAsia"/>
                <w:sz w:val="24"/>
              </w:rPr>
              <w:t>一会儿工夫</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4</w:t>
            </w:r>
            <w:r w:rsidRPr="00341EB9">
              <w:rPr>
                <w:rFonts w:hAnsi="宋体" w:cs="宋体" w:hint="eastAsia"/>
                <w:sz w:val="24"/>
              </w:rPr>
              <w:t>）说一说每组加点词语的意思。</w:t>
            </w:r>
            <w:r w:rsidRPr="00341EB9">
              <w:rPr>
                <w:rFonts w:hAnsi="宋体" w:cs="宋体" w:hint="eastAsia"/>
                <w:sz w:val="24"/>
              </w:rPr>
              <w:t xml:space="preserve"> </w:t>
            </w:r>
            <w:r w:rsidRPr="00341EB9">
              <w:rPr>
                <w:rFonts w:hAnsi="宋体" w:cs="宋体" w:hint="eastAsia"/>
                <w:sz w:val="24"/>
              </w:rPr>
              <w:t>理解加点字的意思，对比不同。第一</w:t>
            </w:r>
            <w:r w:rsidRPr="00341EB9">
              <w:rPr>
                <w:rFonts w:hAnsi="宋体" w:cs="宋体" w:hint="eastAsia"/>
                <w:sz w:val="24"/>
              </w:rPr>
              <w:lastRenderedPageBreak/>
              <w:t>组中的词语表示时间短。第二组中词语的意思表示时间比第一组长一些。</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5</w:t>
            </w:r>
            <w:r w:rsidRPr="00341EB9">
              <w:rPr>
                <w:rFonts w:hAnsi="宋体" w:cs="宋体" w:hint="eastAsia"/>
                <w:sz w:val="24"/>
              </w:rPr>
              <w:t>）拓展运用</w:t>
            </w:r>
            <w:r w:rsidRPr="00341EB9">
              <w:rPr>
                <w:rFonts w:hAnsi="宋体" w:cs="宋体" w:hint="eastAsia"/>
                <w:sz w:val="24"/>
              </w:rPr>
              <w:t xml:space="preserve"> </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①请按照速度由慢到快的顺序排列下面的词语，说出你的想法。</w:t>
            </w:r>
            <w:r w:rsidRPr="00341EB9">
              <w:rPr>
                <w:rFonts w:hAnsi="宋体" w:cs="宋体" w:hint="eastAsia"/>
                <w:sz w:val="24"/>
              </w:rPr>
              <w:t xml:space="preserve"> </w:t>
            </w:r>
            <w:r w:rsidRPr="00341EB9">
              <w:rPr>
                <w:rFonts w:hAnsi="宋体" w:cs="宋体" w:hint="eastAsia"/>
                <w:sz w:val="24"/>
              </w:rPr>
              <w:t>冲过去</w:t>
            </w:r>
            <w:r w:rsidRPr="00341EB9">
              <w:rPr>
                <w:rFonts w:hAnsi="宋体" w:cs="宋体" w:hint="eastAsia"/>
                <w:sz w:val="24"/>
              </w:rPr>
              <w:t xml:space="preserve"> </w:t>
            </w:r>
            <w:r w:rsidRPr="00341EB9">
              <w:rPr>
                <w:rFonts w:hAnsi="宋体" w:cs="宋体" w:hint="eastAsia"/>
                <w:sz w:val="24"/>
              </w:rPr>
              <w:t>跑过来</w:t>
            </w:r>
            <w:r w:rsidRPr="00341EB9">
              <w:rPr>
                <w:rFonts w:hAnsi="宋体" w:cs="宋体" w:hint="eastAsia"/>
                <w:sz w:val="24"/>
              </w:rPr>
              <w:t xml:space="preserve"> </w:t>
            </w:r>
            <w:r w:rsidRPr="00341EB9">
              <w:rPr>
                <w:rFonts w:hAnsi="宋体" w:cs="宋体" w:hint="eastAsia"/>
                <w:sz w:val="24"/>
              </w:rPr>
              <w:t>奔过来</w:t>
            </w:r>
            <w:r w:rsidRPr="00341EB9">
              <w:rPr>
                <w:rFonts w:hAnsi="宋体" w:cs="宋体" w:hint="eastAsia"/>
                <w:sz w:val="24"/>
              </w:rPr>
              <w:t xml:space="preserve"> </w:t>
            </w:r>
            <w:r w:rsidRPr="00341EB9">
              <w:rPr>
                <w:rFonts w:hAnsi="宋体" w:cs="宋体" w:hint="eastAsia"/>
                <w:sz w:val="24"/>
              </w:rPr>
              <w:t>走过来</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 xml:space="preserve"> </w:t>
            </w:r>
            <w:r w:rsidRPr="00341EB9">
              <w:rPr>
                <w:rFonts w:hAnsi="宋体" w:cs="宋体" w:hint="eastAsia"/>
                <w:sz w:val="24"/>
              </w:rPr>
              <w:t>②读一读，用上加点的词语造句，说一说你的日常生活。</w:t>
            </w:r>
            <w:r w:rsidRPr="00341EB9">
              <w:rPr>
                <w:rFonts w:hAnsi="宋体" w:cs="宋体" w:hint="eastAsia"/>
                <w:sz w:val="24"/>
              </w:rPr>
              <w:t xml:space="preserve"> </w:t>
            </w:r>
            <w:r w:rsidRPr="00341EB9">
              <w:rPr>
                <w:rFonts w:hAnsi="宋体" w:cs="宋体" w:hint="eastAsia"/>
                <w:sz w:val="24"/>
              </w:rPr>
              <w:t>一阵风吹过，天空顿时尘土飞扬。</w:t>
            </w:r>
            <w:r w:rsidRPr="00341EB9">
              <w:rPr>
                <w:rFonts w:hAnsi="宋体" w:cs="宋体" w:hint="eastAsia"/>
                <w:sz w:val="24"/>
              </w:rPr>
              <w:t xml:space="preserve"> </w:t>
            </w:r>
            <w:r w:rsidRPr="00341EB9">
              <w:rPr>
                <w:rFonts w:hAnsi="宋体" w:cs="宋体" w:hint="eastAsia"/>
                <w:sz w:val="24"/>
              </w:rPr>
              <w:t>我家的小狗一会儿功夫就把一盘肉吃完了。</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三、书写提示</w:t>
            </w:r>
            <w:r w:rsidRPr="00341EB9">
              <w:rPr>
                <w:rFonts w:hAnsi="宋体" w:cs="宋体" w:hint="eastAsia"/>
                <w:sz w:val="24"/>
              </w:rPr>
              <w:t xml:space="preserve"> </w:t>
            </w:r>
            <w:r w:rsidRPr="00341EB9">
              <w:rPr>
                <w:rFonts w:hAnsi="宋体" w:cs="宋体" w:hint="eastAsia"/>
                <w:sz w:val="24"/>
              </w:rPr>
              <w:br/>
              <w:t>1.</w:t>
            </w:r>
            <w:r w:rsidRPr="00341EB9">
              <w:rPr>
                <w:rFonts w:hAnsi="宋体" w:cs="宋体" w:hint="eastAsia"/>
                <w:sz w:val="24"/>
              </w:rPr>
              <w:t>看提示</w:t>
            </w:r>
            <w:r w:rsidRPr="00341EB9">
              <w:rPr>
                <w:rFonts w:hAnsi="宋体" w:cs="宋体" w:hint="eastAsia"/>
                <w:sz w:val="24"/>
              </w:rPr>
              <w:t>:</w:t>
            </w:r>
            <w:r w:rsidRPr="00341EB9">
              <w:rPr>
                <w:rFonts w:hAnsi="宋体" w:cs="宋体" w:hint="eastAsia"/>
                <w:sz w:val="24"/>
              </w:rPr>
              <w:t>旁边的小朋友提示我们写这几个字的时候要注意什么？</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1</w:t>
            </w:r>
            <w:r w:rsidRPr="00341EB9">
              <w:rPr>
                <w:rFonts w:hAnsi="宋体" w:cs="宋体" w:hint="eastAsia"/>
                <w:sz w:val="24"/>
              </w:rPr>
              <w:t>）字的中心要在横格的中线上，保持水平。</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2</w:t>
            </w:r>
            <w:r w:rsidRPr="00341EB9">
              <w:rPr>
                <w:rFonts w:hAnsi="宋体" w:cs="宋体" w:hint="eastAsia"/>
                <w:sz w:val="24"/>
              </w:rPr>
              <w:t>）字距要差不多，标点符号和字之间也要保持一定的距离。</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3</w:t>
            </w:r>
            <w:r w:rsidRPr="00341EB9">
              <w:rPr>
                <w:rFonts w:hAnsi="宋体" w:cs="宋体" w:hint="eastAsia"/>
                <w:sz w:val="24"/>
              </w:rPr>
              <w:t>）真对待每次写字，养成提笔就练字的习惯。</w:t>
            </w:r>
            <w:r w:rsidRPr="00341EB9">
              <w:rPr>
                <w:rFonts w:hAnsi="宋体" w:cs="宋体" w:hint="eastAsia"/>
                <w:sz w:val="24"/>
              </w:rPr>
              <w:t xml:space="preserve"> </w:t>
            </w:r>
            <w:r w:rsidRPr="00341EB9">
              <w:rPr>
                <w:rFonts w:hAnsi="宋体" w:cs="宋体" w:hint="eastAsia"/>
                <w:sz w:val="24"/>
              </w:rPr>
              <w:t>保持平衡</w:t>
            </w:r>
            <w:r w:rsidRPr="00341EB9">
              <w:rPr>
                <w:rFonts w:hAnsi="宋体" w:cs="宋体" w:hint="eastAsia"/>
                <w:sz w:val="24"/>
              </w:rPr>
              <w:t xml:space="preserve"> </w:t>
            </w:r>
            <w:r w:rsidRPr="00341EB9">
              <w:rPr>
                <w:rFonts w:hAnsi="宋体" w:cs="宋体" w:hint="eastAsia"/>
                <w:sz w:val="24"/>
              </w:rPr>
              <w:t>保持距离</w:t>
            </w:r>
            <w:r w:rsidRPr="00341EB9">
              <w:rPr>
                <w:rFonts w:hAnsi="宋体" w:cs="宋体" w:hint="eastAsia"/>
                <w:sz w:val="24"/>
              </w:rPr>
              <w:t xml:space="preserve"> </w:t>
            </w:r>
            <w:r w:rsidRPr="00341EB9">
              <w:rPr>
                <w:rFonts w:hAnsi="宋体" w:cs="宋体" w:hint="eastAsia"/>
                <w:sz w:val="24"/>
              </w:rPr>
              <w:br/>
              <w:t>2.</w:t>
            </w:r>
            <w:r w:rsidRPr="00341EB9">
              <w:rPr>
                <w:rFonts w:hAnsi="宋体" w:cs="宋体" w:hint="eastAsia"/>
                <w:sz w:val="24"/>
              </w:rPr>
              <w:t>写一写</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1</w:t>
            </w:r>
            <w:r w:rsidRPr="00341EB9">
              <w:rPr>
                <w:rFonts w:hAnsi="宋体" w:cs="宋体" w:hint="eastAsia"/>
                <w:sz w:val="24"/>
              </w:rPr>
              <w:t>）先照着字帖写，一边写一边念笔画名称。</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t>（</w:t>
            </w:r>
            <w:r w:rsidRPr="00341EB9">
              <w:rPr>
                <w:rFonts w:hAnsi="宋体" w:cs="宋体" w:hint="eastAsia"/>
                <w:sz w:val="24"/>
              </w:rPr>
              <w:t>2</w:t>
            </w:r>
            <w:r w:rsidRPr="00341EB9">
              <w:rPr>
                <w:rFonts w:hAnsi="宋体" w:cs="宋体" w:hint="eastAsia"/>
                <w:sz w:val="24"/>
              </w:rPr>
              <w:t>）再在田字格中写，写好之后对照比较，看看哪个笔画没有写好，再重写。</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日积月累</w:t>
            </w:r>
            <w:r w:rsidRPr="00341EB9">
              <w:rPr>
                <w:rFonts w:hAnsi="宋体" w:cs="宋体" w:hint="eastAsia"/>
                <w:sz w:val="24"/>
              </w:rPr>
              <w:t xml:space="preserve"> </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鹿</w:t>
            </w:r>
            <w:r w:rsidRPr="00341EB9">
              <w:rPr>
                <w:rFonts w:hAnsi="宋体" w:cs="宋体" w:hint="eastAsia"/>
                <w:sz w:val="24"/>
              </w:rPr>
              <w:t xml:space="preserve"> </w:t>
            </w:r>
            <w:r w:rsidRPr="00341EB9">
              <w:rPr>
                <w:rFonts w:hAnsi="宋体" w:cs="宋体" w:hint="eastAsia"/>
                <w:sz w:val="24"/>
              </w:rPr>
              <w:t>柴</w:t>
            </w:r>
            <w:r w:rsidRPr="00341EB9">
              <w:rPr>
                <w:rFonts w:hAnsi="宋体" w:cs="宋体" w:hint="eastAsia"/>
                <w:sz w:val="24"/>
              </w:rPr>
              <w:t xml:space="preserve"> </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空山不见人，</w:t>
            </w:r>
            <w:r w:rsidRPr="00341EB9">
              <w:rPr>
                <w:rFonts w:hAnsi="宋体" w:cs="宋体" w:hint="eastAsia"/>
                <w:sz w:val="24"/>
              </w:rPr>
              <w:t xml:space="preserve"> </w:t>
            </w:r>
            <w:r w:rsidRPr="00341EB9">
              <w:rPr>
                <w:rFonts w:hAnsi="宋体" w:cs="宋体" w:hint="eastAsia"/>
                <w:sz w:val="24"/>
              </w:rPr>
              <w:t>但闻人语响。</w:t>
            </w:r>
            <w:r w:rsidRPr="00341EB9">
              <w:rPr>
                <w:rFonts w:hAnsi="宋体" w:cs="宋体" w:hint="eastAsia"/>
                <w:sz w:val="24"/>
              </w:rPr>
              <w:t xml:space="preserve"> </w:t>
            </w:r>
            <w:r w:rsidRPr="00341EB9">
              <w:rPr>
                <w:rFonts w:hAnsi="宋体" w:cs="宋体" w:hint="eastAsia"/>
                <w:sz w:val="24"/>
              </w:rPr>
              <w:t>返景入深林，</w:t>
            </w:r>
            <w:r w:rsidRPr="00341EB9">
              <w:rPr>
                <w:rFonts w:hAnsi="宋体" w:cs="宋体" w:hint="eastAsia"/>
                <w:sz w:val="24"/>
              </w:rPr>
              <w:t xml:space="preserve"> </w:t>
            </w:r>
            <w:r w:rsidRPr="00341EB9">
              <w:rPr>
                <w:rFonts w:hAnsi="宋体" w:cs="宋体" w:hint="eastAsia"/>
                <w:sz w:val="24"/>
              </w:rPr>
              <w:t>复照青苔上。</w:t>
            </w:r>
            <w:r w:rsidRPr="00341EB9">
              <w:rPr>
                <w:rFonts w:hAnsi="宋体" w:cs="宋体" w:hint="eastAsia"/>
                <w:sz w:val="24"/>
              </w:rPr>
              <w:t xml:space="preserve"> </w:t>
            </w:r>
            <w:r w:rsidRPr="00341EB9">
              <w:rPr>
                <w:rFonts w:hAnsi="宋体" w:cs="宋体" w:hint="eastAsia"/>
                <w:sz w:val="24"/>
              </w:rPr>
              <w:br/>
              <w:t>1</w:t>
            </w:r>
            <w:r w:rsidRPr="00341EB9">
              <w:rPr>
                <w:rFonts w:hAnsi="宋体" w:cs="宋体" w:hint="eastAsia"/>
                <w:sz w:val="24"/>
              </w:rPr>
              <w:t>、作者简介：王维，字摩诘，汉族，河东蒲州（今山西运城Ｋ，祖籍山西祁县，唐朝诗人，有“诗佛”之称。苏轼评价其：“味摩诘之诗，诗中有画；观摩诘之画，画中有诗。”开元九年（</w:t>
            </w:r>
            <w:r w:rsidRPr="00341EB9">
              <w:rPr>
                <w:rFonts w:hAnsi="宋体" w:cs="宋体" w:hint="eastAsia"/>
                <w:sz w:val="24"/>
              </w:rPr>
              <w:t>721</w:t>
            </w:r>
            <w:r w:rsidRPr="00341EB9">
              <w:rPr>
                <w:rFonts w:hAnsi="宋体" w:cs="宋体" w:hint="eastAsia"/>
                <w:sz w:val="24"/>
              </w:rPr>
              <w:t>年）中进士，任太乐丞。王维是盛唐诗人的代表，今存诗</w:t>
            </w:r>
            <w:r w:rsidRPr="00341EB9">
              <w:rPr>
                <w:rFonts w:hAnsi="宋体" w:cs="宋体" w:hint="eastAsia"/>
                <w:sz w:val="24"/>
              </w:rPr>
              <w:t>400</w:t>
            </w:r>
            <w:r w:rsidRPr="00341EB9">
              <w:rPr>
                <w:rFonts w:hAnsi="宋体" w:cs="宋体" w:hint="eastAsia"/>
                <w:sz w:val="24"/>
              </w:rPr>
              <w:t>余首，重要诗作有《相思》《山居秋暝》等。</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2</w:t>
            </w:r>
            <w:r w:rsidRPr="00341EB9">
              <w:rPr>
                <w:rFonts w:hAnsi="宋体" w:cs="宋体" w:hint="eastAsia"/>
                <w:sz w:val="24"/>
              </w:rPr>
              <w:t>、诗意：在深邃幽静的山林里，只听见有人在说话，但看不见人。只有阳光透射过密密的丛林，照在青苔上。</w:t>
            </w:r>
            <w:r w:rsidRPr="00341EB9">
              <w:rPr>
                <w:rFonts w:hAnsi="宋体" w:cs="宋体" w:hint="eastAsia"/>
                <w:sz w:val="24"/>
              </w:rPr>
              <w:t xml:space="preserve"> </w:t>
            </w:r>
            <w:r w:rsidRPr="00341EB9">
              <w:rPr>
                <w:rFonts w:hAnsi="宋体" w:cs="宋体" w:hint="eastAsia"/>
                <w:sz w:val="24"/>
              </w:rPr>
              <w:br/>
              <w:t>3.</w:t>
            </w:r>
            <w:r w:rsidRPr="00341EB9">
              <w:rPr>
                <w:rFonts w:hAnsi="宋体" w:cs="宋体" w:hint="eastAsia"/>
                <w:sz w:val="24"/>
              </w:rPr>
              <w:t>展开想象，感悟诗情。</w:t>
            </w:r>
            <w:r w:rsidRPr="00341EB9">
              <w:rPr>
                <w:rFonts w:hAnsi="宋体" w:cs="宋体" w:hint="eastAsia"/>
                <w:sz w:val="24"/>
              </w:rPr>
              <w:t xml:space="preserve"> </w:t>
            </w:r>
            <w:r w:rsidRPr="00341EB9">
              <w:rPr>
                <w:rFonts w:hAnsi="宋体" w:cs="宋体" w:hint="eastAsia"/>
                <w:sz w:val="24"/>
              </w:rPr>
              <w:t>请学生看书中插图，结合诗句内容，思考：这首诗讲的是诗人感受到的一种什么样的景象。</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br/>
              <w:t>4.</w:t>
            </w:r>
            <w:r w:rsidRPr="00341EB9">
              <w:rPr>
                <w:rFonts w:hAnsi="宋体" w:cs="宋体" w:hint="eastAsia"/>
                <w:sz w:val="24"/>
              </w:rPr>
              <w:t>学生读读背背</w:t>
            </w:r>
            <w:r w:rsidRPr="00341EB9">
              <w:rPr>
                <w:rFonts w:hAnsi="宋体" w:cs="宋体" w:hint="eastAsia"/>
                <w:sz w:val="24"/>
              </w:rPr>
              <w:t xml:space="preserve"> </w:t>
            </w:r>
            <w:r w:rsidRPr="00341EB9">
              <w:rPr>
                <w:rFonts w:hAnsi="宋体" w:cs="宋体" w:hint="eastAsia"/>
                <w:sz w:val="24"/>
              </w:rPr>
              <w:br/>
            </w:r>
            <w:r w:rsidRPr="00341EB9">
              <w:rPr>
                <w:rFonts w:hAnsi="宋体" w:cs="宋体" w:hint="eastAsia"/>
                <w:sz w:val="24"/>
              </w:rPr>
              <w:lastRenderedPageBreak/>
              <w:t>5.</w:t>
            </w:r>
            <w:r w:rsidRPr="00341EB9">
              <w:rPr>
                <w:rFonts w:hAnsi="宋体" w:cs="宋体" w:hint="eastAsia"/>
                <w:sz w:val="24"/>
              </w:rPr>
              <w:t>测试学生背诵情况。</w:t>
            </w:r>
            <w:r w:rsidRPr="00341EB9">
              <w:rPr>
                <w:rFonts w:hAnsi="宋体" w:cs="宋体" w:hint="eastAsia"/>
                <w:sz w:val="24"/>
              </w:rPr>
              <w:t xml:space="preserve"> </w:t>
            </w:r>
            <w:r w:rsidRPr="00341EB9">
              <w:rPr>
                <w:rFonts w:hAnsi="宋体" w:cs="宋体" w:hint="eastAsia"/>
                <w:sz w:val="24"/>
              </w:rPr>
              <w:t>课堂小结</w:t>
            </w:r>
            <w:r w:rsidRPr="00341EB9">
              <w:rPr>
                <w:rFonts w:hAnsi="宋体" w:cs="宋体" w:hint="eastAsia"/>
                <w:sz w:val="24"/>
              </w:rPr>
              <w:t xml:space="preserve"> </w:t>
            </w:r>
            <w:r w:rsidRPr="00341EB9">
              <w:rPr>
                <w:rFonts w:hAnsi="宋体" w:cs="宋体" w:hint="eastAsia"/>
                <w:sz w:val="24"/>
              </w:rPr>
              <w:t>我们这节课学会了怎样描写想象画面，学会了运用表示时间的词语，学会了怎样在横格中书写规范规则，同学们都表现的很棒，希望下节课继续努力，还学习了一首古诗，希望同学们在以后的学习中运用所学的知识去解决问题。</w:t>
            </w:r>
          </w:p>
          <w:p w:rsidR="00E12FC1" w:rsidRPr="00341EB9" w:rsidRDefault="00E12FC1" w:rsidP="00341EB9">
            <w:pPr>
              <w:spacing w:line="360" w:lineRule="auto"/>
              <w:ind w:firstLineChars="200" w:firstLine="480"/>
              <w:jc w:val="left"/>
              <w:rPr>
                <w:rFonts w:hAnsi="宋体" w:cs="宋体"/>
                <w:sz w:val="24"/>
              </w:rPr>
            </w:pPr>
            <w:r w:rsidRPr="00341EB9">
              <w:rPr>
                <w:rFonts w:hAnsi="宋体" w:cs="宋体" w:hint="eastAsia"/>
                <w:sz w:val="24"/>
              </w:rPr>
              <w:t>教学反思：</w:t>
            </w:r>
          </w:p>
        </w:tc>
      </w:tr>
    </w:tbl>
    <w:p w:rsidR="00E12FC1" w:rsidRDefault="00E12FC1" w:rsidP="00E12FC1">
      <w:pPr>
        <w:rPr>
          <w:rFonts w:ascii="宋体" w:hAnsi="宋体" w:cstheme="minorBidi"/>
          <w:szCs w:val="22"/>
        </w:rPr>
      </w:pPr>
    </w:p>
    <w:p w:rsidR="00E12FC1" w:rsidRDefault="00E12FC1" w:rsidP="00E12FC1">
      <w:pPr>
        <w:rPr>
          <w:rFonts w:ascii="宋体" w:hAnsi="宋体"/>
        </w:rPr>
      </w:pPr>
    </w:p>
    <w:p w:rsidR="00341EB9" w:rsidRDefault="00341EB9" w:rsidP="00191D3F">
      <w:pPr>
        <w:rPr>
          <w:b/>
          <w:sz w:val="28"/>
          <w:szCs w:val="28"/>
        </w:rPr>
      </w:pPr>
    </w:p>
    <w:p w:rsidR="00625FB8" w:rsidRDefault="00625FB8" w:rsidP="00BC7907">
      <w:pPr>
        <w:rPr>
          <w:rFonts w:ascii="宋体" w:hAnsi="宋体"/>
          <w:b/>
          <w:bCs/>
          <w:sz w:val="28"/>
          <w:szCs w:val="28"/>
        </w:rPr>
      </w:pPr>
    </w:p>
    <w:p w:rsidR="00625FB8" w:rsidRDefault="00625FB8" w:rsidP="00BC7907">
      <w:pPr>
        <w:rPr>
          <w:rFonts w:ascii="宋体" w:hAnsi="宋体"/>
          <w:b/>
          <w:bCs/>
          <w:sz w:val="28"/>
          <w:szCs w:val="28"/>
        </w:rPr>
      </w:pPr>
    </w:p>
    <w:p w:rsidR="00966FC7" w:rsidRDefault="00966FC7" w:rsidP="00966FC7">
      <w:pPr>
        <w:widowControl/>
        <w:shd w:val="clear" w:color="auto" w:fill="FFFFFF"/>
        <w:spacing w:line="360" w:lineRule="auto"/>
        <w:jc w:val="center"/>
        <w:rPr>
          <w:rFonts w:ascii="宋体" w:hAnsi="宋体" w:cs="Tahoma"/>
          <w:kern w:val="0"/>
          <w:sz w:val="24"/>
        </w:rPr>
      </w:pPr>
      <w:r>
        <w:rPr>
          <w:rFonts w:ascii="宋体" w:hAnsi="宋体" w:cs="Tahoma" w:hint="eastAsia"/>
          <w:b/>
          <w:bCs/>
          <w:kern w:val="0"/>
          <w:sz w:val="24"/>
        </w:rPr>
        <w:t>第二单元  学贵质疑</w:t>
      </w:r>
    </w:p>
    <w:p w:rsidR="00966FC7" w:rsidRDefault="00966FC7" w:rsidP="00966FC7">
      <w:pPr>
        <w:widowControl/>
        <w:shd w:val="clear" w:color="auto" w:fill="FFFFFF"/>
        <w:spacing w:line="360" w:lineRule="auto"/>
        <w:jc w:val="center"/>
        <w:rPr>
          <w:rFonts w:ascii="宋体" w:hAnsi="宋体" w:cs="Tahoma" w:hint="eastAsia"/>
          <w:color w:val="000000"/>
          <w:kern w:val="0"/>
          <w:sz w:val="24"/>
        </w:rPr>
      </w:pPr>
      <w:r>
        <w:rPr>
          <w:rFonts w:ascii="宋体" w:hAnsi="宋体" w:cs="Tahoma" w:hint="eastAsia"/>
          <w:b/>
          <w:bCs/>
          <w:color w:val="000000"/>
          <w:kern w:val="0"/>
          <w:sz w:val="24"/>
        </w:rPr>
        <w:t>单元导语</w:t>
      </w:r>
    </w:p>
    <w:p w:rsidR="00966FC7" w:rsidRDefault="00966FC7" w:rsidP="00966FC7">
      <w:pPr>
        <w:widowControl/>
        <w:shd w:val="clear" w:color="auto" w:fill="FFFFFF"/>
        <w:spacing w:line="360" w:lineRule="auto"/>
        <w:ind w:firstLineChars="150" w:firstLine="360"/>
        <w:jc w:val="left"/>
        <w:rPr>
          <w:rFonts w:ascii="宋体" w:hAnsi="宋体" w:cs="Tahoma" w:hint="eastAsia"/>
          <w:color w:val="000000"/>
          <w:kern w:val="0"/>
          <w:sz w:val="24"/>
        </w:rPr>
      </w:pPr>
      <w:r>
        <w:rPr>
          <w:rFonts w:ascii="宋体" w:hAnsi="宋体" w:cs="Tahoma" w:hint="eastAsia"/>
          <w:color w:val="000000"/>
          <w:kern w:val="0"/>
          <w:sz w:val="24"/>
        </w:rPr>
        <w:t>宋代大学问家陆九渊曾云：“为学患无疑，疑则有进。”所谓“疑”，就是指我们在学习过程中产生的疑问。疑是思之始，学之源。养成爱问“为什么”的习惯，用疑问的眼光看待这个世界，我们就能探索更多的自然规律，打开知识的大门，感受生活的多姿多彩。</w:t>
      </w:r>
    </w:p>
    <w:p w:rsidR="00966FC7" w:rsidRDefault="00966FC7" w:rsidP="00966FC7">
      <w:pPr>
        <w:widowControl/>
        <w:shd w:val="clear" w:color="auto" w:fill="FFFFFF"/>
        <w:spacing w:line="360" w:lineRule="auto"/>
        <w:ind w:firstLineChars="150" w:firstLine="360"/>
        <w:jc w:val="left"/>
        <w:rPr>
          <w:rFonts w:ascii="宋体" w:hAnsi="宋体" w:cs="Tahoma" w:hint="eastAsia"/>
          <w:color w:val="000000"/>
          <w:kern w:val="0"/>
          <w:sz w:val="24"/>
        </w:rPr>
      </w:pPr>
      <w:r>
        <w:rPr>
          <w:rFonts w:ascii="宋体" w:hAnsi="宋体" w:cs="Tahoma" w:hint="eastAsia"/>
          <w:color w:val="000000"/>
          <w:kern w:val="0"/>
          <w:sz w:val="24"/>
        </w:rPr>
        <w:t>一个豆荚里的五粒豌豆会面临怎样不同的命运？科学家是怎样从蝙蝠身上得到启发，给飞机装上雷达的？呼风唤雨的20世纪给人类的生活带来了哪些变化？蝴蝶到底把家安在哪里？让我们开动脑筋，在阅读中解开这一个个疑问，在答疑解惑中激发思维的能动性，也许就会得到许多意想不到的收获。</w:t>
      </w:r>
    </w:p>
    <w:p w:rsidR="00966FC7" w:rsidRDefault="00966FC7" w:rsidP="00966FC7">
      <w:pPr>
        <w:widowControl/>
        <w:shd w:val="clear" w:color="auto" w:fill="FFFFFF"/>
        <w:spacing w:line="360" w:lineRule="auto"/>
        <w:ind w:firstLineChars="200" w:firstLine="480"/>
        <w:jc w:val="left"/>
        <w:rPr>
          <w:rFonts w:ascii="宋体" w:hAnsi="宋体" w:cs="Tahoma" w:hint="eastAsia"/>
          <w:color w:val="000000"/>
          <w:kern w:val="0"/>
          <w:sz w:val="24"/>
        </w:rPr>
      </w:pPr>
      <w:r>
        <w:rPr>
          <w:rFonts w:ascii="宋体" w:hAnsi="宋体" w:cs="Tahoma" w:hint="eastAsia"/>
          <w:color w:val="000000"/>
          <w:kern w:val="0"/>
          <w:sz w:val="24"/>
        </w:rPr>
        <w:t>本单元以“疑”为主题精选了四篇课文，从不同的角度告诉我们善于怀疑、勤于思考的重要性。“习作”和“语文园地”也意在让我们尝试多角度思考问题，并提出自己的见解。在阅读中思考，在思考后深入阅读，相信这正是本单元内容编排的初衷。</w:t>
      </w:r>
    </w:p>
    <w:p w:rsidR="00966FC7" w:rsidRDefault="00966FC7" w:rsidP="00966FC7">
      <w:pPr>
        <w:widowControl/>
        <w:shd w:val="clear" w:color="auto" w:fill="FFFFFF"/>
        <w:spacing w:line="360" w:lineRule="auto"/>
        <w:jc w:val="center"/>
        <w:rPr>
          <w:rFonts w:ascii="宋体" w:hAnsi="宋体" w:cs="Tahoma" w:hint="eastAsia"/>
          <w:color w:val="000000"/>
          <w:kern w:val="0"/>
          <w:sz w:val="24"/>
        </w:rPr>
      </w:pPr>
      <w:r>
        <w:rPr>
          <w:rFonts w:ascii="宋体" w:hAnsi="宋体" w:cs="Tahoma" w:hint="eastAsia"/>
          <w:b/>
          <w:bCs/>
          <w:color w:val="000000"/>
          <w:kern w:val="0"/>
          <w:sz w:val="24"/>
        </w:rPr>
        <w:t>教材分析</w:t>
      </w:r>
    </w:p>
    <w:tbl>
      <w:tblPr>
        <w:tblW w:w="0" w:type="auto"/>
        <w:tblBorders>
          <w:top w:val="single" w:sz="6" w:space="0" w:color="E3EDF5"/>
          <w:left w:val="single" w:sz="6" w:space="0" w:color="E3EDF5"/>
          <w:bottom w:val="single" w:sz="6" w:space="0" w:color="E3EDF5"/>
          <w:right w:val="single" w:sz="6" w:space="0" w:color="E3EDF5"/>
        </w:tblBorders>
        <w:tblLayout w:type="fixed"/>
        <w:tblCellMar>
          <w:left w:w="0" w:type="dxa"/>
          <w:right w:w="0" w:type="dxa"/>
        </w:tblCellMar>
        <w:tblLook w:val="04A0" w:firstRow="1" w:lastRow="0" w:firstColumn="1" w:lastColumn="0" w:noHBand="0" w:noVBand="1"/>
      </w:tblPr>
      <w:tblGrid>
        <w:gridCol w:w="1629"/>
        <w:gridCol w:w="1531"/>
        <w:gridCol w:w="853"/>
        <w:gridCol w:w="4431"/>
      </w:tblGrid>
      <w:tr w:rsidR="00966FC7" w:rsidTr="00966FC7">
        <w:tc>
          <w:tcPr>
            <w:tcW w:w="1629"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color w:val="444444"/>
                <w:kern w:val="0"/>
                <w:sz w:val="24"/>
              </w:rPr>
              <w:t>  </w:t>
            </w:r>
            <w:r>
              <w:rPr>
                <w:rFonts w:ascii="宋体" w:hAnsi="宋体" w:cs="Tahoma" w:hint="eastAsia"/>
                <w:b/>
                <w:bCs/>
                <w:color w:val="444444"/>
                <w:kern w:val="0"/>
                <w:sz w:val="24"/>
              </w:rPr>
              <w:t>分类</w:t>
            </w:r>
            <w:r>
              <w:rPr>
                <w:rFonts w:ascii="宋体" w:hAnsi="宋体" w:cs="Tahoma" w:hint="eastAsia"/>
                <w:color w:val="444444"/>
                <w:kern w:val="0"/>
                <w:sz w:val="24"/>
              </w:rPr>
              <w:t>  </w:t>
            </w:r>
          </w:p>
        </w:tc>
        <w:tc>
          <w:tcPr>
            <w:tcW w:w="1531"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具体内容</w:t>
            </w:r>
          </w:p>
        </w:tc>
        <w:tc>
          <w:tcPr>
            <w:tcW w:w="853"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课时安排</w:t>
            </w:r>
          </w:p>
        </w:tc>
        <w:tc>
          <w:tcPr>
            <w:tcW w:w="4431"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教学要点</w:t>
            </w:r>
          </w:p>
        </w:tc>
      </w:tr>
      <w:tr w:rsidR="00966FC7" w:rsidTr="00966FC7">
        <w:tc>
          <w:tcPr>
            <w:tcW w:w="1629" w:type="dxa"/>
            <w:vMerge w:val="restart"/>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lastRenderedPageBreak/>
              <w:t>课文</w:t>
            </w:r>
          </w:p>
        </w:tc>
        <w:tc>
          <w:tcPr>
            <w:tcW w:w="1531"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一个豆荚里的五粒豌豆</w:t>
            </w:r>
          </w:p>
        </w:tc>
        <w:tc>
          <w:tcPr>
            <w:tcW w:w="853"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2课时</w:t>
            </w:r>
          </w:p>
        </w:tc>
        <w:tc>
          <w:tcPr>
            <w:tcW w:w="4431"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color w:val="444444"/>
                <w:kern w:val="0"/>
                <w:sz w:val="24"/>
              </w:rPr>
              <w:t>有感情地朗读课文，把握五粒豌豆的语言、内心活动，体会故事蕴含的道理。</w:t>
            </w:r>
          </w:p>
        </w:tc>
      </w:tr>
      <w:tr w:rsidR="00966FC7" w:rsidTr="00966FC7">
        <w:tc>
          <w:tcPr>
            <w:tcW w:w="1629" w:type="dxa"/>
            <w:vMerge/>
            <w:tcBorders>
              <w:top w:val="single" w:sz="6" w:space="0" w:color="CDCDCD"/>
              <w:left w:val="single" w:sz="6" w:space="0" w:color="CDCDCD"/>
              <w:bottom w:val="single" w:sz="6" w:space="0" w:color="CDCDCD"/>
              <w:right w:val="single" w:sz="6" w:space="0" w:color="CDCDCD"/>
            </w:tcBorders>
            <w:vAlign w:val="center"/>
            <w:hideMark/>
          </w:tcPr>
          <w:p w:rsidR="00966FC7" w:rsidRDefault="00966FC7">
            <w:pPr>
              <w:widowControl/>
              <w:jc w:val="left"/>
              <w:rPr>
                <w:rFonts w:ascii="宋体" w:hAnsi="宋体" w:cs="Tahoma"/>
                <w:color w:val="444444"/>
                <w:kern w:val="0"/>
                <w:sz w:val="24"/>
              </w:rPr>
            </w:pPr>
          </w:p>
        </w:tc>
        <w:tc>
          <w:tcPr>
            <w:tcW w:w="1531"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蝙蝠和雷达</w:t>
            </w:r>
          </w:p>
        </w:tc>
        <w:tc>
          <w:tcPr>
            <w:tcW w:w="853"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1课时</w:t>
            </w:r>
          </w:p>
        </w:tc>
        <w:tc>
          <w:tcPr>
            <w:tcW w:w="4431"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color w:val="444444"/>
                <w:kern w:val="0"/>
                <w:sz w:val="24"/>
              </w:rPr>
              <w:t>了解蝙蝠和雷达之间的关系，体会运用科学实验发现问题、解决问题、发明创造的过程，培养对科学的兴趣。</w:t>
            </w:r>
          </w:p>
        </w:tc>
      </w:tr>
      <w:tr w:rsidR="00966FC7" w:rsidTr="00966FC7">
        <w:tc>
          <w:tcPr>
            <w:tcW w:w="1629" w:type="dxa"/>
            <w:vMerge/>
            <w:tcBorders>
              <w:top w:val="single" w:sz="6" w:space="0" w:color="CDCDCD"/>
              <w:left w:val="single" w:sz="6" w:space="0" w:color="CDCDCD"/>
              <w:bottom w:val="single" w:sz="6" w:space="0" w:color="CDCDCD"/>
              <w:right w:val="single" w:sz="6" w:space="0" w:color="CDCDCD"/>
            </w:tcBorders>
            <w:vAlign w:val="center"/>
            <w:hideMark/>
          </w:tcPr>
          <w:p w:rsidR="00966FC7" w:rsidRDefault="00966FC7">
            <w:pPr>
              <w:widowControl/>
              <w:jc w:val="left"/>
              <w:rPr>
                <w:rFonts w:ascii="宋体" w:hAnsi="宋体" w:cs="Tahoma"/>
                <w:color w:val="444444"/>
                <w:kern w:val="0"/>
                <w:sz w:val="24"/>
              </w:rPr>
            </w:pPr>
          </w:p>
        </w:tc>
        <w:tc>
          <w:tcPr>
            <w:tcW w:w="1531"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呼风唤雨的世纪</w:t>
            </w:r>
          </w:p>
        </w:tc>
        <w:tc>
          <w:tcPr>
            <w:tcW w:w="853" w:type="dxa"/>
            <w:vMerge w:val="restart"/>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2课时</w:t>
            </w:r>
          </w:p>
        </w:tc>
        <w:tc>
          <w:tcPr>
            <w:tcW w:w="4431" w:type="dxa"/>
            <w:vMerge w:val="restart"/>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color w:val="444444"/>
                <w:kern w:val="0"/>
                <w:sz w:val="24"/>
              </w:rPr>
              <w:t>通过自主提问，加深对课文内容的理解；了解科学技术的伟大力量，激发探索科学奥秘的兴趣。</w:t>
            </w:r>
          </w:p>
        </w:tc>
      </w:tr>
      <w:tr w:rsidR="00966FC7" w:rsidTr="00966FC7">
        <w:tc>
          <w:tcPr>
            <w:tcW w:w="1629" w:type="dxa"/>
            <w:vMerge/>
            <w:tcBorders>
              <w:top w:val="single" w:sz="6" w:space="0" w:color="CDCDCD"/>
              <w:left w:val="single" w:sz="6" w:space="0" w:color="CDCDCD"/>
              <w:bottom w:val="single" w:sz="6" w:space="0" w:color="CDCDCD"/>
              <w:right w:val="single" w:sz="6" w:space="0" w:color="CDCDCD"/>
            </w:tcBorders>
            <w:vAlign w:val="center"/>
            <w:hideMark/>
          </w:tcPr>
          <w:p w:rsidR="00966FC7" w:rsidRDefault="00966FC7">
            <w:pPr>
              <w:widowControl/>
              <w:jc w:val="left"/>
              <w:rPr>
                <w:rFonts w:ascii="宋体" w:hAnsi="宋体" w:cs="Tahoma"/>
                <w:color w:val="444444"/>
                <w:kern w:val="0"/>
                <w:sz w:val="24"/>
              </w:rPr>
            </w:pPr>
          </w:p>
        </w:tc>
        <w:tc>
          <w:tcPr>
            <w:tcW w:w="1531"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rPr>
                <w:rFonts w:ascii="宋体" w:hAnsi="宋体" w:cs="Tahoma" w:hint="eastAsia"/>
                <w:color w:val="444444"/>
                <w:kern w:val="0"/>
                <w:sz w:val="24"/>
              </w:rPr>
            </w:pPr>
          </w:p>
        </w:tc>
        <w:tc>
          <w:tcPr>
            <w:tcW w:w="853" w:type="dxa"/>
            <w:vMerge/>
            <w:tcBorders>
              <w:top w:val="single" w:sz="6" w:space="0" w:color="CDCDCD"/>
              <w:left w:val="single" w:sz="6" w:space="0" w:color="CDCDCD"/>
              <w:bottom w:val="single" w:sz="6" w:space="0" w:color="CDCDCD"/>
              <w:right w:val="single" w:sz="6" w:space="0" w:color="CDCDCD"/>
            </w:tcBorders>
            <w:vAlign w:val="center"/>
            <w:hideMark/>
          </w:tcPr>
          <w:p w:rsidR="00966FC7" w:rsidRDefault="00966FC7">
            <w:pPr>
              <w:widowControl/>
              <w:jc w:val="left"/>
              <w:rPr>
                <w:rFonts w:ascii="宋体" w:hAnsi="宋体" w:cs="Tahoma"/>
                <w:color w:val="444444"/>
                <w:kern w:val="0"/>
                <w:sz w:val="24"/>
              </w:rPr>
            </w:pPr>
          </w:p>
        </w:tc>
        <w:tc>
          <w:tcPr>
            <w:tcW w:w="4431" w:type="dxa"/>
            <w:vMerge/>
            <w:tcBorders>
              <w:top w:val="single" w:sz="6" w:space="0" w:color="CDCDCD"/>
              <w:left w:val="single" w:sz="6" w:space="0" w:color="CDCDCD"/>
              <w:bottom w:val="single" w:sz="6" w:space="0" w:color="CDCDCD"/>
              <w:right w:val="single" w:sz="6" w:space="0" w:color="CDCDCD"/>
            </w:tcBorders>
            <w:vAlign w:val="center"/>
            <w:hideMark/>
          </w:tcPr>
          <w:p w:rsidR="00966FC7" w:rsidRDefault="00966FC7">
            <w:pPr>
              <w:widowControl/>
              <w:jc w:val="left"/>
              <w:rPr>
                <w:rFonts w:ascii="宋体" w:hAnsi="宋体" w:cs="Tahoma"/>
                <w:color w:val="444444"/>
                <w:kern w:val="0"/>
                <w:sz w:val="24"/>
              </w:rPr>
            </w:pPr>
          </w:p>
        </w:tc>
      </w:tr>
      <w:tr w:rsidR="00966FC7" w:rsidTr="00966FC7">
        <w:tc>
          <w:tcPr>
            <w:tcW w:w="1629" w:type="dxa"/>
            <w:vMerge/>
            <w:tcBorders>
              <w:top w:val="single" w:sz="6" w:space="0" w:color="CDCDCD"/>
              <w:left w:val="single" w:sz="6" w:space="0" w:color="CDCDCD"/>
              <w:bottom w:val="single" w:sz="6" w:space="0" w:color="CDCDCD"/>
              <w:right w:val="single" w:sz="6" w:space="0" w:color="CDCDCD"/>
            </w:tcBorders>
            <w:vAlign w:val="center"/>
            <w:hideMark/>
          </w:tcPr>
          <w:p w:rsidR="00966FC7" w:rsidRDefault="00966FC7">
            <w:pPr>
              <w:widowControl/>
              <w:jc w:val="left"/>
              <w:rPr>
                <w:rFonts w:ascii="宋体" w:hAnsi="宋体" w:cs="Tahoma"/>
                <w:color w:val="444444"/>
                <w:kern w:val="0"/>
                <w:sz w:val="24"/>
              </w:rPr>
            </w:pPr>
          </w:p>
        </w:tc>
        <w:tc>
          <w:tcPr>
            <w:tcW w:w="1531"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color w:val="444444"/>
                <w:kern w:val="0"/>
                <w:sz w:val="24"/>
              </w:rPr>
            </w:pPr>
            <w:r>
              <w:rPr>
                <w:rFonts w:ascii="宋体" w:hAnsi="宋体" w:cs="Tahoma" w:hint="eastAsia"/>
                <w:b/>
                <w:bCs/>
                <w:color w:val="444444"/>
                <w:kern w:val="0"/>
                <w:sz w:val="24"/>
              </w:rPr>
              <w:t>蝴蝶的家</w:t>
            </w:r>
          </w:p>
        </w:tc>
        <w:tc>
          <w:tcPr>
            <w:tcW w:w="853"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1课时</w:t>
            </w:r>
          </w:p>
        </w:tc>
        <w:tc>
          <w:tcPr>
            <w:tcW w:w="4431"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color w:val="444444"/>
                <w:kern w:val="0"/>
                <w:sz w:val="24"/>
              </w:rPr>
              <w:t>抓住重点语句，体会作者的情感；品味文章生动、优美的语言。</w:t>
            </w:r>
          </w:p>
        </w:tc>
      </w:tr>
      <w:tr w:rsidR="00966FC7" w:rsidTr="00966FC7">
        <w:tc>
          <w:tcPr>
            <w:tcW w:w="1629"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习作</w:t>
            </w:r>
          </w:p>
        </w:tc>
        <w:tc>
          <w:tcPr>
            <w:tcW w:w="1531"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color w:val="444444"/>
                <w:kern w:val="0"/>
                <w:sz w:val="24"/>
              </w:rPr>
              <w:t>小小“动物园”</w:t>
            </w:r>
          </w:p>
        </w:tc>
        <w:tc>
          <w:tcPr>
            <w:tcW w:w="853"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1课时</w:t>
            </w:r>
          </w:p>
        </w:tc>
        <w:tc>
          <w:tcPr>
            <w:tcW w:w="4431"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color w:val="444444"/>
                <w:kern w:val="0"/>
                <w:sz w:val="24"/>
              </w:rPr>
              <w:t>学会观察，发现人物的突出特点；了解家人，增进与家人的感情。</w:t>
            </w:r>
          </w:p>
        </w:tc>
      </w:tr>
      <w:tr w:rsidR="00966FC7" w:rsidTr="00966FC7">
        <w:tc>
          <w:tcPr>
            <w:tcW w:w="1629" w:type="dxa"/>
            <w:vMerge w:val="restart"/>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语</w:t>
            </w:r>
            <w:r>
              <w:rPr>
                <w:rFonts w:ascii="宋体" w:hAnsi="宋体" w:cs="Tahoma" w:hint="eastAsia"/>
                <w:color w:val="444444"/>
                <w:kern w:val="0"/>
                <w:sz w:val="24"/>
              </w:rPr>
              <w:t>  </w:t>
            </w:r>
            <w:r>
              <w:rPr>
                <w:rFonts w:ascii="宋体" w:hAnsi="宋体" w:cs="Tahoma" w:hint="eastAsia"/>
                <w:b/>
                <w:bCs/>
                <w:color w:val="444444"/>
                <w:kern w:val="0"/>
                <w:sz w:val="24"/>
              </w:rPr>
              <w:t>文</w:t>
            </w:r>
            <w:r>
              <w:rPr>
                <w:rFonts w:ascii="宋体" w:hAnsi="宋体" w:cs="Tahoma" w:hint="eastAsia"/>
                <w:color w:val="444444"/>
                <w:kern w:val="0"/>
                <w:sz w:val="24"/>
              </w:rPr>
              <w:t>  </w:t>
            </w:r>
            <w:r>
              <w:rPr>
                <w:rFonts w:ascii="宋体" w:hAnsi="宋体" w:cs="Tahoma" w:hint="eastAsia"/>
                <w:b/>
                <w:bCs/>
                <w:color w:val="444444"/>
                <w:kern w:val="0"/>
                <w:sz w:val="24"/>
              </w:rPr>
              <w:t>园</w:t>
            </w:r>
            <w:r>
              <w:rPr>
                <w:rFonts w:ascii="宋体" w:hAnsi="宋体" w:cs="Tahoma" w:hint="eastAsia"/>
                <w:color w:val="444444"/>
                <w:kern w:val="0"/>
                <w:sz w:val="24"/>
              </w:rPr>
              <w:t>  </w:t>
            </w:r>
            <w:r>
              <w:rPr>
                <w:rFonts w:ascii="宋体" w:hAnsi="宋体" w:cs="Tahoma" w:hint="eastAsia"/>
                <w:b/>
                <w:bCs/>
                <w:color w:val="444444"/>
                <w:kern w:val="0"/>
                <w:sz w:val="24"/>
              </w:rPr>
              <w:t>地</w:t>
            </w:r>
          </w:p>
        </w:tc>
        <w:tc>
          <w:tcPr>
            <w:tcW w:w="1531" w:type="dxa"/>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交流平台</w:t>
            </w:r>
          </w:p>
        </w:tc>
        <w:tc>
          <w:tcPr>
            <w:tcW w:w="853" w:type="dxa"/>
            <w:vMerge w:val="restart"/>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b/>
                <w:bCs/>
                <w:color w:val="444444"/>
                <w:kern w:val="0"/>
                <w:sz w:val="24"/>
              </w:rPr>
              <w:t>2课时</w:t>
            </w:r>
          </w:p>
        </w:tc>
        <w:tc>
          <w:tcPr>
            <w:tcW w:w="4431" w:type="dxa"/>
            <w:vMerge w:val="restart"/>
            <w:tcBorders>
              <w:top w:val="single" w:sz="6" w:space="0" w:color="CDCDCD"/>
              <w:left w:val="single" w:sz="6" w:space="0" w:color="CDCDCD"/>
              <w:bottom w:val="single" w:sz="6" w:space="0" w:color="CDCDCD"/>
              <w:right w:val="single" w:sz="6" w:space="0" w:color="CDCDCD"/>
            </w:tcBorders>
            <w:tcMar>
              <w:top w:w="69" w:type="dxa"/>
              <w:left w:w="69" w:type="dxa"/>
              <w:bottom w:w="69" w:type="dxa"/>
              <w:right w:w="69" w:type="dxa"/>
            </w:tcMar>
            <w:vAlign w:val="center"/>
            <w:hideMark/>
          </w:tcPr>
          <w:p w:rsidR="00966FC7" w:rsidRDefault="00966FC7">
            <w:pPr>
              <w:widowControl/>
              <w:spacing w:line="360" w:lineRule="auto"/>
              <w:jc w:val="left"/>
              <w:rPr>
                <w:rFonts w:ascii="宋体" w:hAnsi="宋体" w:cs="Tahoma" w:hint="eastAsia"/>
                <w:color w:val="444444"/>
                <w:kern w:val="0"/>
                <w:sz w:val="24"/>
              </w:rPr>
            </w:pPr>
            <w:r>
              <w:rPr>
                <w:rFonts w:ascii="宋体" w:hAnsi="宋体" w:cs="Tahoma" w:hint="eastAsia"/>
                <w:color w:val="444444"/>
                <w:kern w:val="0"/>
                <w:sz w:val="24"/>
              </w:rPr>
              <w:t>了解形近字的特点，能够区分形近字；体会排比句的表达效果；掌握设问句中问号的用法；明白求学要善于提问，并积累这方面的名言。</w:t>
            </w:r>
          </w:p>
        </w:tc>
      </w:tr>
      <w:tr w:rsidR="00966FC7" w:rsidTr="00966FC7">
        <w:tc>
          <w:tcPr>
            <w:tcW w:w="1629" w:type="dxa"/>
            <w:vMerge/>
            <w:tcBorders>
              <w:top w:val="single" w:sz="6" w:space="0" w:color="CDCDCD"/>
              <w:left w:val="single" w:sz="6" w:space="0" w:color="CDCDCD"/>
              <w:bottom w:val="single" w:sz="6" w:space="0" w:color="CDCDCD"/>
              <w:right w:val="single" w:sz="6" w:space="0" w:color="CDCDCD"/>
            </w:tcBorders>
            <w:vAlign w:val="center"/>
            <w:hideMark/>
          </w:tcPr>
          <w:p w:rsidR="00966FC7" w:rsidRDefault="00966FC7">
            <w:pPr>
              <w:widowControl/>
              <w:jc w:val="left"/>
              <w:rPr>
                <w:rFonts w:ascii="宋体" w:hAnsi="宋体" w:cs="Tahoma"/>
                <w:color w:val="444444"/>
                <w:kern w:val="0"/>
                <w:sz w:val="24"/>
              </w:rPr>
            </w:pPr>
          </w:p>
        </w:tc>
        <w:tc>
          <w:tcPr>
            <w:tcW w:w="1531" w:type="dxa"/>
            <w:tcBorders>
              <w:top w:val="nil"/>
              <w:left w:val="nil"/>
              <w:bottom w:val="single" w:sz="6" w:space="0" w:color="E3EDF5"/>
              <w:right w:val="nil"/>
            </w:tcBorders>
            <w:vAlign w:val="center"/>
            <w:hideMark/>
          </w:tcPr>
          <w:p w:rsidR="00966FC7" w:rsidRDefault="00966FC7">
            <w:pPr>
              <w:rPr>
                <w:rFonts w:ascii="宋体" w:hAnsi="宋体" w:cs="Tahoma" w:hint="eastAsia"/>
                <w:color w:val="444444"/>
                <w:kern w:val="0"/>
                <w:sz w:val="24"/>
              </w:rPr>
            </w:pPr>
          </w:p>
        </w:tc>
        <w:tc>
          <w:tcPr>
            <w:tcW w:w="853" w:type="dxa"/>
            <w:vMerge/>
            <w:tcBorders>
              <w:top w:val="single" w:sz="6" w:space="0" w:color="CDCDCD"/>
              <w:left w:val="single" w:sz="6" w:space="0" w:color="CDCDCD"/>
              <w:bottom w:val="single" w:sz="6" w:space="0" w:color="CDCDCD"/>
              <w:right w:val="single" w:sz="6" w:space="0" w:color="CDCDCD"/>
            </w:tcBorders>
            <w:vAlign w:val="center"/>
            <w:hideMark/>
          </w:tcPr>
          <w:p w:rsidR="00966FC7" w:rsidRDefault="00966FC7">
            <w:pPr>
              <w:widowControl/>
              <w:jc w:val="left"/>
              <w:rPr>
                <w:rFonts w:ascii="宋体" w:hAnsi="宋体" w:cs="Tahoma"/>
                <w:color w:val="444444"/>
                <w:kern w:val="0"/>
                <w:sz w:val="24"/>
              </w:rPr>
            </w:pPr>
          </w:p>
        </w:tc>
        <w:tc>
          <w:tcPr>
            <w:tcW w:w="4431" w:type="dxa"/>
            <w:vMerge/>
            <w:tcBorders>
              <w:top w:val="single" w:sz="6" w:space="0" w:color="CDCDCD"/>
              <w:left w:val="single" w:sz="6" w:space="0" w:color="CDCDCD"/>
              <w:bottom w:val="single" w:sz="6" w:space="0" w:color="CDCDCD"/>
              <w:right w:val="single" w:sz="6" w:space="0" w:color="CDCDCD"/>
            </w:tcBorders>
            <w:vAlign w:val="center"/>
            <w:hideMark/>
          </w:tcPr>
          <w:p w:rsidR="00966FC7" w:rsidRDefault="00966FC7">
            <w:pPr>
              <w:widowControl/>
              <w:jc w:val="left"/>
              <w:rPr>
                <w:rFonts w:ascii="宋体" w:hAnsi="宋体" w:cs="Tahoma"/>
                <w:color w:val="444444"/>
                <w:kern w:val="0"/>
                <w:sz w:val="24"/>
              </w:rPr>
            </w:pPr>
          </w:p>
        </w:tc>
      </w:tr>
    </w:tbl>
    <w:p w:rsidR="00966FC7" w:rsidRDefault="00966FC7" w:rsidP="00966FC7">
      <w:pPr>
        <w:spacing w:line="360" w:lineRule="auto"/>
        <w:rPr>
          <w:rFonts w:ascii="宋体" w:hAnsi="宋体" w:cstheme="minorBidi"/>
          <w:sz w:val="24"/>
        </w:rPr>
      </w:pPr>
    </w:p>
    <w:p w:rsidR="00966FC7" w:rsidRDefault="00966FC7" w:rsidP="00966FC7">
      <w:pPr>
        <w:spacing w:line="360" w:lineRule="auto"/>
        <w:rPr>
          <w:rFonts w:ascii="宋体" w:hAnsi="宋体" w:hint="eastAsia"/>
          <w:sz w:val="24"/>
        </w:rPr>
      </w:pPr>
    </w:p>
    <w:p w:rsidR="00966FC7" w:rsidRDefault="00966FC7" w:rsidP="00966FC7">
      <w:pPr>
        <w:widowControl/>
        <w:shd w:val="clear" w:color="auto" w:fill="FFFFFF"/>
        <w:spacing w:line="360" w:lineRule="auto"/>
        <w:jc w:val="center"/>
        <w:rPr>
          <w:rFonts w:ascii="Tahoma" w:hAnsi="Tahoma" w:cs="Tahoma" w:hint="eastAsia"/>
          <w:b/>
          <w:color w:val="000000"/>
          <w:kern w:val="0"/>
          <w:sz w:val="32"/>
          <w:szCs w:val="32"/>
        </w:rPr>
      </w:pPr>
      <w:r>
        <w:rPr>
          <w:rFonts w:ascii="Tahoma" w:hAnsi="Tahoma" w:cs="Tahoma"/>
          <w:b/>
          <w:bCs/>
          <w:color w:val="000000"/>
          <w:kern w:val="0"/>
          <w:sz w:val="32"/>
          <w:szCs w:val="32"/>
        </w:rPr>
        <w:t>5</w:t>
      </w:r>
      <w:r>
        <w:rPr>
          <w:rFonts w:ascii="Tahoma" w:hAnsi="Tahoma" w:cs="Tahoma" w:hint="eastAsia"/>
          <w:b/>
          <w:bCs/>
          <w:color w:val="000000"/>
          <w:kern w:val="0"/>
          <w:sz w:val="32"/>
          <w:szCs w:val="32"/>
        </w:rPr>
        <w:t>、《一个豆荚里的五粒豆》教学设计</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【教学目标】</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、认识本课</w:t>
      </w:r>
      <w:r>
        <w:rPr>
          <w:rFonts w:ascii="Tahoma" w:hAnsi="Tahoma" w:cs="Tahoma"/>
          <w:color w:val="000000"/>
          <w:kern w:val="0"/>
          <w:sz w:val="24"/>
        </w:rPr>
        <w:t>“</w:t>
      </w:r>
      <w:r>
        <w:rPr>
          <w:rFonts w:ascii="Tahoma" w:hAnsi="Tahoma" w:cs="Tahoma" w:hint="eastAsia"/>
          <w:color w:val="000000"/>
          <w:kern w:val="0"/>
          <w:sz w:val="24"/>
        </w:rPr>
        <w:t>荚、僵、苔</w:t>
      </w:r>
      <w:r>
        <w:rPr>
          <w:rFonts w:ascii="Tahoma" w:hAnsi="Tahoma" w:cs="Tahoma"/>
          <w:color w:val="000000"/>
          <w:kern w:val="0"/>
          <w:sz w:val="24"/>
        </w:rPr>
        <w:t>”</w:t>
      </w:r>
      <w:r>
        <w:rPr>
          <w:rFonts w:ascii="Tahoma" w:hAnsi="Tahoma" w:cs="Tahoma" w:hint="eastAsia"/>
          <w:color w:val="000000"/>
          <w:kern w:val="0"/>
          <w:sz w:val="24"/>
        </w:rPr>
        <w:t>等</w:t>
      </w:r>
      <w:r>
        <w:rPr>
          <w:rFonts w:ascii="Tahoma" w:hAnsi="Tahoma" w:cs="Tahoma"/>
          <w:color w:val="000000"/>
          <w:kern w:val="0"/>
          <w:sz w:val="24"/>
        </w:rPr>
        <w:t>8</w:t>
      </w:r>
      <w:r>
        <w:rPr>
          <w:rFonts w:ascii="Tahoma" w:hAnsi="Tahoma" w:cs="Tahoma" w:hint="eastAsia"/>
          <w:color w:val="000000"/>
          <w:kern w:val="0"/>
          <w:sz w:val="24"/>
        </w:rPr>
        <w:t>个生字，会写</w:t>
      </w:r>
      <w:r>
        <w:rPr>
          <w:rFonts w:ascii="Tahoma" w:hAnsi="Tahoma" w:cs="Tahoma"/>
          <w:color w:val="000000"/>
          <w:kern w:val="0"/>
          <w:sz w:val="24"/>
        </w:rPr>
        <w:t>“</w:t>
      </w:r>
      <w:r>
        <w:rPr>
          <w:rFonts w:ascii="Tahoma" w:hAnsi="Tahoma" w:cs="Tahoma" w:hint="eastAsia"/>
          <w:color w:val="000000"/>
          <w:kern w:val="0"/>
          <w:sz w:val="24"/>
        </w:rPr>
        <w:t>豌、按、适</w:t>
      </w:r>
      <w:r>
        <w:rPr>
          <w:rFonts w:ascii="Tahoma" w:hAnsi="Tahoma" w:cs="Tahoma"/>
          <w:color w:val="000000"/>
          <w:kern w:val="0"/>
          <w:sz w:val="24"/>
        </w:rPr>
        <w:t>”</w:t>
      </w:r>
      <w:r>
        <w:rPr>
          <w:rFonts w:ascii="Tahoma" w:hAnsi="Tahoma" w:cs="Tahoma" w:hint="eastAsia"/>
          <w:color w:val="000000"/>
          <w:kern w:val="0"/>
          <w:sz w:val="24"/>
        </w:rPr>
        <w:t>等</w:t>
      </w:r>
      <w:r>
        <w:rPr>
          <w:rFonts w:ascii="Tahoma" w:hAnsi="Tahoma" w:cs="Tahoma"/>
          <w:color w:val="000000"/>
          <w:kern w:val="0"/>
          <w:sz w:val="24"/>
        </w:rPr>
        <w:t>12</w:t>
      </w:r>
      <w:r>
        <w:rPr>
          <w:rFonts w:ascii="Tahoma" w:hAnsi="Tahoma" w:cs="Tahoma" w:hint="eastAsia"/>
          <w:color w:val="000000"/>
          <w:kern w:val="0"/>
          <w:sz w:val="24"/>
        </w:rPr>
        <w:t>个生字，理解相关词语的意思。</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、正确、有感情地朗读课文，准确把握五粒豆的语言和内心活动。</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、感受小豌豆在长叶、爬藤、开花的生长过程中给生病的小女孩带来的无限愉快和生机，体会故事蕴含的道理。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【教学重点】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、理解重点词语的意思，并熟练运用。</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lastRenderedPageBreak/>
        <w:t>2</w:t>
      </w:r>
      <w:r>
        <w:rPr>
          <w:rFonts w:ascii="Tahoma" w:hAnsi="Tahoma" w:cs="Tahoma" w:hint="eastAsia"/>
          <w:color w:val="000000"/>
          <w:kern w:val="0"/>
          <w:sz w:val="24"/>
        </w:rPr>
        <w:t>、抓住重点语句把握课文内容，感悟其蕴含的道理。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【教学难点】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、学会在朗读课文的过程中发现问题。</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、把握五粒豆的语言、内心活动以及作者对它们的态度，感受童话语言的独特魅力。</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【教学准备】</w:t>
      </w:r>
      <w:r>
        <w:rPr>
          <w:rFonts w:ascii="Tahoma" w:hAnsi="Tahoma" w:cs="Tahoma"/>
          <w:b/>
          <w:bCs/>
          <w:color w:val="000000"/>
          <w:kern w:val="0"/>
          <w:sz w:val="24"/>
        </w:rPr>
        <w:t xml:space="preserve">  </w:t>
      </w:r>
      <w:r>
        <w:rPr>
          <w:rFonts w:ascii="Tahoma" w:hAnsi="Tahoma" w:cs="Tahoma" w:hint="eastAsia"/>
          <w:bCs/>
          <w:color w:val="000000"/>
          <w:kern w:val="0"/>
          <w:sz w:val="24"/>
        </w:rPr>
        <w:t>多媒体课件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【课时安排】</w:t>
      </w:r>
      <w:r>
        <w:rPr>
          <w:rFonts w:ascii="Tahoma" w:hAnsi="Tahoma" w:cs="Tahoma"/>
          <w:color w:val="000000"/>
          <w:kern w:val="0"/>
          <w:sz w:val="24"/>
        </w:rPr>
        <w:t xml:space="preserve">  2</w:t>
      </w:r>
      <w:r>
        <w:rPr>
          <w:rFonts w:ascii="Tahoma" w:hAnsi="Tahoma" w:cs="Tahoma" w:hint="eastAsia"/>
          <w:color w:val="000000"/>
          <w:kern w:val="0"/>
          <w:sz w:val="24"/>
        </w:rPr>
        <w:t>课时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 </w:t>
      </w:r>
      <w:r>
        <w:rPr>
          <w:rFonts w:ascii="Tahoma" w:hAnsi="Tahoma" w:cs="Tahoma" w:hint="eastAsia"/>
          <w:b/>
          <w:bCs/>
          <w:color w:val="000000"/>
          <w:kern w:val="0"/>
          <w:sz w:val="24"/>
        </w:rPr>
        <w:t>教学过程：</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center"/>
        <w:rPr>
          <w:rFonts w:ascii="Tahoma" w:hAnsi="Tahoma" w:cs="Tahoma"/>
          <w:b/>
          <w:color w:val="000000"/>
          <w:kern w:val="0"/>
          <w:sz w:val="24"/>
        </w:rPr>
      </w:pPr>
      <w:r>
        <w:rPr>
          <w:rFonts w:ascii="Tahoma" w:hAnsi="Tahoma" w:cs="Tahoma" w:hint="eastAsia"/>
          <w:b/>
          <w:noProof/>
          <w:color w:val="333333"/>
          <w:kern w:val="0"/>
          <w:sz w:val="24"/>
        </w:rPr>
        <w:t>第一课时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一、导入新课，揭示课题。</w:t>
      </w: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、教师出示谜语，请学生猜猜谜底。</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导语：同学们，你们喜欢猜谜吗？谜语</w:t>
      </w:r>
      <w:r>
        <w:rPr>
          <w:rFonts w:ascii="Tahoma" w:hAnsi="Tahoma" w:cs="Tahoma"/>
          <w:color w:val="000000"/>
          <w:kern w:val="0"/>
          <w:sz w:val="24"/>
        </w:rPr>
        <w:t>:</w:t>
      </w:r>
      <w:r>
        <w:rPr>
          <w:rFonts w:ascii="Tahoma" w:hAnsi="Tahoma" w:cs="Tahoma" w:hint="eastAsia"/>
          <w:color w:val="000000"/>
          <w:kern w:val="0"/>
          <w:sz w:val="24"/>
        </w:rPr>
        <w:t>两头尖尖，肚儿圆圆，脾气不小，内藏元宝。（学生答：豌豆）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、出示豌豆花和豌豆荚，请学生用自己的话描述。</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过渡：给出的豌豆荚的图片，谁能给我们描述一下？</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生</w:t>
      </w:r>
      <w:r>
        <w:rPr>
          <w:rFonts w:ascii="Tahoma" w:hAnsi="Tahoma" w:cs="Tahoma"/>
          <w:color w:val="000000"/>
          <w:kern w:val="0"/>
          <w:sz w:val="24"/>
        </w:rPr>
        <w:t>1</w:t>
      </w:r>
      <w:r>
        <w:rPr>
          <w:rFonts w:ascii="Tahoma" w:hAnsi="Tahoma" w:cs="Tahoma" w:hint="eastAsia"/>
          <w:color w:val="000000"/>
          <w:kern w:val="0"/>
          <w:sz w:val="24"/>
        </w:rPr>
        <w:t>：豌豆荚像翡翠，碧绿碧绿的。</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生</w:t>
      </w:r>
      <w:r>
        <w:rPr>
          <w:rFonts w:ascii="Tahoma" w:hAnsi="Tahoma" w:cs="Tahoma"/>
          <w:color w:val="000000"/>
          <w:kern w:val="0"/>
          <w:sz w:val="24"/>
        </w:rPr>
        <w:t>2</w:t>
      </w:r>
      <w:r>
        <w:rPr>
          <w:rFonts w:ascii="Tahoma" w:hAnsi="Tahoma" w:cs="Tahoma" w:hint="eastAsia"/>
          <w:color w:val="000000"/>
          <w:kern w:val="0"/>
          <w:sz w:val="24"/>
        </w:rPr>
        <w:t>：豌豆荚弯弯的，像绿色的小船。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生</w:t>
      </w:r>
      <w:r>
        <w:rPr>
          <w:rFonts w:ascii="Tahoma" w:hAnsi="Tahoma" w:cs="Tahoma"/>
          <w:color w:val="000000"/>
          <w:kern w:val="0"/>
          <w:sz w:val="24"/>
        </w:rPr>
        <w:t>3</w:t>
      </w:r>
      <w:r>
        <w:rPr>
          <w:rFonts w:ascii="Tahoma" w:hAnsi="Tahoma" w:cs="Tahoma" w:hint="eastAsia"/>
          <w:color w:val="000000"/>
          <w:kern w:val="0"/>
          <w:sz w:val="24"/>
        </w:rPr>
        <w:t>：豌豆荚像小豌豆的摇篮，小豌豆待在里面真舒服。</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同学们的想象真丰富。你们知道吗？伟大的童话作家安徒生也曾写过几粒小豌豆，在他的笔下，豌豆们不仅有思想，有行动，其中的一粒还给一个生病的小女孩带去了希望。在这些小豌豆身上究竟发生了哪些有趣的故事？这节课我们就随安徒生一起去体验一下豌豆的生活，看看它们别样的人生。</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4</w:t>
      </w:r>
      <w:r>
        <w:rPr>
          <w:rFonts w:ascii="Tahoma" w:hAnsi="Tahoma" w:cs="Tahoma" w:hint="eastAsia"/>
          <w:color w:val="000000"/>
          <w:kern w:val="0"/>
          <w:sz w:val="24"/>
        </w:rPr>
        <w:t>、出示课题，理解课题。（板书：一个豆荚里的五粒豆）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明确：</w:t>
      </w:r>
      <w:r>
        <w:rPr>
          <w:rFonts w:ascii="Tahoma" w:hAnsi="Tahoma" w:cs="Tahoma"/>
          <w:color w:val="000000"/>
          <w:kern w:val="0"/>
          <w:sz w:val="24"/>
        </w:rPr>
        <w:t>“</w:t>
      </w:r>
      <w:r>
        <w:rPr>
          <w:rFonts w:ascii="Tahoma" w:hAnsi="Tahoma" w:cs="Tahoma" w:hint="eastAsia"/>
          <w:color w:val="000000"/>
          <w:kern w:val="0"/>
          <w:sz w:val="24"/>
        </w:rPr>
        <w:t>五粒豆</w:t>
      </w:r>
      <w:r>
        <w:rPr>
          <w:rFonts w:ascii="Tahoma" w:hAnsi="Tahoma" w:cs="Tahoma"/>
          <w:color w:val="000000"/>
          <w:kern w:val="0"/>
          <w:sz w:val="24"/>
        </w:rPr>
        <w:t>”</w:t>
      </w:r>
      <w:r>
        <w:rPr>
          <w:rFonts w:ascii="Tahoma" w:hAnsi="Tahoma" w:cs="Tahoma" w:hint="eastAsia"/>
          <w:color w:val="000000"/>
          <w:kern w:val="0"/>
          <w:sz w:val="24"/>
        </w:rPr>
        <w:t>是本文的主角，在这五粒豆身上发生了什么故事呢？引发读者的阅读兴趣。</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shd w:val="clear" w:color="auto" w:fill="FFFFFF"/>
        </w:rPr>
        <w:t>二、初读课文，检测预习。</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、介绍作者及相关的创作情况。</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lastRenderedPageBreak/>
        <w:t>安徒生（</w:t>
      </w:r>
      <w:r>
        <w:rPr>
          <w:rFonts w:ascii="Tahoma" w:hAnsi="Tahoma" w:cs="Tahoma"/>
          <w:color w:val="000000"/>
          <w:kern w:val="0"/>
          <w:sz w:val="24"/>
        </w:rPr>
        <w:t>1805—1875</w:t>
      </w:r>
      <w:r>
        <w:rPr>
          <w:rFonts w:ascii="Tahoma" w:hAnsi="Tahoma" w:cs="Tahoma" w:hint="eastAsia"/>
          <w:color w:val="000000"/>
          <w:kern w:val="0"/>
          <w:sz w:val="24"/>
        </w:rPr>
        <w:t>）丹麦</w:t>
      </w:r>
      <w:r>
        <w:rPr>
          <w:rFonts w:ascii="Tahoma" w:hAnsi="Tahoma" w:cs="Tahoma"/>
          <w:color w:val="000000"/>
          <w:kern w:val="0"/>
          <w:sz w:val="24"/>
        </w:rPr>
        <w:t>19</w:t>
      </w:r>
      <w:r>
        <w:rPr>
          <w:rFonts w:ascii="Tahoma" w:hAnsi="Tahoma" w:cs="Tahoma" w:hint="eastAsia"/>
          <w:color w:val="000000"/>
          <w:kern w:val="0"/>
          <w:sz w:val="24"/>
        </w:rPr>
        <w:t>世纪童话作家，世界文学童话创始人，被誉为</w:t>
      </w:r>
      <w:r>
        <w:rPr>
          <w:rFonts w:ascii="Tahoma" w:hAnsi="Tahoma" w:cs="Tahoma"/>
          <w:color w:val="000000"/>
          <w:kern w:val="0"/>
          <w:sz w:val="24"/>
        </w:rPr>
        <w:t>“</w:t>
      </w:r>
      <w:r>
        <w:rPr>
          <w:rFonts w:ascii="Tahoma" w:hAnsi="Tahoma" w:cs="Tahoma" w:hint="eastAsia"/>
          <w:color w:val="000000"/>
          <w:kern w:val="0"/>
          <w:sz w:val="24"/>
        </w:rPr>
        <w:t>世界儿童文学的太阳</w:t>
      </w:r>
      <w:r>
        <w:rPr>
          <w:rFonts w:ascii="Tahoma" w:hAnsi="Tahoma" w:cs="Tahoma"/>
          <w:color w:val="000000"/>
          <w:kern w:val="0"/>
          <w:sz w:val="24"/>
        </w:rPr>
        <w:t>”</w:t>
      </w:r>
      <w:r>
        <w:rPr>
          <w:rFonts w:ascii="Tahoma" w:hAnsi="Tahoma" w:cs="Tahoma" w:hint="eastAsia"/>
          <w:color w:val="000000"/>
          <w:kern w:val="0"/>
          <w:sz w:val="24"/>
        </w:rPr>
        <w:t>。</w:t>
      </w:r>
      <w:r>
        <w:rPr>
          <w:rFonts w:ascii="Tahoma" w:hAnsi="Tahoma" w:cs="Tahoma"/>
          <w:color w:val="000000"/>
          <w:kern w:val="0"/>
          <w:sz w:val="24"/>
        </w:rPr>
        <w:t xml:space="preserve"> 1835</w:t>
      </w:r>
      <w:r>
        <w:rPr>
          <w:rFonts w:ascii="Tahoma" w:hAnsi="Tahoma" w:cs="Tahoma" w:hint="eastAsia"/>
          <w:color w:val="000000"/>
          <w:kern w:val="0"/>
          <w:sz w:val="24"/>
        </w:rPr>
        <w:t>年开始写童话，共写了</w:t>
      </w:r>
      <w:r>
        <w:rPr>
          <w:rFonts w:ascii="Tahoma" w:hAnsi="Tahoma" w:cs="Tahoma"/>
          <w:color w:val="000000"/>
          <w:kern w:val="0"/>
          <w:sz w:val="24"/>
        </w:rPr>
        <w:t>160</w:t>
      </w:r>
      <w:r>
        <w:rPr>
          <w:rFonts w:ascii="Tahoma" w:hAnsi="Tahoma" w:cs="Tahoma" w:hint="eastAsia"/>
          <w:color w:val="000000"/>
          <w:kern w:val="0"/>
          <w:sz w:val="24"/>
        </w:rPr>
        <w:t>多篇。其代表作有《小锡兵》《海的女儿》《拇指姑娘》《卖火柴的小女孩》《丑小鸭》《皇帝的新装》等。</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、学生自读课文，注意读准字音，读通句子。要求边读边做记号，画出生字新词以及感受深刻的句子、没有读懂的句子。</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、字词预习情况检测，相机纠正。</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shd w:val="clear" w:color="auto" w:fill="FFFFFF"/>
        </w:rPr>
        <w:t>三、再读课文，整体感知。</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、引导学生默读课文，并圈画喜欢的词语和句子。</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、交流圈画内容，教师点拨理解重点词语。</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1</w:t>
      </w:r>
      <w:r>
        <w:rPr>
          <w:rFonts w:ascii="Tahoma" w:hAnsi="Tahoma" w:cs="Tahoma" w:hint="eastAsia"/>
          <w:color w:val="000000"/>
          <w:kern w:val="0"/>
          <w:sz w:val="24"/>
        </w:rPr>
        <w:t>）老这样坐下去，我恐怕会变得（僵硬）起来。</w:t>
      </w:r>
    </w:p>
    <w:p w:rsidR="00966FC7" w:rsidRDefault="00966FC7" w:rsidP="00966FC7">
      <w:pPr>
        <w:widowControl/>
        <w:shd w:val="clear" w:color="auto" w:fill="FFFFFF"/>
        <w:spacing w:line="360" w:lineRule="auto"/>
        <w:ind w:firstLineChars="200" w:firstLine="480"/>
        <w:jc w:val="left"/>
        <w:rPr>
          <w:rFonts w:ascii="Tahoma" w:hAnsi="Tahoma" w:cs="Tahoma"/>
          <w:color w:val="000000"/>
          <w:kern w:val="0"/>
          <w:sz w:val="24"/>
        </w:rPr>
      </w:pPr>
      <w:r>
        <w:rPr>
          <w:rFonts w:ascii="Tahoma" w:hAnsi="Tahoma" w:cs="Tahoma" w:hint="eastAsia"/>
          <w:color w:val="000000"/>
          <w:kern w:val="0"/>
          <w:sz w:val="24"/>
        </w:rPr>
        <w:t>出示</w:t>
      </w:r>
      <w:r>
        <w:rPr>
          <w:rFonts w:ascii="Tahoma" w:hAnsi="Tahoma" w:cs="Tahoma"/>
          <w:color w:val="000000"/>
          <w:kern w:val="0"/>
          <w:sz w:val="24"/>
        </w:rPr>
        <w:t>“</w:t>
      </w:r>
      <w:r>
        <w:rPr>
          <w:rFonts w:ascii="Tahoma" w:hAnsi="Tahoma" w:cs="Tahoma" w:hint="eastAsia"/>
          <w:color w:val="000000"/>
          <w:kern w:val="0"/>
          <w:sz w:val="24"/>
        </w:rPr>
        <w:t>僵硬</w:t>
      </w:r>
      <w:r>
        <w:rPr>
          <w:rFonts w:ascii="Tahoma" w:hAnsi="Tahoma" w:cs="Tahoma"/>
          <w:color w:val="000000"/>
          <w:kern w:val="0"/>
          <w:sz w:val="24"/>
        </w:rPr>
        <w:t>”</w:t>
      </w:r>
      <w:r>
        <w:rPr>
          <w:rFonts w:ascii="Tahoma" w:hAnsi="Tahoma" w:cs="Tahoma" w:hint="eastAsia"/>
          <w:color w:val="000000"/>
          <w:kern w:val="0"/>
          <w:sz w:val="24"/>
        </w:rPr>
        <w:t>的词典义</w:t>
      </w:r>
      <w:r>
        <w:rPr>
          <w:rFonts w:ascii="Tahoma" w:hAnsi="Tahoma" w:cs="Tahoma"/>
          <w:color w:val="000000"/>
          <w:kern w:val="0"/>
          <w:sz w:val="24"/>
        </w:rPr>
        <w:t>——</w:t>
      </w:r>
      <w:r>
        <w:rPr>
          <w:rFonts w:ascii="Tahoma" w:hAnsi="Tahoma" w:cs="Tahoma" w:hint="eastAsia"/>
          <w:color w:val="000000"/>
          <w:kern w:val="0"/>
          <w:sz w:val="24"/>
        </w:rPr>
        <w:t>（肢体）不能活动，然后引导学生想象，结合生活场景理解词语，才能加深印象。</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2</w:t>
      </w:r>
      <w:r>
        <w:rPr>
          <w:rFonts w:ascii="Tahoma" w:hAnsi="Tahoma" w:cs="Tahoma" w:hint="eastAsia"/>
          <w:color w:val="000000"/>
          <w:kern w:val="0"/>
          <w:sz w:val="24"/>
        </w:rPr>
        <w:t>）她从窗台上牵了一根绳子到窗框的上端去，使这棵豌豆苗可以（盘绕）着它向上生长。</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3</w:t>
      </w:r>
      <w:r>
        <w:rPr>
          <w:rFonts w:ascii="Tahoma" w:hAnsi="Tahoma" w:cs="Tahoma" w:hint="eastAsia"/>
          <w:color w:val="000000"/>
          <w:kern w:val="0"/>
          <w:sz w:val="24"/>
        </w:rPr>
        <w:t>）她的脸上（洋溢）着健康的光彩。</w:t>
      </w:r>
    </w:p>
    <w:p w:rsidR="00966FC7" w:rsidRDefault="00966FC7" w:rsidP="00966FC7">
      <w:pPr>
        <w:widowControl/>
        <w:shd w:val="clear" w:color="auto" w:fill="FFFFFF"/>
        <w:spacing w:line="360" w:lineRule="auto"/>
        <w:ind w:firstLineChars="250" w:firstLine="600"/>
        <w:jc w:val="left"/>
        <w:rPr>
          <w:rFonts w:ascii="Tahoma" w:hAnsi="Tahoma" w:cs="Tahoma"/>
          <w:color w:val="000000"/>
          <w:kern w:val="0"/>
          <w:sz w:val="24"/>
        </w:rPr>
      </w:pPr>
      <w:r>
        <w:rPr>
          <w:rFonts w:ascii="Tahoma" w:hAnsi="Tahoma" w:cs="Tahoma" w:hint="eastAsia"/>
          <w:color w:val="000000"/>
          <w:kern w:val="0"/>
          <w:sz w:val="24"/>
        </w:rPr>
        <w:t>这个词语比较抽象，学生可能比较难以把握。可以引导学生用这个词语造句，如</w:t>
      </w:r>
      <w:r>
        <w:rPr>
          <w:rFonts w:ascii="Tahoma" w:hAnsi="Tahoma" w:cs="Tahoma"/>
          <w:color w:val="000000"/>
          <w:kern w:val="0"/>
          <w:sz w:val="24"/>
        </w:rPr>
        <w:t>“</w:t>
      </w:r>
      <w:r>
        <w:rPr>
          <w:rFonts w:ascii="Tahoma" w:hAnsi="Tahoma" w:cs="Tahoma" w:hint="eastAsia"/>
          <w:color w:val="000000"/>
          <w:kern w:val="0"/>
          <w:sz w:val="24"/>
        </w:rPr>
        <w:t>读者们热情洋溢</w:t>
      </w:r>
      <w:r>
        <w:rPr>
          <w:rFonts w:ascii="Tahoma" w:hAnsi="Tahoma" w:cs="Tahoma"/>
          <w:color w:val="000000"/>
          <w:kern w:val="0"/>
          <w:sz w:val="24"/>
        </w:rPr>
        <w:t>”“</w:t>
      </w:r>
      <w:r>
        <w:rPr>
          <w:rFonts w:ascii="Tahoma" w:hAnsi="Tahoma" w:cs="Tahoma" w:hint="eastAsia"/>
          <w:color w:val="000000"/>
          <w:kern w:val="0"/>
          <w:sz w:val="24"/>
        </w:rPr>
        <w:t>大街上洋溢着新年的气氛</w:t>
      </w:r>
      <w:r>
        <w:rPr>
          <w:rFonts w:ascii="Tahoma" w:hAnsi="Tahoma" w:cs="Tahoma"/>
          <w:color w:val="000000"/>
          <w:kern w:val="0"/>
          <w:sz w:val="24"/>
        </w:rPr>
        <w:t>”</w:t>
      </w:r>
      <w:r>
        <w:rPr>
          <w:rFonts w:ascii="Tahoma" w:hAnsi="Tahoma" w:cs="Tahoma" w:hint="eastAsia"/>
          <w:color w:val="000000"/>
          <w:kern w:val="0"/>
          <w:sz w:val="24"/>
        </w:rPr>
        <w:t>等。</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、同学们，理解词语不能只依靠词典。要想正确、深刻地理解词语的含义，我们需要根据实际采用各种方法，使词语真正与生活联系起来，做到学语文，用语文。</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b/>
          <w:color w:val="000000"/>
          <w:kern w:val="0"/>
          <w:sz w:val="24"/>
        </w:rPr>
        <w:t> </w:t>
      </w:r>
      <w:r>
        <w:rPr>
          <w:rFonts w:ascii="Tahoma" w:hAnsi="Tahoma" w:cs="Tahoma" w:hint="eastAsia"/>
          <w:b/>
          <w:color w:val="000000"/>
          <w:kern w:val="0"/>
          <w:sz w:val="24"/>
        </w:rPr>
        <w:t>四、整体把握课文内容。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、阅读与思考。</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A</w:t>
      </w:r>
      <w:r>
        <w:rPr>
          <w:rFonts w:ascii="Tahoma" w:hAnsi="Tahoma" w:cs="Tahoma" w:hint="eastAsia"/>
          <w:color w:val="000000"/>
          <w:kern w:val="0"/>
          <w:sz w:val="24"/>
        </w:rPr>
        <w:t>、本文的主人公是谁？（一个豆荚里的五粒豌豆）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B</w:t>
      </w:r>
      <w:r>
        <w:rPr>
          <w:rFonts w:ascii="Tahoma" w:hAnsi="Tahoma" w:cs="Tahoma" w:hint="eastAsia"/>
          <w:color w:val="000000"/>
          <w:kern w:val="0"/>
          <w:sz w:val="24"/>
        </w:rPr>
        <w:t>、小豌豆们都有怎样的愿望和理想？（第一粒：飞向广大的世界里去；第二粒：飞进太阳里去；另外两粒：飞得更高更远；最后一粒：随遇而安）</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C</w:t>
      </w:r>
      <w:r>
        <w:rPr>
          <w:rFonts w:ascii="Tahoma" w:hAnsi="Tahoma" w:cs="Tahoma" w:hint="eastAsia"/>
          <w:color w:val="000000"/>
          <w:kern w:val="0"/>
          <w:sz w:val="24"/>
        </w:rPr>
        <w:t>、最后一粒豌豆生长的环境怎样？（长满了青苔的裂缝，环境艰苦）</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D</w:t>
      </w:r>
      <w:r>
        <w:rPr>
          <w:rFonts w:ascii="Tahoma" w:hAnsi="Tahoma" w:cs="Tahoma" w:hint="eastAsia"/>
          <w:color w:val="000000"/>
          <w:kern w:val="0"/>
          <w:sz w:val="24"/>
        </w:rPr>
        <w:t>、最后一粒豌豆带给生病的小女孩怎样的变化？（豌豆生根、发芽、开花，给小女孩带来了快乐和希望，小女孩的病渐渐好起来）</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lastRenderedPageBreak/>
        <w:t>E</w:t>
      </w:r>
      <w:r>
        <w:rPr>
          <w:rFonts w:ascii="Tahoma" w:hAnsi="Tahoma" w:cs="Tahoma" w:hint="eastAsia"/>
          <w:color w:val="000000"/>
          <w:kern w:val="0"/>
          <w:sz w:val="24"/>
        </w:rPr>
        <w:t>、从几粒豌豆的不同态度和命运中，我们能得到什么启悟？（对他人要有爱心，不能无所作为）</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预设：引导学生整体阅读课文，结合文中重要句子概括回答。</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、合作与交流。</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A.</w:t>
      </w:r>
      <w:r>
        <w:rPr>
          <w:rFonts w:ascii="Tahoma" w:hAnsi="Tahoma" w:cs="Tahoma" w:hint="eastAsia"/>
          <w:color w:val="000000"/>
          <w:kern w:val="0"/>
          <w:sz w:val="24"/>
        </w:rPr>
        <w:t>给课文段落标上序号，划分层次，指名学生说出每一层次的大意，并说说划分依据。</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宋体" w:hAnsi="宋体" w:cs="宋体" w:hint="eastAsia"/>
          <w:color w:val="000000"/>
          <w:kern w:val="0"/>
          <w:sz w:val="24"/>
        </w:rPr>
        <w:t>◆</w:t>
      </w:r>
      <w:r>
        <w:rPr>
          <w:rFonts w:ascii="Tahoma" w:hAnsi="Tahoma" w:cs="Tahoma" w:hint="eastAsia"/>
          <w:color w:val="000000"/>
          <w:kern w:val="0"/>
          <w:sz w:val="24"/>
        </w:rPr>
        <w:t>结构梳理：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第一部分（第</w:t>
      </w:r>
      <w:r>
        <w:rPr>
          <w:rFonts w:ascii="Tahoma" w:hAnsi="Tahoma" w:cs="Tahoma"/>
          <w:color w:val="000000"/>
          <w:kern w:val="0"/>
          <w:sz w:val="24"/>
        </w:rPr>
        <w:t>1~12</w:t>
      </w:r>
      <w:r>
        <w:rPr>
          <w:rFonts w:ascii="Tahoma" w:hAnsi="Tahoma" w:cs="Tahoma" w:hint="eastAsia"/>
          <w:color w:val="000000"/>
          <w:kern w:val="0"/>
          <w:sz w:val="24"/>
        </w:rPr>
        <w:t>自然段）：写豆荚里的五粒豌豆各有不同的打算。</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第二部分（第</w:t>
      </w:r>
      <w:r>
        <w:rPr>
          <w:rFonts w:ascii="Tahoma" w:hAnsi="Tahoma" w:cs="Tahoma"/>
          <w:color w:val="000000"/>
          <w:kern w:val="0"/>
          <w:sz w:val="24"/>
        </w:rPr>
        <w:t>13~21</w:t>
      </w:r>
      <w:r>
        <w:rPr>
          <w:rFonts w:ascii="Tahoma" w:hAnsi="Tahoma" w:cs="Tahoma" w:hint="eastAsia"/>
          <w:color w:val="000000"/>
          <w:kern w:val="0"/>
          <w:sz w:val="24"/>
        </w:rPr>
        <w:t>自然段）：写最后一粒豌豆落到窗子下面的裂缝里，顽强地生长，最终开出了漂亮的豌豆花，给生病的小女孩带来了希望。</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第三部分（第</w:t>
      </w:r>
      <w:r>
        <w:rPr>
          <w:rFonts w:ascii="Tahoma" w:hAnsi="Tahoma" w:cs="Tahoma"/>
          <w:color w:val="000000"/>
          <w:kern w:val="0"/>
          <w:sz w:val="24"/>
        </w:rPr>
        <w:t>22~24</w:t>
      </w:r>
      <w:r>
        <w:rPr>
          <w:rFonts w:ascii="Tahoma" w:hAnsi="Tahoma" w:cs="Tahoma" w:hint="eastAsia"/>
          <w:color w:val="000000"/>
          <w:kern w:val="0"/>
          <w:sz w:val="24"/>
        </w:rPr>
        <w:t>自然段）：交代其他几粒豌豆的命运，表达作者对不同的生活态度的看法。</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B.</w:t>
      </w:r>
      <w:r>
        <w:rPr>
          <w:rFonts w:ascii="Tahoma" w:hAnsi="Tahoma" w:cs="Tahoma" w:hint="eastAsia"/>
          <w:color w:val="000000"/>
          <w:kern w:val="0"/>
          <w:sz w:val="24"/>
        </w:rPr>
        <w:t>引导学生根据阅读理解，补全下面的结构图。</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一个豆荚里的五粒豆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第一粒</w:t>
      </w:r>
      <w:r>
        <w:rPr>
          <w:rFonts w:ascii="Tahoma" w:hAnsi="Tahoma" w:cs="Tahoma"/>
          <w:color w:val="000000"/>
          <w:kern w:val="0"/>
          <w:sz w:val="24"/>
        </w:rPr>
        <w:t>——</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第二粒</w:t>
      </w:r>
      <w:r>
        <w:rPr>
          <w:rFonts w:ascii="Tahoma" w:hAnsi="Tahoma" w:cs="Tahoma"/>
          <w:color w:val="000000"/>
          <w:kern w:val="0"/>
          <w:sz w:val="24"/>
        </w:rPr>
        <w:t>——            </w:t>
      </w:r>
      <w:r>
        <w:rPr>
          <w:rFonts w:ascii="Tahoma" w:hAnsi="Tahoma" w:cs="Tahoma" w:hint="eastAsia"/>
          <w:color w:val="000000"/>
          <w:kern w:val="0"/>
          <w:sz w:val="24"/>
        </w:rPr>
        <w:t>毫无作为</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第三粒</w:t>
      </w:r>
      <w:r>
        <w:rPr>
          <w:rFonts w:ascii="Tahoma" w:hAnsi="Tahoma" w:cs="Tahoma"/>
          <w:color w:val="000000"/>
          <w:kern w:val="0"/>
          <w:sz w:val="24"/>
        </w:rPr>
        <w:t>——</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第四粒</w:t>
      </w:r>
      <w:r>
        <w:rPr>
          <w:rFonts w:ascii="Tahoma" w:hAnsi="Tahoma" w:cs="Tahoma"/>
          <w:color w:val="000000"/>
          <w:kern w:val="0"/>
          <w:sz w:val="24"/>
        </w:rPr>
        <w:t>——</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第五粒</w:t>
      </w:r>
      <w:r>
        <w:rPr>
          <w:rFonts w:ascii="Tahoma" w:hAnsi="Tahoma" w:cs="Tahoma"/>
          <w:color w:val="000000"/>
          <w:kern w:val="0"/>
          <w:sz w:val="24"/>
        </w:rPr>
        <w:t>——            </w:t>
      </w:r>
      <w:r>
        <w:rPr>
          <w:rFonts w:ascii="Tahoma" w:hAnsi="Tahoma" w:cs="Tahoma" w:hint="eastAsia"/>
          <w:color w:val="000000"/>
          <w:kern w:val="0"/>
          <w:sz w:val="24"/>
        </w:rPr>
        <w:t>敬重生命</w:t>
      </w: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shd w:val="clear" w:color="auto" w:fill="FFFFFF"/>
        </w:rPr>
        <w:t>五、课堂回顾，交流收获。</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、引导学生交流收获。</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1</w:t>
      </w:r>
      <w:r>
        <w:rPr>
          <w:rFonts w:ascii="Tahoma" w:hAnsi="Tahoma" w:cs="Tahoma" w:hint="eastAsia"/>
          <w:color w:val="000000"/>
          <w:kern w:val="0"/>
          <w:sz w:val="24"/>
        </w:rPr>
        <w:t>）自由交流理解词语的方法。</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2</w:t>
      </w:r>
      <w:r>
        <w:rPr>
          <w:rFonts w:ascii="Tahoma" w:hAnsi="Tahoma" w:cs="Tahoma" w:hint="eastAsia"/>
          <w:color w:val="000000"/>
          <w:kern w:val="0"/>
          <w:sz w:val="24"/>
        </w:rPr>
        <w:t>）摘抄文中的重要词句，并相互说说感受。</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 2</w:t>
      </w:r>
      <w:r>
        <w:rPr>
          <w:rFonts w:ascii="Tahoma" w:hAnsi="Tahoma" w:cs="Tahoma" w:hint="eastAsia"/>
          <w:b/>
          <w:bCs/>
          <w:color w:val="000000"/>
          <w:kern w:val="0"/>
          <w:sz w:val="24"/>
          <w:shd w:val="clear" w:color="auto" w:fill="FFFFFF"/>
        </w:rPr>
        <w:t>、作业设计，巩固提高。</w:t>
      </w:r>
    </w:p>
    <w:p w:rsidR="00966FC7" w:rsidRDefault="00966FC7" w:rsidP="00966FC7">
      <w:pPr>
        <w:widowControl/>
        <w:shd w:val="clear" w:color="auto" w:fill="FFFFFF"/>
        <w:spacing w:line="360" w:lineRule="auto"/>
        <w:ind w:firstLineChars="100" w:firstLine="240"/>
        <w:jc w:val="left"/>
        <w:rPr>
          <w:rFonts w:ascii="Tahoma" w:hAnsi="Tahoma" w:cs="Tahoma"/>
          <w:color w:val="000000"/>
          <w:kern w:val="0"/>
          <w:sz w:val="24"/>
        </w:rPr>
      </w:pPr>
      <w:r>
        <w:rPr>
          <w:rFonts w:ascii="Tahoma" w:hAnsi="Tahoma" w:cs="Tahoma" w:hint="eastAsia"/>
          <w:color w:val="000000"/>
          <w:kern w:val="0"/>
          <w:sz w:val="24"/>
        </w:rPr>
        <w:t>完成本课对应训练。</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六、板书设计</w:t>
      </w:r>
    </w:p>
    <w:p w:rsidR="00966FC7" w:rsidRDefault="00966FC7" w:rsidP="00966FC7">
      <w:pPr>
        <w:widowControl/>
        <w:shd w:val="clear" w:color="auto" w:fill="FFFFFF"/>
        <w:spacing w:line="360" w:lineRule="auto"/>
        <w:jc w:val="center"/>
        <w:rPr>
          <w:rFonts w:ascii="Tahoma" w:hAnsi="Tahoma" w:cs="Tahoma"/>
          <w:b/>
          <w:color w:val="000000"/>
          <w:kern w:val="0"/>
          <w:sz w:val="24"/>
        </w:rPr>
      </w:pPr>
      <w:r>
        <w:rPr>
          <w:rFonts w:ascii="Tahoma" w:hAnsi="Tahoma" w:cs="Tahoma" w:hint="eastAsia"/>
          <w:b/>
          <w:noProof/>
          <w:color w:val="333333"/>
          <w:kern w:val="0"/>
          <w:sz w:val="24"/>
        </w:rPr>
        <w:t>第二课时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教学过程</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lastRenderedPageBreak/>
        <w:t>一、温故知新，导入新课。</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、听写词语，教师指导小结。</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、教师引导学生回顾课文的主要内容。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过渡：同学们，上节课上我们从整体上了解了课文内容，现在谁能用简单的几句话将其概括出来？</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、同学们，上节课上我们认识了五粒小豌豆，它们有理想，有想法。被小男孩的玩具枪射出去后，它们会有怎样不同的经历呢？接下来我们就随它们一起去广大的世界中游历一番吧！</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shd w:val="clear" w:color="auto" w:fill="FFFFFF"/>
        </w:rPr>
        <w:t>二、研读课文，重点探究。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、引导学生再读课文，边读边圈画重点内容和难以理解的语句。</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、同桌之间相互交流，说说对圈画内容的理解以及存疑的地方。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、指名学生汇报，教师相机点拨有代表性的问题。</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1</w:t>
      </w:r>
      <w:r>
        <w:rPr>
          <w:rFonts w:ascii="Tahoma" w:hAnsi="Tahoma" w:cs="Tahoma" w:hint="eastAsia"/>
          <w:color w:val="000000"/>
          <w:kern w:val="0"/>
          <w:sz w:val="24"/>
        </w:rPr>
        <w:t>）我似乎觉得外面发生了一些事情</w:t>
      </w:r>
      <w:r>
        <w:rPr>
          <w:rFonts w:ascii="Tahoma" w:hAnsi="Tahoma" w:cs="Tahoma"/>
          <w:color w:val="000000"/>
          <w:kern w:val="0"/>
          <w:sz w:val="24"/>
        </w:rPr>
        <w:t>——</w:t>
      </w:r>
      <w:r>
        <w:rPr>
          <w:rFonts w:ascii="Tahoma" w:hAnsi="Tahoma" w:cs="Tahoma" w:hint="eastAsia"/>
          <w:color w:val="000000"/>
          <w:kern w:val="0"/>
          <w:sz w:val="24"/>
        </w:rPr>
        <w:t>我有这种预感！（这句话中的破折号有什么作用？</w:t>
      </w:r>
      <w:r>
        <w:rPr>
          <w:rFonts w:ascii="Tahoma" w:hAnsi="Tahoma" w:cs="Tahoma"/>
          <w:color w:val="000000"/>
          <w:kern w:val="0"/>
          <w:sz w:val="24"/>
        </w:rPr>
        <w:t>“</w:t>
      </w:r>
      <w:r>
        <w:rPr>
          <w:rFonts w:ascii="Tahoma" w:hAnsi="Tahoma" w:cs="Tahoma" w:hint="eastAsia"/>
          <w:color w:val="000000"/>
          <w:kern w:val="0"/>
          <w:sz w:val="24"/>
        </w:rPr>
        <w:t>外面发生了一些事情</w:t>
      </w:r>
      <w:r>
        <w:rPr>
          <w:rFonts w:ascii="Tahoma" w:hAnsi="Tahoma" w:cs="Tahoma"/>
          <w:color w:val="000000"/>
          <w:kern w:val="0"/>
          <w:sz w:val="24"/>
        </w:rPr>
        <w:t>”</w:t>
      </w:r>
      <w:r>
        <w:rPr>
          <w:rFonts w:ascii="Tahoma" w:hAnsi="Tahoma" w:cs="Tahoma" w:hint="eastAsia"/>
          <w:color w:val="000000"/>
          <w:kern w:val="0"/>
          <w:sz w:val="24"/>
        </w:rPr>
        <w:t>指什么？这粒豌豆为什么会有这样的</w:t>
      </w:r>
      <w:r>
        <w:rPr>
          <w:rFonts w:ascii="Tahoma" w:hAnsi="Tahoma" w:cs="Tahoma"/>
          <w:color w:val="000000"/>
          <w:kern w:val="0"/>
          <w:sz w:val="24"/>
        </w:rPr>
        <w:t>“</w:t>
      </w:r>
      <w:r>
        <w:rPr>
          <w:rFonts w:ascii="Tahoma" w:hAnsi="Tahoma" w:cs="Tahoma" w:hint="eastAsia"/>
          <w:color w:val="000000"/>
          <w:kern w:val="0"/>
          <w:sz w:val="24"/>
        </w:rPr>
        <w:t>预感</w:t>
      </w:r>
      <w:r>
        <w:rPr>
          <w:rFonts w:ascii="Tahoma" w:hAnsi="Tahoma" w:cs="Tahoma"/>
          <w:color w:val="000000"/>
          <w:kern w:val="0"/>
          <w:sz w:val="24"/>
        </w:rPr>
        <w:t>”</w:t>
      </w:r>
      <w:r>
        <w:rPr>
          <w:rFonts w:ascii="Tahoma" w:hAnsi="Tahoma" w:cs="Tahoma" w:hint="eastAsia"/>
          <w:color w:val="000000"/>
          <w:kern w:val="0"/>
          <w:sz w:val="24"/>
        </w:rPr>
        <w:t>？）</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方法拓展：破折号是应用比较广泛的一种符号，它的作用主要有</w:t>
      </w:r>
      <w:r>
        <w:rPr>
          <w:rFonts w:ascii="宋体" w:hAnsi="宋体" w:cs="宋体" w:hint="eastAsia"/>
          <w:color w:val="000000"/>
          <w:kern w:val="0"/>
          <w:sz w:val="24"/>
        </w:rPr>
        <w:t>①</w:t>
      </w:r>
      <w:r>
        <w:rPr>
          <w:rFonts w:ascii="Tahoma" w:hAnsi="Tahoma" w:cs="Tahoma" w:hint="eastAsia"/>
          <w:color w:val="000000"/>
          <w:kern w:val="0"/>
          <w:sz w:val="24"/>
        </w:rPr>
        <w:t>表示解释说明；</w:t>
      </w:r>
      <w:r>
        <w:rPr>
          <w:rFonts w:ascii="宋体" w:hAnsi="宋体" w:cs="宋体" w:hint="eastAsia"/>
          <w:color w:val="000000"/>
          <w:kern w:val="0"/>
          <w:sz w:val="24"/>
        </w:rPr>
        <w:t>②</w:t>
      </w:r>
      <w:r>
        <w:rPr>
          <w:rFonts w:ascii="Tahoma" w:hAnsi="Tahoma" w:cs="Tahoma" w:hint="eastAsia"/>
          <w:color w:val="000000"/>
          <w:kern w:val="0"/>
          <w:sz w:val="24"/>
        </w:rPr>
        <w:t>表示语音的延长；</w:t>
      </w:r>
      <w:r>
        <w:rPr>
          <w:rFonts w:ascii="宋体" w:hAnsi="宋体" w:cs="宋体" w:hint="eastAsia"/>
          <w:color w:val="000000"/>
          <w:kern w:val="0"/>
          <w:sz w:val="24"/>
        </w:rPr>
        <w:t>③</w:t>
      </w:r>
      <w:r>
        <w:rPr>
          <w:rFonts w:ascii="Tahoma" w:hAnsi="Tahoma" w:cs="Tahoma" w:hint="eastAsia"/>
          <w:color w:val="000000"/>
          <w:kern w:val="0"/>
          <w:sz w:val="24"/>
        </w:rPr>
        <w:t>表示意思的转换、跳跃或转折；</w:t>
      </w:r>
      <w:r>
        <w:rPr>
          <w:rFonts w:ascii="宋体" w:hAnsi="宋体" w:cs="宋体" w:hint="eastAsia"/>
          <w:color w:val="000000"/>
          <w:kern w:val="0"/>
          <w:sz w:val="24"/>
        </w:rPr>
        <w:t>④</w:t>
      </w:r>
      <w:r>
        <w:rPr>
          <w:rFonts w:ascii="Tahoma" w:hAnsi="Tahoma" w:cs="Tahoma" w:hint="eastAsia"/>
          <w:color w:val="000000"/>
          <w:kern w:val="0"/>
          <w:sz w:val="24"/>
        </w:rPr>
        <w:t>表示引出下文；</w:t>
      </w:r>
      <w:r>
        <w:rPr>
          <w:rFonts w:ascii="宋体" w:hAnsi="宋体" w:cs="宋体" w:hint="eastAsia"/>
          <w:color w:val="000000"/>
          <w:kern w:val="0"/>
          <w:sz w:val="24"/>
        </w:rPr>
        <w:t>⑤</w:t>
      </w:r>
      <w:r>
        <w:rPr>
          <w:rFonts w:ascii="Tahoma" w:hAnsi="Tahoma" w:cs="Tahoma" w:hint="eastAsia"/>
          <w:color w:val="000000"/>
          <w:kern w:val="0"/>
          <w:sz w:val="24"/>
        </w:rPr>
        <w:t>表示总结上文等。</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2</w:t>
      </w:r>
      <w:r>
        <w:rPr>
          <w:rFonts w:ascii="Tahoma" w:hAnsi="Tahoma" w:cs="Tahoma" w:hint="eastAsia"/>
          <w:color w:val="000000"/>
          <w:kern w:val="0"/>
          <w:sz w:val="24"/>
        </w:rPr>
        <w:t>）豆荚和豌豆都是绿的，豌豆就以为整个世界都是绿的。</w:t>
      </w:r>
    </w:p>
    <w:p w:rsidR="00966FC7" w:rsidRDefault="00966FC7" w:rsidP="00966FC7">
      <w:pPr>
        <w:widowControl/>
        <w:shd w:val="clear" w:color="auto" w:fill="FFFFFF"/>
        <w:spacing w:line="360" w:lineRule="auto"/>
        <w:ind w:firstLineChars="200" w:firstLine="480"/>
        <w:jc w:val="left"/>
        <w:rPr>
          <w:rFonts w:ascii="Tahoma" w:hAnsi="Tahoma" w:cs="Tahoma"/>
          <w:color w:val="000000"/>
          <w:kern w:val="0"/>
          <w:sz w:val="24"/>
        </w:rPr>
      </w:pPr>
      <w:r>
        <w:rPr>
          <w:rFonts w:ascii="Tahoma" w:hAnsi="Tahoma" w:cs="Tahoma" w:hint="eastAsia"/>
          <w:color w:val="000000"/>
          <w:kern w:val="0"/>
          <w:sz w:val="24"/>
        </w:rPr>
        <w:t>豆荚变黄了，这几粒豌豆也变黄了。</w:t>
      </w:r>
      <w:r>
        <w:rPr>
          <w:rFonts w:ascii="Tahoma" w:hAnsi="Tahoma" w:cs="Tahoma"/>
          <w:color w:val="000000"/>
          <w:kern w:val="0"/>
          <w:sz w:val="24"/>
        </w:rPr>
        <w:t>“</w:t>
      </w:r>
      <w:r>
        <w:rPr>
          <w:rFonts w:ascii="Tahoma" w:hAnsi="Tahoma" w:cs="Tahoma" w:hint="eastAsia"/>
          <w:color w:val="000000"/>
          <w:kern w:val="0"/>
          <w:sz w:val="24"/>
        </w:rPr>
        <w:t>整个世界都变黄啦！</w:t>
      </w:r>
      <w:r>
        <w:rPr>
          <w:rFonts w:ascii="Tahoma" w:hAnsi="Tahoma" w:cs="Tahoma"/>
          <w:color w:val="000000"/>
          <w:kern w:val="0"/>
          <w:sz w:val="24"/>
        </w:rPr>
        <w:t>”</w:t>
      </w:r>
      <w:r>
        <w:rPr>
          <w:rFonts w:ascii="Tahoma" w:hAnsi="Tahoma" w:cs="Tahoma" w:hint="eastAsia"/>
          <w:color w:val="000000"/>
          <w:kern w:val="0"/>
          <w:sz w:val="24"/>
        </w:rPr>
        <w:t>它们说。（这两组句子是从哪个角度进行描写的？豌豆们将它们生活的小天地认为是</w:t>
      </w:r>
      <w:r>
        <w:rPr>
          <w:rFonts w:ascii="Tahoma" w:hAnsi="Tahoma" w:cs="Tahoma"/>
          <w:color w:val="000000"/>
          <w:kern w:val="0"/>
          <w:sz w:val="24"/>
        </w:rPr>
        <w:t>“</w:t>
      </w:r>
      <w:r>
        <w:rPr>
          <w:rFonts w:ascii="Tahoma" w:hAnsi="Tahoma" w:cs="Tahoma" w:hint="eastAsia"/>
          <w:color w:val="000000"/>
          <w:kern w:val="0"/>
          <w:sz w:val="24"/>
        </w:rPr>
        <w:t>整个世界</w:t>
      </w:r>
      <w:r>
        <w:rPr>
          <w:rFonts w:ascii="Tahoma" w:hAnsi="Tahoma" w:cs="Tahoma"/>
          <w:color w:val="000000"/>
          <w:kern w:val="0"/>
          <w:sz w:val="24"/>
        </w:rPr>
        <w:t>”</w:t>
      </w:r>
      <w:r>
        <w:rPr>
          <w:rFonts w:ascii="Tahoma" w:hAnsi="Tahoma" w:cs="Tahoma" w:hint="eastAsia"/>
          <w:color w:val="000000"/>
          <w:kern w:val="0"/>
          <w:sz w:val="24"/>
        </w:rPr>
        <w:t>，这说明了什么？对下文的内容有什么作用？）</w:t>
      </w:r>
    </w:p>
    <w:p w:rsidR="00966FC7" w:rsidRDefault="00966FC7" w:rsidP="00966FC7">
      <w:pPr>
        <w:widowControl/>
        <w:shd w:val="clear" w:color="auto" w:fill="FFFFFF"/>
        <w:spacing w:line="360" w:lineRule="auto"/>
        <w:ind w:firstLineChars="200" w:firstLine="480"/>
        <w:jc w:val="left"/>
        <w:rPr>
          <w:rFonts w:ascii="Tahoma" w:hAnsi="Tahoma" w:cs="Tahoma"/>
          <w:color w:val="000000"/>
          <w:kern w:val="0"/>
          <w:sz w:val="24"/>
        </w:rPr>
      </w:pPr>
      <w:r>
        <w:rPr>
          <w:rFonts w:ascii="Tahoma" w:hAnsi="Tahoma" w:cs="Tahoma" w:hint="eastAsia"/>
          <w:color w:val="000000"/>
          <w:kern w:val="0"/>
          <w:sz w:val="24"/>
        </w:rPr>
        <w:t>这两组句子抓住</w:t>
      </w:r>
      <w:r>
        <w:rPr>
          <w:rFonts w:ascii="Tahoma" w:hAnsi="Tahoma" w:cs="Tahoma"/>
          <w:color w:val="000000"/>
          <w:kern w:val="0"/>
          <w:sz w:val="24"/>
        </w:rPr>
        <w:t>“</w:t>
      </w:r>
      <w:r>
        <w:rPr>
          <w:rFonts w:ascii="Tahoma" w:hAnsi="Tahoma" w:cs="Tahoma" w:hint="eastAsia"/>
          <w:color w:val="000000"/>
          <w:kern w:val="0"/>
          <w:sz w:val="24"/>
        </w:rPr>
        <w:t>绿</w:t>
      </w:r>
      <w:r>
        <w:rPr>
          <w:rFonts w:ascii="Tahoma" w:hAnsi="Tahoma" w:cs="Tahoma"/>
          <w:color w:val="000000"/>
          <w:kern w:val="0"/>
          <w:sz w:val="24"/>
        </w:rPr>
        <w:t>”</w:t>
      </w:r>
      <w:r>
        <w:rPr>
          <w:rFonts w:ascii="Tahoma" w:hAnsi="Tahoma" w:cs="Tahoma" w:hint="eastAsia"/>
          <w:color w:val="000000"/>
          <w:kern w:val="0"/>
          <w:sz w:val="24"/>
        </w:rPr>
        <w:t>和</w:t>
      </w:r>
      <w:r>
        <w:rPr>
          <w:rFonts w:ascii="Tahoma" w:hAnsi="Tahoma" w:cs="Tahoma"/>
          <w:color w:val="000000"/>
          <w:kern w:val="0"/>
          <w:sz w:val="24"/>
        </w:rPr>
        <w:t>“</w:t>
      </w:r>
      <w:r>
        <w:rPr>
          <w:rFonts w:ascii="Tahoma" w:hAnsi="Tahoma" w:cs="Tahoma" w:hint="eastAsia"/>
          <w:color w:val="000000"/>
          <w:kern w:val="0"/>
          <w:sz w:val="24"/>
        </w:rPr>
        <w:t>黄</w:t>
      </w:r>
      <w:r>
        <w:rPr>
          <w:rFonts w:ascii="Tahoma" w:hAnsi="Tahoma" w:cs="Tahoma"/>
          <w:color w:val="000000"/>
          <w:kern w:val="0"/>
          <w:sz w:val="24"/>
        </w:rPr>
        <w:t>”</w:t>
      </w:r>
      <w:r>
        <w:rPr>
          <w:rFonts w:ascii="Tahoma" w:hAnsi="Tahoma" w:cs="Tahoma" w:hint="eastAsia"/>
          <w:color w:val="000000"/>
          <w:kern w:val="0"/>
          <w:sz w:val="24"/>
        </w:rPr>
        <w:t>，从颜色的角度进行了描写。</w:t>
      </w:r>
      <w:r>
        <w:rPr>
          <w:rFonts w:ascii="Tahoma" w:hAnsi="Tahoma" w:cs="Tahoma"/>
          <w:color w:val="000000"/>
          <w:kern w:val="0"/>
          <w:sz w:val="24"/>
        </w:rPr>
        <w:t>“</w:t>
      </w:r>
      <w:r>
        <w:rPr>
          <w:rFonts w:ascii="Tahoma" w:hAnsi="Tahoma" w:cs="Tahoma" w:hint="eastAsia"/>
          <w:color w:val="000000"/>
          <w:kern w:val="0"/>
          <w:sz w:val="24"/>
        </w:rPr>
        <w:t>绿</w:t>
      </w:r>
      <w:r>
        <w:rPr>
          <w:rFonts w:ascii="Tahoma" w:hAnsi="Tahoma" w:cs="Tahoma"/>
          <w:color w:val="000000"/>
          <w:kern w:val="0"/>
          <w:sz w:val="24"/>
        </w:rPr>
        <w:t>”</w:t>
      </w:r>
      <w:r>
        <w:rPr>
          <w:rFonts w:ascii="Tahoma" w:hAnsi="Tahoma" w:cs="Tahoma" w:hint="eastAsia"/>
          <w:color w:val="000000"/>
          <w:kern w:val="0"/>
          <w:sz w:val="24"/>
        </w:rPr>
        <w:t>表明豆荚和豌豆还在生长，</w:t>
      </w:r>
      <w:r>
        <w:rPr>
          <w:rFonts w:ascii="Tahoma" w:hAnsi="Tahoma" w:cs="Tahoma"/>
          <w:color w:val="000000"/>
          <w:kern w:val="0"/>
          <w:sz w:val="24"/>
        </w:rPr>
        <w:t>“</w:t>
      </w:r>
      <w:r>
        <w:rPr>
          <w:rFonts w:ascii="Tahoma" w:hAnsi="Tahoma" w:cs="Tahoma" w:hint="eastAsia"/>
          <w:color w:val="000000"/>
          <w:kern w:val="0"/>
          <w:sz w:val="24"/>
        </w:rPr>
        <w:t>黄</w:t>
      </w:r>
      <w:r>
        <w:rPr>
          <w:rFonts w:ascii="Tahoma" w:hAnsi="Tahoma" w:cs="Tahoma"/>
          <w:color w:val="000000"/>
          <w:kern w:val="0"/>
          <w:sz w:val="24"/>
        </w:rPr>
        <w:t>”</w:t>
      </w:r>
      <w:r>
        <w:rPr>
          <w:rFonts w:ascii="Tahoma" w:hAnsi="Tahoma" w:cs="Tahoma" w:hint="eastAsia"/>
          <w:color w:val="000000"/>
          <w:kern w:val="0"/>
          <w:sz w:val="24"/>
        </w:rPr>
        <w:t>表明豌豆长大了，即将成熟，马上就会从豆荚里面出来，去外面的广大世界中看看了。这里的描写为下文豌豆们离开豆荚、去外面广阔的世界中体验生活做铺垫。</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3</w:t>
      </w:r>
      <w:r>
        <w:rPr>
          <w:rFonts w:ascii="Tahoma" w:hAnsi="Tahoma" w:cs="Tahoma" w:hint="eastAsia"/>
          <w:color w:val="000000"/>
          <w:kern w:val="0"/>
          <w:sz w:val="24"/>
        </w:rPr>
        <w:t>）</w:t>
      </w:r>
      <w:r>
        <w:rPr>
          <w:rFonts w:ascii="Tahoma" w:hAnsi="Tahoma" w:cs="Tahoma"/>
          <w:color w:val="000000"/>
          <w:kern w:val="0"/>
          <w:sz w:val="24"/>
        </w:rPr>
        <w:t>“</w:t>
      </w:r>
      <w:r>
        <w:rPr>
          <w:rFonts w:ascii="Tahoma" w:hAnsi="Tahoma" w:cs="Tahoma" w:hint="eastAsia"/>
          <w:color w:val="000000"/>
          <w:kern w:val="0"/>
          <w:sz w:val="24"/>
        </w:rPr>
        <w:t>该怎么样就怎么样吧！</w:t>
      </w:r>
      <w:r>
        <w:rPr>
          <w:rFonts w:ascii="Tahoma" w:hAnsi="Tahoma" w:cs="Tahoma"/>
          <w:color w:val="000000"/>
          <w:kern w:val="0"/>
          <w:sz w:val="24"/>
        </w:rPr>
        <w:t>”</w:t>
      </w:r>
      <w:r>
        <w:rPr>
          <w:rFonts w:ascii="Tahoma" w:hAnsi="Tahoma" w:cs="Tahoma" w:hint="eastAsia"/>
          <w:color w:val="000000"/>
          <w:kern w:val="0"/>
          <w:sz w:val="24"/>
        </w:rPr>
        <w:t>最后的那一粒说。</w:t>
      </w:r>
    </w:p>
    <w:p w:rsidR="00966FC7" w:rsidRDefault="00966FC7" w:rsidP="00966FC7">
      <w:pPr>
        <w:widowControl/>
        <w:shd w:val="clear" w:color="auto" w:fill="FFFFFF"/>
        <w:spacing w:line="360" w:lineRule="auto"/>
        <w:ind w:firstLineChars="150" w:firstLine="360"/>
        <w:jc w:val="left"/>
        <w:rPr>
          <w:rFonts w:ascii="Tahoma" w:hAnsi="Tahoma" w:cs="Tahoma"/>
          <w:color w:val="000000"/>
          <w:kern w:val="0"/>
          <w:sz w:val="24"/>
        </w:rPr>
      </w:pPr>
      <w:r>
        <w:rPr>
          <w:rFonts w:ascii="Tahoma" w:hAnsi="Tahoma" w:cs="Tahoma"/>
          <w:color w:val="000000"/>
          <w:kern w:val="0"/>
          <w:sz w:val="24"/>
        </w:rPr>
        <w:lastRenderedPageBreak/>
        <w:t>“</w:t>
      </w:r>
      <w:r>
        <w:rPr>
          <w:rFonts w:ascii="Tahoma" w:hAnsi="Tahoma" w:cs="Tahoma" w:hint="eastAsia"/>
          <w:color w:val="000000"/>
          <w:kern w:val="0"/>
          <w:sz w:val="24"/>
        </w:rPr>
        <w:t>该怎么样就怎么样！</w:t>
      </w:r>
      <w:r>
        <w:rPr>
          <w:rFonts w:ascii="Tahoma" w:hAnsi="Tahoma" w:cs="Tahoma"/>
          <w:color w:val="000000"/>
          <w:kern w:val="0"/>
          <w:sz w:val="24"/>
        </w:rPr>
        <w:t>”</w:t>
      </w:r>
      <w:r>
        <w:rPr>
          <w:rFonts w:ascii="Tahoma" w:hAnsi="Tahoma" w:cs="Tahoma" w:hint="eastAsia"/>
          <w:color w:val="000000"/>
          <w:kern w:val="0"/>
          <w:sz w:val="24"/>
        </w:rPr>
        <w:t>这粒豆说。（这是对最后那粒豌豆的什么描写？从中我们能感受到它怎样的心理？）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引导通过：外貌描写、语言描写、动作描写等，并体会那粒豌豆的心理。</w:t>
      </w:r>
    </w:p>
    <w:p w:rsidR="00966FC7" w:rsidRDefault="00966FC7" w:rsidP="00966FC7">
      <w:pPr>
        <w:widowControl/>
        <w:shd w:val="clear" w:color="auto" w:fill="FFFFFF"/>
        <w:spacing w:line="360" w:lineRule="auto"/>
        <w:ind w:firstLineChars="250" w:firstLine="600"/>
        <w:jc w:val="left"/>
        <w:rPr>
          <w:rFonts w:ascii="Tahoma" w:hAnsi="Tahoma" w:cs="Tahoma"/>
          <w:color w:val="000000"/>
          <w:kern w:val="0"/>
          <w:sz w:val="24"/>
        </w:rPr>
      </w:pPr>
      <w:r>
        <w:rPr>
          <w:rFonts w:ascii="Tahoma" w:hAnsi="Tahoma" w:cs="Tahoma" w:hint="eastAsia"/>
          <w:color w:val="000000"/>
          <w:kern w:val="0"/>
          <w:sz w:val="24"/>
        </w:rPr>
        <w:t>感受到这粒豌豆对一切都不介意，随遇而安，只想过平静的生活。</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4</w:t>
      </w:r>
      <w:r>
        <w:rPr>
          <w:rFonts w:ascii="Tahoma" w:hAnsi="Tahoma" w:cs="Tahoma" w:hint="eastAsia"/>
          <w:color w:val="000000"/>
          <w:kern w:val="0"/>
          <w:sz w:val="24"/>
        </w:rPr>
        <w:t>）</w:t>
      </w:r>
      <w:r>
        <w:rPr>
          <w:rFonts w:ascii="Tahoma" w:hAnsi="Tahoma" w:cs="Tahoma"/>
          <w:color w:val="000000"/>
          <w:kern w:val="0"/>
          <w:sz w:val="24"/>
        </w:rPr>
        <w:t>“</w:t>
      </w:r>
      <w:r>
        <w:rPr>
          <w:rFonts w:ascii="Tahoma" w:hAnsi="Tahoma" w:cs="Tahoma" w:hint="eastAsia"/>
          <w:color w:val="000000"/>
          <w:kern w:val="0"/>
          <w:sz w:val="24"/>
        </w:rPr>
        <w:t>啊！</w:t>
      </w:r>
      <w:r>
        <w:rPr>
          <w:rFonts w:ascii="Tahoma" w:hAnsi="Tahoma" w:cs="Tahoma"/>
          <w:color w:val="000000"/>
          <w:kern w:val="0"/>
          <w:sz w:val="24"/>
        </w:rPr>
        <w:t>”</w:t>
      </w:r>
      <w:r>
        <w:rPr>
          <w:rFonts w:ascii="Tahoma" w:hAnsi="Tahoma" w:cs="Tahoma" w:hint="eastAsia"/>
          <w:color w:val="000000"/>
          <w:kern w:val="0"/>
          <w:sz w:val="24"/>
        </w:rPr>
        <w:t>她说，</w:t>
      </w:r>
      <w:r>
        <w:rPr>
          <w:rFonts w:ascii="Tahoma" w:hAnsi="Tahoma" w:cs="Tahoma"/>
          <w:color w:val="000000"/>
          <w:kern w:val="0"/>
          <w:sz w:val="24"/>
        </w:rPr>
        <w:t>“</w:t>
      </w:r>
      <w:r>
        <w:rPr>
          <w:rFonts w:ascii="Tahoma" w:hAnsi="Tahoma" w:cs="Tahoma" w:hint="eastAsia"/>
          <w:color w:val="000000"/>
          <w:kern w:val="0"/>
          <w:sz w:val="24"/>
        </w:rPr>
        <w:t>我的天，原来是一粒小豌豆在这里生了根，还长出小叶子来了。它怎么钻进这个隙缝里去的？你现在有一个小花园了！</w:t>
      </w:r>
      <w:r>
        <w:rPr>
          <w:rFonts w:ascii="Tahoma" w:hAnsi="Tahoma" w:cs="Tahoma"/>
          <w:color w:val="000000"/>
          <w:kern w:val="0"/>
          <w:sz w:val="24"/>
        </w:rPr>
        <w:t>”</w:t>
      </w:r>
      <w:r>
        <w:rPr>
          <w:rFonts w:ascii="Tahoma" w:hAnsi="Tahoma" w:cs="Tahoma" w:hint="eastAsia"/>
          <w:color w:val="000000"/>
          <w:kern w:val="0"/>
          <w:sz w:val="24"/>
        </w:rPr>
        <w:t>（从母亲的话中可以感受到她怎样的心情？）</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（母亲的话多用感叹句，表现的是惊喜之情。还有疑问句，表现的是吃惊、难以相信的心情。）</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5</w:t>
      </w:r>
      <w:r>
        <w:rPr>
          <w:rFonts w:ascii="Tahoma" w:hAnsi="Tahoma" w:cs="Tahoma" w:hint="eastAsia"/>
          <w:color w:val="000000"/>
          <w:kern w:val="0"/>
          <w:sz w:val="24"/>
        </w:rPr>
        <w:t>）小姑娘低下头来，轻轻地吻了一下它柔嫩的叶子。这一天简直像一个节日。（这里对小姑娘的描写表现出她怎样的心情？为什么说这一天像</w:t>
      </w:r>
      <w:r>
        <w:rPr>
          <w:rFonts w:ascii="Tahoma" w:hAnsi="Tahoma" w:cs="Tahoma"/>
          <w:color w:val="000000"/>
          <w:kern w:val="0"/>
          <w:sz w:val="24"/>
        </w:rPr>
        <w:t>“</w:t>
      </w:r>
      <w:r>
        <w:rPr>
          <w:rFonts w:ascii="Tahoma" w:hAnsi="Tahoma" w:cs="Tahoma" w:hint="eastAsia"/>
          <w:color w:val="000000"/>
          <w:kern w:val="0"/>
          <w:sz w:val="24"/>
        </w:rPr>
        <w:t>一个节日</w:t>
      </w:r>
      <w:r>
        <w:rPr>
          <w:rFonts w:ascii="Tahoma" w:hAnsi="Tahoma" w:cs="Tahoma"/>
          <w:color w:val="000000"/>
          <w:kern w:val="0"/>
          <w:sz w:val="24"/>
        </w:rPr>
        <w:t>”</w:t>
      </w:r>
      <w:r>
        <w:rPr>
          <w:rFonts w:ascii="Tahoma" w:hAnsi="Tahoma" w:cs="Tahoma" w:hint="eastAsia"/>
          <w:color w:val="000000"/>
          <w:kern w:val="0"/>
          <w:sz w:val="24"/>
        </w:rPr>
        <w:t>？）</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、读了课文你还有什么问题吗？</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1</w:t>
      </w:r>
      <w:r>
        <w:rPr>
          <w:rFonts w:ascii="Tahoma" w:hAnsi="Tahoma" w:cs="Tahoma" w:hint="eastAsia"/>
          <w:color w:val="000000"/>
          <w:kern w:val="0"/>
          <w:sz w:val="24"/>
        </w:rPr>
        <w:t>）豆荚里的五粒豆各有怎样的愿望和理想？从中可见它们怎样不同的性格特点？</w:t>
      </w:r>
    </w:p>
    <w:p w:rsidR="00966FC7" w:rsidRDefault="00966FC7" w:rsidP="00966FC7">
      <w:pPr>
        <w:widowControl/>
        <w:shd w:val="clear" w:color="auto" w:fill="FFFFFF"/>
        <w:spacing w:line="360" w:lineRule="auto"/>
        <w:ind w:firstLineChars="200" w:firstLine="480"/>
        <w:jc w:val="left"/>
        <w:rPr>
          <w:rFonts w:ascii="Tahoma" w:hAnsi="Tahoma" w:cs="Tahoma"/>
          <w:color w:val="000000"/>
          <w:kern w:val="0"/>
          <w:sz w:val="24"/>
        </w:rPr>
      </w:pPr>
      <w:r>
        <w:rPr>
          <w:rFonts w:ascii="Tahoma" w:hAnsi="Tahoma" w:cs="Tahoma" w:hint="eastAsia"/>
          <w:color w:val="000000"/>
          <w:kern w:val="0"/>
          <w:sz w:val="24"/>
        </w:rPr>
        <w:t>这五粒豆的愿望各不相同。第一粒豆想飞到广大的世界里去，第二粒豆想直接飞进太阳里去。它们自高自大，目空一切，整天只想着炫耀自己。第三、四粒豆到了哪儿，就在哪儿住下来。它们满足现状，贪图安逸。最后一粒豆该怎么样就怎么样。它随遇而安，只想过平静的生活。不同的性格决定了它们对待生活的不同态度和最终的命运。</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2</w:t>
      </w:r>
      <w:r>
        <w:rPr>
          <w:rFonts w:ascii="Tahoma" w:hAnsi="Tahoma" w:cs="Tahoma" w:hint="eastAsia"/>
          <w:color w:val="000000"/>
          <w:kern w:val="0"/>
          <w:sz w:val="24"/>
        </w:rPr>
        <w:t>）小豌豆是怎样长大的？小姑娘的病又是怎么好起来的？（引导学生理解豌豆的生长过程和小姑娘的心情变化）</w:t>
      </w:r>
      <w:r>
        <w:rPr>
          <w:rFonts w:ascii="Tahoma" w:hAnsi="Tahoma" w:cs="Tahom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3</w:t>
      </w:r>
      <w:r>
        <w:rPr>
          <w:rFonts w:ascii="Tahoma" w:hAnsi="Tahoma" w:cs="Tahoma" w:hint="eastAsia"/>
          <w:color w:val="000000"/>
          <w:kern w:val="0"/>
          <w:sz w:val="24"/>
        </w:rPr>
        <w:t>）对比这五粒豆的经历，哪一粒最值得称赞？为什么？</w:t>
      </w:r>
    </w:p>
    <w:p w:rsidR="00966FC7" w:rsidRDefault="00966FC7" w:rsidP="00966FC7">
      <w:pPr>
        <w:widowControl/>
        <w:shd w:val="clear" w:color="auto" w:fill="FFFFFF"/>
        <w:spacing w:line="360" w:lineRule="auto"/>
        <w:ind w:firstLineChars="200" w:firstLine="480"/>
        <w:jc w:val="left"/>
        <w:rPr>
          <w:rFonts w:ascii="Tahoma" w:hAnsi="Tahoma" w:cs="Tahoma"/>
          <w:color w:val="000000"/>
          <w:kern w:val="0"/>
          <w:sz w:val="24"/>
        </w:rPr>
      </w:pPr>
      <w:r>
        <w:rPr>
          <w:rFonts w:ascii="Tahoma" w:hAnsi="Tahoma" w:cs="Tahoma" w:hint="eastAsia"/>
          <w:color w:val="000000"/>
          <w:kern w:val="0"/>
          <w:sz w:val="24"/>
        </w:rPr>
        <w:t>成熟了的豆荚裂开了，里面的五粒豆各奔前程，对各自的经历都很满意。但是那粒飞进窗子</w:t>
      </w:r>
      <w:r>
        <w:rPr>
          <w:rFonts w:ascii="Tahoma" w:hAnsi="Tahoma" w:cs="Tahoma"/>
          <w:color w:val="000000"/>
          <w:kern w:val="0"/>
          <w:sz w:val="24"/>
        </w:rPr>
        <w:t>“</w:t>
      </w:r>
      <w:r>
        <w:rPr>
          <w:rFonts w:ascii="Tahoma" w:hAnsi="Tahoma" w:cs="Tahoma" w:hint="eastAsia"/>
          <w:color w:val="000000"/>
          <w:kern w:val="0"/>
          <w:sz w:val="24"/>
        </w:rPr>
        <w:t>一个长满了青苔的裂缝里</w:t>
      </w:r>
      <w:r>
        <w:rPr>
          <w:rFonts w:ascii="Tahoma" w:hAnsi="Tahoma" w:cs="Tahoma"/>
          <w:color w:val="000000"/>
          <w:kern w:val="0"/>
          <w:sz w:val="24"/>
        </w:rPr>
        <w:t>”</w:t>
      </w:r>
      <w:r>
        <w:rPr>
          <w:rFonts w:ascii="Tahoma" w:hAnsi="Tahoma" w:cs="Tahoma" w:hint="eastAsia"/>
          <w:color w:val="000000"/>
          <w:kern w:val="0"/>
          <w:sz w:val="24"/>
        </w:rPr>
        <w:t>的豌豆的经历，却是最值得称赞的，因为它发芽、开花，给窗边躺着的一个生病的小女孩带来了愉快和生机。</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4</w:t>
      </w:r>
      <w:r>
        <w:rPr>
          <w:rFonts w:ascii="Tahoma" w:hAnsi="Tahoma" w:cs="Tahoma" w:hint="eastAsia"/>
          <w:color w:val="000000"/>
          <w:kern w:val="0"/>
          <w:sz w:val="24"/>
        </w:rPr>
        <w:t>）回味品读课文，生发感悟，和大家分享。</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shd w:val="clear" w:color="auto" w:fill="FFFFFF"/>
        </w:rPr>
        <w:t>三、内容延伸，学有所获。</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lastRenderedPageBreak/>
        <w:t>1</w:t>
      </w:r>
      <w:r>
        <w:rPr>
          <w:rFonts w:ascii="Tahoma" w:hAnsi="Tahoma" w:cs="Tahoma" w:hint="eastAsia"/>
          <w:color w:val="000000"/>
          <w:kern w:val="0"/>
          <w:sz w:val="24"/>
        </w:rPr>
        <w:t>、再渺小的人，只要有心，也可以帮助那些处于困境中的人，就像最后的那粒豆子。你在生活中有没有这样的经历，或者从别处听过这样的故事？</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生</w:t>
      </w:r>
      <w:r>
        <w:rPr>
          <w:rFonts w:ascii="Tahoma" w:hAnsi="Tahoma" w:cs="Tahoma"/>
          <w:color w:val="000000"/>
          <w:kern w:val="0"/>
          <w:sz w:val="24"/>
        </w:rPr>
        <w:t>1</w:t>
      </w:r>
      <w:r>
        <w:rPr>
          <w:rFonts w:ascii="Tahoma" w:hAnsi="Tahoma" w:cs="Tahoma" w:hint="eastAsia"/>
          <w:color w:val="000000"/>
          <w:kern w:val="0"/>
          <w:sz w:val="24"/>
        </w:rPr>
        <w:t>：遇到别的同学有困难，她都会主动帮助他们。就像小豌豆一样默默地奉献爱心，让我们很佩服。</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生</w:t>
      </w:r>
      <w:r>
        <w:rPr>
          <w:rFonts w:ascii="Tahoma" w:hAnsi="Tahoma" w:cs="Tahoma"/>
          <w:color w:val="000000"/>
          <w:kern w:val="0"/>
          <w:sz w:val="24"/>
        </w:rPr>
        <w:t>2</w:t>
      </w:r>
      <w:r>
        <w:rPr>
          <w:rFonts w:ascii="Tahoma" w:hAnsi="Tahoma" w:cs="Tahoma" w:hint="eastAsia"/>
          <w:color w:val="000000"/>
          <w:kern w:val="0"/>
          <w:sz w:val="24"/>
        </w:rPr>
        <w:t>：大街上的环卫工人，不顾刮风下雨、严寒酷暑，清扫街道，让我们的城市干净、清洁，使我们周围的环境越来越好。</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、教师总结学生的讨论结果。</w:t>
      </w:r>
    </w:p>
    <w:p w:rsidR="00966FC7" w:rsidRDefault="00966FC7" w:rsidP="00966FC7">
      <w:pPr>
        <w:widowControl/>
        <w:shd w:val="clear" w:color="auto" w:fill="FFFFFF"/>
        <w:spacing w:line="360" w:lineRule="auto"/>
        <w:ind w:firstLineChars="200" w:firstLine="480"/>
        <w:jc w:val="left"/>
        <w:rPr>
          <w:rFonts w:ascii="Tahoma" w:hAnsi="Tahoma" w:cs="Tahoma"/>
          <w:color w:val="000000"/>
          <w:kern w:val="0"/>
          <w:sz w:val="24"/>
        </w:rPr>
      </w:pPr>
      <w:r>
        <w:rPr>
          <w:rFonts w:ascii="Tahoma" w:hAnsi="Tahoma" w:cs="Tahoma" w:hint="eastAsia"/>
          <w:color w:val="000000"/>
          <w:kern w:val="0"/>
          <w:sz w:val="24"/>
        </w:rPr>
        <w:t>同学们说得真好！看来你们对本课的主题已经有了深刻的领悟，并且能够反思己身，非常不错！帮助他人，自己的生命之花也会灿烂绽放。让我们从自身做起，争做爱心小使者吧！</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shd w:val="clear" w:color="auto" w:fill="FFFFFF"/>
        </w:rPr>
        <w:t>五、背诵积累，作业设计。</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摘抄自己喜欢的句子和词语，丰富积累。</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完成本课对应训练。</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六、板书设计</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spacing w:line="360" w:lineRule="auto"/>
        <w:rPr>
          <w:rFonts w:ascii="宋体" w:hAnsi="宋体" w:cstheme="minorBidi"/>
          <w:b/>
          <w:sz w:val="24"/>
        </w:rPr>
      </w:pPr>
    </w:p>
    <w:p w:rsidR="00966FC7" w:rsidRDefault="00966FC7" w:rsidP="00966FC7">
      <w:pPr>
        <w:spacing w:line="360" w:lineRule="auto"/>
        <w:jc w:val="center"/>
        <w:rPr>
          <w:rFonts w:ascii="宋体" w:hAnsi="宋体" w:hint="eastAsia"/>
          <w:b/>
          <w:sz w:val="24"/>
        </w:rPr>
      </w:pPr>
      <w:r>
        <w:rPr>
          <w:rFonts w:ascii="宋体" w:hAnsi="宋体" w:hint="eastAsia"/>
          <w:b/>
          <w:sz w:val="24"/>
        </w:rPr>
        <w:t>6、《蝙蝠和雷达》教学设计</w:t>
      </w:r>
    </w:p>
    <w:p w:rsidR="00966FC7" w:rsidRDefault="00966FC7" w:rsidP="00966FC7">
      <w:pPr>
        <w:widowControl/>
        <w:shd w:val="clear" w:color="auto" w:fill="FFFFFF"/>
        <w:spacing w:line="360" w:lineRule="auto"/>
        <w:jc w:val="left"/>
        <w:rPr>
          <w:rFonts w:ascii="Tahoma" w:hAnsi="Tahoma" w:cs="Tahoma" w:hint="eastAsia"/>
          <w:b/>
          <w:color w:val="000000"/>
          <w:kern w:val="0"/>
          <w:sz w:val="24"/>
        </w:rPr>
      </w:pPr>
      <w:r>
        <w:rPr>
          <w:rFonts w:ascii="Tahoma" w:hAnsi="Tahoma" w:cs="Tahoma" w:hint="eastAsia"/>
          <w:b/>
          <w:color w:val="000000"/>
          <w:kern w:val="0"/>
          <w:sz w:val="24"/>
        </w:rPr>
        <w:t>【教学目标】</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、认识</w:t>
      </w:r>
      <w:r>
        <w:rPr>
          <w:rFonts w:ascii="Tahoma" w:hAnsi="Tahoma" w:cs="Tahoma"/>
          <w:color w:val="000000"/>
          <w:kern w:val="0"/>
          <w:sz w:val="24"/>
        </w:rPr>
        <w:t>7</w:t>
      </w:r>
      <w:r>
        <w:rPr>
          <w:rFonts w:ascii="Tahoma" w:hAnsi="Tahoma" w:cs="Tahoma" w:hint="eastAsia"/>
          <w:color w:val="000000"/>
          <w:kern w:val="0"/>
          <w:sz w:val="24"/>
        </w:rPr>
        <w:t>个生字，正确书写</w:t>
      </w:r>
      <w:r>
        <w:rPr>
          <w:rFonts w:ascii="Tahoma" w:hAnsi="Tahoma" w:cs="Tahoma"/>
          <w:color w:val="000000"/>
          <w:kern w:val="0"/>
          <w:sz w:val="24"/>
        </w:rPr>
        <w:t>12</w:t>
      </w:r>
      <w:r>
        <w:rPr>
          <w:rFonts w:ascii="Tahoma" w:hAnsi="Tahoma" w:cs="Tahoma" w:hint="eastAsia"/>
          <w:color w:val="000000"/>
          <w:kern w:val="0"/>
          <w:sz w:val="24"/>
        </w:rPr>
        <w:t>个生字。会区分运用</w:t>
      </w:r>
      <w:r>
        <w:rPr>
          <w:rFonts w:ascii="Tahoma" w:hAnsi="Tahoma" w:cs="Tahoma"/>
          <w:color w:val="000000"/>
          <w:kern w:val="0"/>
          <w:sz w:val="24"/>
        </w:rPr>
        <w:t>“</w:t>
      </w:r>
      <w:r>
        <w:rPr>
          <w:rFonts w:ascii="Tahoma" w:hAnsi="Tahoma" w:cs="Tahoma" w:hint="eastAsia"/>
          <w:color w:val="000000"/>
          <w:kern w:val="0"/>
          <w:sz w:val="24"/>
        </w:rPr>
        <w:t>敏捷</w:t>
      </w:r>
      <w:r>
        <w:rPr>
          <w:rFonts w:ascii="Tahoma" w:hAnsi="Tahoma" w:cs="Tahoma"/>
          <w:color w:val="000000"/>
          <w:kern w:val="0"/>
          <w:sz w:val="24"/>
        </w:rPr>
        <w:t>”“</w:t>
      </w:r>
      <w:r>
        <w:rPr>
          <w:rFonts w:ascii="Tahoma" w:hAnsi="Tahoma" w:cs="Tahoma" w:hint="eastAsia"/>
          <w:color w:val="000000"/>
          <w:kern w:val="0"/>
          <w:sz w:val="24"/>
        </w:rPr>
        <w:t>敏锐</w:t>
      </w:r>
      <w:r>
        <w:rPr>
          <w:rFonts w:ascii="Tahoma" w:hAnsi="Tahoma" w:cs="Tahoma"/>
          <w:color w:val="000000"/>
          <w:kern w:val="0"/>
          <w:sz w:val="24"/>
        </w:rPr>
        <w:t>”</w:t>
      </w:r>
      <w:r>
        <w:rPr>
          <w:rFonts w:ascii="Tahoma" w:hAnsi="Tahoma" w:cs="Tahoma" w:hint="eastAsia"/>
          <w:color w:val="000000"/>
          <w:kern w:val="0"/>
          <w:sz w:val="24"/>
        </w:rPr>
        <w:t>。</w:t>
      </w:r>
    </w:p>
    <w:p w:rsidR="00966FC7" w:rsidRDefault="00966FC7" w:rsidP="00966FC7">
      <w:pPr>
        <w:widowControl/>
        <w:shd w:val="clear" w:color="auto" w:fill="FFFFFF"/>
        <w:spacing w:line="360" w:lineRule="auto"/>
        <w:ind w:left="600" w:hangingChars="250" w:hanging="600"/>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、理解课文内容，了解蝙蝠夜间飞行的特点。把握课文主要内容，理解、研究蝙蝠飞行探路的秘密。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、激发学生热爱科学、关于提问、乐于探究的兴趣。</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 xml:space="preserve">【教学重点】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弄清科学家的试验过程，了解蝙蝠夜里是怎样飞行的。</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【教学难点】</w:t>
      </w:r>
    </w:p>
    <w:p w:rsidR="00966FC7" w:rsidRDefault="00966FC7" w:rsidP="00966FC7">
      <w:pPr>
        <w:widowControl/>
        <w:shd w:val="clear" w:color="auto" w:fill="FFFFFF"/>
        <w:spacing w:line="360" w:lineRule="auto"/>
        <w:ind w:firstLineChars="150" w:firstLine="360"/>
        <w:jc w:val="left"/>
        <w:rPr>
          <w:rFonts w:ascii="Tahoma" w:hAnsi="Tahoma" w:cs="Tahoma"/>
          <w:color w:val="000000"/>
          <w:kern w:val="0"/>
          <w:sz w:val="24"/>
        </w:rPr>
      </w:pPr>
      <w:r>
        <w:rPr>
          <w:rFonts w:ascii="Tahoma" w:hAnsi="Tahoma" w:cs="Tahoma" w:hint="eastAsia"/>
          <w:color w:val="000000"/>
          <w:kern w:val="0"/>
          <w:sz w:val="24"/>
        </w:rPr>
        <w:t>了解蝙蝠飞行探路的秘密。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color w:val="000000"/>
          <w:kern w:val="0"/>
          <w:sz w:val="24"/>
        </w:rPr>
        <w:t>【教学准备】</w:t>
      </w:r>
      <w:r>
        <w:rPr>
          <w:rFonts w:ascii="Tahoma" w:hAnsi="Tahoma" w:cs="Tahoma"/>
          <w:color w:val="000000"/>
          <w:kern w:val="0"/>
          <w:sz w:val="24"/>
        </w:rPr>
        <w:t xml:space="preserve"> </w:t>
      </w:r>
      <w:r>
        <w:rPr>
          <w:rFonts w:ascii="Tahoma" w:hAnsi="Tahoma" w:cs="Tahoma" w:hint="eastAsia"/>
          <w:color w:val="000000"/>
          <w:kern w:val="0"/>
          <w:sz w:val="24"/>
        </w:rPr>
        <w:t>多媒体课件</w:t>
      </w:r>
    </w:p>
    <w:p w:rsidR="00966FC7" w:rsidRDefault="00966FC7" w:rsidP="00966FC7">
      <w:pPr>
        <w:widowControl/>
        <w:shd w:val="clear" w:color="auto" w:fill="FFFFFF"/>
        <w:spacing w:line="360" w:lineRule="auto"/>
        <w:jc w:val="left"/>
        <w:rPr>
          <w:rFonts w:ascii="Tahoma" w:hAnsi="Tahoma" w:cs="Tahoma"/>
          <w:b/>
          <w:color w:val="000000"/>
          <w:kern w:val="0"/>
          <w:sz w:val="24"/>
        </w:rPr>
      </w:pP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lastRenderedPageBreak/>
        <w:t>教学过程</w:t>
      </w:r>
      <w:r>
        <w:rPr>
          <w:rFonts w:ascii="Tahoma" w:hAnsi="Tahoma" w:cs="Tahoma"/>
          <w:b/>
          <w:color w:val="000000"/>
          <w:kern w:val="0"/>
          <w:sz w:val="24"/>
        </w:rPr>
        <w:t>:</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 xml:space="preserve">　　一、揭题：</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、出示蝙蝠图，你们认识它吗？叫叫它的名字。</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谁能告诉我这两个字怎么写？</w:t>
      </w:r>
      <w:r>
        <w:rPr>
          <w:rFonts w:ascii="Tahoma" w:hAnsi="Tahoma" w:cs="Tahoma"/>
          <w:color w:val="000000"/>
          <w:kern w:val="0"/>
          <w:sz w:val="24"/>
        </w:rPr>
        <w:t>(</w:t>
      </w:r>
      <w:r>
        <w:rPr>
          <w:rFonts w:ascii="Tahoma" w:hAnsi="Tahoma" w:cs="Tahoma" w:hint="eastAsia"/>
          <w:color w:val="000000"/>
          <w:kern w:val="0"/>
          <w:sz w:val="24"/>
        </w:rPr>
        <w:t>师根据提示板书</w:t>
      </w:r>
      <w:r>
        <w:rPr>
          <w:rFonts w:ascii="Tahoma" w:hAnsi="Tahoma" w:cs="Tahoma"/>
          <w:color w:val="000000"/>
          <w:kern w:val="0"/>
          <w:sz w:val="24"/>
        </w:rPr>
        <w:t>)</w:t>
      </w:r>
      <w:r>
        <w:rPr>
          <w:rFonts w:ascii="Tahoma" w:hAnsi="Tahoma" w:cs="Tahoma" w:hint="eastAsia"/>
          <w:color w:val="000000"/>
          <w:kern w:val="0"/>
          <w:sz w:val="24"/>
        </w:rPr>
        <w:t>说一说你是怎么记住这两个字的。掌握了形声字的规律，学习生字就容易多了。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、板书。你们了解雷达吗？</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有这样一段文字是介绍雷达的，谁来读一读？</w:t>
      </w:r>
      <w:r>
        <w:rPr>
          <w:rFonts w:ascii="Tahoma" w:hAnsi="Tahoma" w:cs="Tahoma"/>
          <w:color w:val="000000"/>
          <w:kern w:val="0"/>
          <w:sz w:val="24"/>
        </w:rPr>
        <w:t xml:space="preserve">   PPT</w:t>
      </w:r>
      <w:r>
        <w:rPr>
          <w:rFonts w:ascii="Tahoma" w:hAnsi="Tahoma" w:cs="Tahoma" w:hint="eastAsia"/>
          <w:color w:val="000000"/>
          <w:kern w:val="0"/>
          <w:sz w:val="24"/>
        </w:rPr>
        <w:t>介绍</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、今天我们学的课文就是《蝙蝠和雷达》，齐读。此时，你的脑子里是否产生一个大大的问号呢？</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4</w:t>
      </w:r>
      <w:r>
        <w:rPr>
          <w:rFonts w:ascii="Tahoma" w:hAnsi="Tahoma" w:cs="Tahoma" w:hint="eastAsia"/>
          <w:color w:val="000000"/>
          <w:kern w:val="0"/>
          <w:sz w:val="24"/>
        </w:rPr>
        <w:t>、这两个完全不同类的事物，怎么会有联系呢？今天让我们研读《蝙蝠和雷达》，探究它们之间的关系。</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 xml:space="preserve">　　二、初读课文，</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、自由读读课文，读准字音，读通句子。并想一想蝙蝠和雷达有什么关系。</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、出示词语，指名读。</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生字会读好，还得会写好。这些生字哪些地方需要注意的，相互提个醒。</w:t>
      </w:r>
    </w:p>
    <w:p w:rsidR="00966FC7" w:rsidRDefault="00966FC7" w:rsidP="00966FC7">
      <w:pPr>
        <w:widowControl/>
        <w:shd w:val="clear" w:color="auto" w:fill="FFFFFF"/>
        <w:spacing w:line="360" w:lineRule="auto"/>
        <w:ind w:firstLineChars="150" w:firstLine="360"/>
        <w:jc w:val="left"/>
        <w:rPr>
          <w:rFonts w:ascii="Tahoma" w:hAnsi="Tahoma" w:cs="Tahoma"/>
          <w:color w:val="000000"/>
          <w:kern w:val="0"/>
          <w:sz w:val="24"/>
        </w:rPr>
      </w:pPr>
      <w:r>
        <w:rPr>
          <w:rFonts w:ascii="Tahoma" w:hAnsi="Tahoma" w:cs="Tahoma" w:hint="eastAsia"/>
          <w:color w:val="000000"/>
          <w:kern w:val="0"/>
          <w:sz w:val="24"/>
        </w:rPr>
        <w:t>重点理解：</w:t>
      </w:r>
      <w:r>
        <w:rPr>
          <w:rFonts w:ascii="Tahoma" w:hAnsi="Tahoma" w:cs="Tahoma"/>
          <w:color w:val="000000"/>
          <w:kern w:val="0"/>
          <w:sz w:val="24"/>
        </w:rPr>
        <w:t xml:space="preserve"> “</w:t>
      </w:r>
      <w:r>
        <w:rPr>
          <w:rFonts w:ascii="Tahoma" w:hAnsi="Tahoma" w:cs="Tahoma" w:hint="eastAsia"/>
          <w:color w:val="000000"/>
          <w:kern w:val="0"/>
          <w:sz w:val="24"/>
        </w:rPr>
        <w:t>敏捷</w:t>
      </w:r>
      <w:r>
        <w:rPr>
          <w:rFonts w:ascii="Tahoma" w:hAnsi="Tahoma" w:cs="Tahoma"/>
          <w:color w:val="000000"/>
          <w:kern w:val="0"/>
          <w:sz w:val="24"/>
        </w:rPr>
        <w:t>“</w:t>
      </w:r>
      <w:r>
        <w:rPr>
          <w:rFonts w:ascii="Tahoma" w:hAnsi="Tahoma" w:cs="Tahoma" w:hint="eastAsia"/>
          <w:color w:val="000000"/>
          <w:kern w:val="0"/>
          <w:sz w:val="24"/>
        </w:rPr>
        <w:t>敏锐</w:t>
      </w:r>
      <w:r>
        <w:rPr>
          <w:rFonts w:ascii="Tahoma" w:hAnsi="Tahoma" w:cs="Tahoma"/>
          <w:color w:val="000000"/>
          <w:kern w:val="0"/>
          <w:sz w:val="24"/>
        </w:rPr>
        <w:t>”</w:t>
      </w:r>
      <w:r>
        <w:rPr>
          <w:rFonts w:ascii="Tahoma" w:hAnsi="Tahoma" w:cs="Tahoma" w:hint="eastAsia"/>
          <w:color w:val="000000"/>
          <w:kern w:val="0"/>
          <w:sz w:val="24"/>
        </w:rPr>
        <w:t>说说两个词的区别，并给敏锐找近义词。</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、默读课文，划出直接描写蝙蝠和雷达关系的句子。</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生汇报，出示句子。</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指名读，此时你是否又产生了一些问题？（分小组讨论问题，尝试从不同角度提出问题）</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预设：蝙蝠有什么本领呢？科学家是怎样得到启示的？蝙蝠探路的方法又是怎样的？</w:t>
      </w:r>
      <w:r>
        <w:rPr>
          <w:rFonts w:ascii="Tahoma" w:hAnsi="Tahoma" w:cs="Tahom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 xml:space="preserve">　　三、研读文本：</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、让我们先去看一看蝙蝠到底有什么本领。课文哪一段介绍了蝙蝠的本领？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）出示文字出示第</w:t>
      </w:r>
      <w:r>
        <w:rPr>
          <w:rFonts w:ascii="Tahoma" w:hAnsi="Tahoma" w:cs="Tahoma"/>
          <w:color w:val="000000"/>
          <w:kern w:val="0"/>
          <w:sz w:val="24"/>
        </w:rPr>
        <w:t>3</w:t>
      </w:r>
      <w:r>
        <w:rPr>
          <w:rFonts w:ascii="Tahoma" w:hAnsi="Tahoma" w:cs="Tahoma" w:hint="eastAsia"/>
          <w:color w:val="000000"/>
          <w:kern w:val="0"/>
          <w:sz w:val="24"/>
        </w:rPr>
        <w:t>自然段。</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）自由读一读，从中你知道了什么？　指名读。读着这句话，你有什么感受？</w:t>
      </w:r>
      <w:r>
        <w:rPr>
          <w:rFonts w:ascii="Tahoma" w:hAnsi="Tahoma" w:cs="Tahoma"/>
          <w:color w:val="000000"/>
          <w:kern w:val="0"/>
          <w:sz w:val="24"/>
        </w:rPr>
        <w:t xml:space="preserve">  </w:t>
      </w:r>
      <w:r>
        <w:rPr>
          <w:rFonts w:ascii="Tahoma" w:hAnsi="Tahoma" w:cs="Tahoma" w:hint="eastAsia"/>
          <w:color w:val="000000"/>
          <w:kern w:val="0"/>
          <w:sz w:val="24"/>
        </w:rPr>
        <w:t>（蝙蝠很了不起，从</w:t>
      </w:r>
      <w:r>
        <w:rPr>
          <w:rFonts w:ascii="Tahoma" w:hAnsi="Tahoma" w:cs="Tahoma"/>
          <w:color w:val="000000"/>
          <w:kern w:val="0"/>
          <w:sz w:val="24"/>
        </w:rPr>
        <w:t>“</w:t>
      </w:r>
      <w:r>
        <w:rPr>
          <w:rFonts w:ascii="Tahoma" w:hAnsi="Tahoma" w:cs="Tahoma" w:hint="eastAsia"/>
          <w:color w:val="000000"/>
          <w:kern w:val="0"/>
          <w:sz w:val="24"/>
        </w:rPr>
        <w:t>无论</w:t>
      </w:r>
      <w:r>
        <w:rPr>
          <w:rFonts w:ascii="Tahoma" w:hAnsi="Tahoma" w:cs="Tahoma"/>
          <w:color w:val="000000"/>
          <w:kern w:val="0"/>
          <w:sz w:val="24"/>
        </w:rPr>
        <w:t>”“</w:t>
      </w:r>
      <w:r>
        <w:rPr>
          <w:rFonts w:ascii="Tahoma" w:hAnsi="Tahoma" w:cs="Tahoma" w:hint="eastAsia"/>
          <w:color w:val="000000"/>
          <w:kern w:val="0"/>
          <w:sz w:val="24"/>
        </w:rPr>
        <w:t>即使</w:t>
      </w:r>
      <w:r>
        <w:rPr>
          <w:rFonts w:ascii="Tahoma" w:hAnsi="Tahoma" w:cs="Tahoma"/>
          <w:color w:val="000000"/>
          <w:kern w:val="0"/>
          <w:sz w:val="24"/>
        </w:rPr>
        <w:t>……</w:t>
      </w:r>
      <w:r>
        <w:rPr>
          <w:rFonts w:ascii="Tahoma" w:hAnsi="Tahoma" w:cs="Tahoma" w:hint="eastAsia"/>
          <w:color w:val="000000"/>
          <w:kern w:val="0"/>
          <w:sz w:val="24"/>
        </w:rPr>
        <w:t>也</w:t>
      </w:r>
      <w:r>
        <w:rPr>
          <w:rFonts w:ascii="Tahoma" w:hAnsi="Tahoma" w:cs="Tahoma"/>
          <w:color w:val="000000"/>
          <w:kern w:val="0"/>
          <w:sz w:val="24"/>
        </w:rPr>
        <w:t>”</w:t>
      </w:r>
      <w:r>
        <w:rPr>
          <w:rFonts w:ascii="Tahoma" w:hAnsi="Tahoma" w:cs="Tahoma" w:hint="eastAsia"/>
          <w:color w:val="000000"/>
          <w:kern w:val="0"/>
          <w:sz w:val="24"/>
        </w:rPr>
        <w:t>等词感受到。）</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）用</w:t>
      </w:r>
      <w:r>
        <w:rPr>
          <w:rFonts w:ascii="Tahoma" w:hAnsi="Tahoma" w:cs="Tahoma"/>
          <w:color w:val="000000"/>
          <w:kern w:val="0"/>
          <w:sz w:val="24"/>
        </w:rPr>
        <w:t>“</w:t>
      </w:r>
      <w:r>
        <w:rPr>
          <w:rFonts w:ascii="Tahoma" w:hAnsi="Tahoma" w:cs="Tahoma" w:hint="eastAsia"/>
          <w:color w:val="000000"/>
          <w:kern w:val="0"/>
          <w:sz w:val="24"/>
        </w:rPr>
        <w:t>无论</w:t>
      </w:r>
      <w:r>
        <w:rPr>
          <w:rFonts w:ascii="Tahoma" w:hAnsi="Tahoma" w:cs="Tahoma"/>
          <w:color w:val="000000"/>
          <w:kern w:val="0"/>
          <w:sz w:val="24"/>
        </w:rPr>
        <w:t>……</w:t>
      </w:r>
      <w:r>
        <w:rPr>
          <w:rFonts w:ascii="Tahoma" w:hAnsi="Tahoma" w:cs="Tahoma" w:hint="eastAsia"/>
          <w:color w:val="000000"/>
          <w:kern w:val="0"/>
          <w:sz w:val="24"/>
        </w:rPr>
        <w:t>即使</w:t>
      </w:r>
      <w:r>
        <w:rPr>
          <w:rFonts w:ascii="Tahoma" w:hAnsi="Tahoma" w:cs="Tahoma"/>
          <w:color w:val="000000"/>
          <w:kern w:val="0"/>
          <w:sz w:val="24"/>
        </w:rPr>
        <w:t>……</w:t>
      </w:r>
      <w:r>
        <w:rPr>
          <w:rFonts w:ascii="Tahoma" w:hAnsi="Tahoma" w:cs="Tahoma" w:hint="eastAsia"/>
          <w:color w:val="000000"/>
          <w:kern w:val="0"/>
          <w:sz w:val="24"/>
        </w:rPr>
        <w:t>也</w:t>
      </w:r>
      <w:r>
        <w:rPr>
          <w:rFonts w:ascii="Tahoma" w:hAnsi="Tahoma" w:cs="Tahoma"/>
          <w:color w:val="000000"/>
          <w:kern w:val="0"/>
          <w:sz w:val="24"/>
        </w:rPr>
        <w:t>……”</w:t>
      </w:r>
      <w:r>
        <w:rPr>
          <w:rFonts w:ascii="Tahoma" w:hAnsi="Tahoma" w:cs="Tahoma" w:hint="eastAsia"/>
          <w:color w:val="000000"/>
          <w:kern w:val="0"/>
          <w:sz w:val="24"/>
        </w:rPr>
        <w:t>说一句话。</w:t>
      </w:r>
    </w:p>
    <w:p w:rsidR="00966FC7" w:rsidRDefault="00966FC7" w:rsidP="00966FC7">
      <w:pPr>
        <w:widowControl/>
        <w:shd w:val="clear" w:color="auto" w:fill="FFFFFF"/>
        <w:spacing w:line="360" w:lineRule="auto"/>
        <w:ind w:firstLineChars="50" w:firstLine="120"/>
        <w:jc w:val="left"/>
        <w:rPr>
          <w:rFonts w:ascii="Tahoma" w:hAnsi="Tahoma" w:cs="Tahoma"/>
          <w:color w:val="000000"/>
          <w:kern w:val="0"/>
          <w:sz w:val="24"/>
        </w:rPr>
      </w:pPr>
      <w:r>
        <w:rPr>
          <w:rFonts w:ascii="Tahoma" w:hAnsi="Tahoma" w:cs="Tahoma" w:hint="eastAsia"/>
          <w:color w:val="000000"/>
          <w:kern w:val="0"/>
          <w:sz w:val="24"/>
        </w:rPr>
        <w:lastRenderedPageBreak/>
        <w:t>（</w:t>
      </w:r>
      <w:r>
        <w:rPr>
          <w:rFonts w:ascii="Tahoma" w:hAnsi="Tahoma" w:cs="Tahoma"/>
          <w:color w:val="000000"/>
          <w:kern w:val="0"/>
          <w:sz w:val="24"/>
        </w:rPr>
        <w:t>4</w:t>
      </w:r>
      <w:r>
        <w:rPr>
          <w:rFonts w:ascii="Tahoma" w:hAnsi="Tahoma" w:cs="Tahoma" w:hint="eastAsia"/>
          <w:color w:val="000000"/>
          <w:kern w:val="0"/>
          <w:sz w:val="24"/>
        </w:rPr>
        <w:t>）蝙蝠的确令人佩服，用佩服的语气读一读。</w:t>
      </w:r>
    </w:p>
    <w:p w:rsidR="00966FC7" w:rsidRDefault="00966FC7" w:rsidP="00966FC7">
      <w:pPr>
        <w:widowControl/>
        <w:shd w:val="clear" w:color="auto" w:fill="FFFFFF"/>
        <w:spacing w:line="360" w:lineRule="auto"/>
        <w:ind w:firstLineChars="50" w:firstLine="120"/>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、这蝙蝠可真够神的，读到这儿，我们不禁要问：（出示句子）</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难道它的眼睛特别敏锐，能在漆黑的夜里看清楚所有的东西吗？</w:t>
      </w:r>
      <w:r>
        <w:rPr>
          <w:rFonts w:ascii="Tahoma" w:hAnsi="Tahoma" w:cs="Tahoma"/>
          <w:color w:val="000000"/>
          <w:kern w:val="0"/>
          <w:sz w:val="24"/>
        </w:rPr>
        <w:t xml:space="preserve">   </w:t>
      </w:r>
      <w:r>
        <w:rPr>
          <w:rFonts w:ascii="Tahoma" w:hAnsi="Tahoma" w:cs="Tahoma" w:hint="eastAsia"/>
          <w:color w:val="000000"/>
          <w:kern w:val="0"/>
          <w:sz w:val="24"/>
        </w:rPr>
        <w:t>（齐读）</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、事实是不是如我们所猜想的这样呢？早在一百多年前，科学家们为了揭开这个秘密，进行了多次试验。让我们也来当一回科学家探究一下吧。</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自由读读四五六自然段，试完成实验记录表。</w:t>
      </w:r>
    </w:p>
    <w:tbl>
      <w:tblPr>
        <w:tblW w:w="3750" w:type="pct"/>
        <w:tblBorders>
          <w:top w:val="single" w:sz="6" w:space="0" w:color="E3EDF5"/>
          <w:left w:val="single" w:sz="6" w:space="0" w:color="E3EDF5"/>
          <w:bottom w:val="single" w:sz="6" w:space="0" w:color="E3EDF5"/>
          <w:right w:val="single" w:sz="6" w:space="0" w:color="E3EDF5"/>
        </w:tblBorders>
        <w:shd w:val="clear" w:color="auto" w:fill="FFFFFF"/>
        <w:tblCellMar>
          <w:left w:w="0" w:type="dxa"/>
          <w:right w:w="0" w:type="dxa"/>
        </w:tblCellMar>
        <w:tblLook w:val="04A0" w:firstRow="1" w:lastRow="0" w:firstColumn="1" w:lastColumn="0" w:noHBand="0" w:noVBand="1"/>
      </w:tblPr>
      <w:tblGrid>
        <w:gridCol w:w="435"/>
        <w:gridCol w:w="1057"/>
        <w:gridCol w:w="1555"/>
        <w:gridCol w:w="3171"/>
      </w:tblGrid>
      <w:tr w:rsidR="00966FC7" w:rsidTr="00966FC7">
        <w:tc>
          <w:tcPr>
            <w:tcW w:w="0" w:type="auto"/>
            <w:gridSpan w:val="2"/>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widowControl/>
              <w:spacing w:line="360" w:lineRule="auto"/>
              <w:jc w:val="center"/>
              <w:rPr>
                <w:rFonts w:ascii="Tahoma" w:hAnsi="Tahoma" w:cs="Tahoma"/>
                <w:color w:val="444444"/>
                <w:kern w:val="0"/>
                <w:sz w:val="24"/>
              </w:rPr>
            </w:pPr>
            <w:r>
              <w:rPr>
                <w:rFonts w:ascii="Tahoma" w:hAnsi="Tahoma" w:cs="Tahoma" w:hint="eastAsia"/>
                <w:color w:val="444444"/>
                <w:kern w:val="0"/>
                <w:sz w:val="24"/>
              </w:rPr>
              <w:t>试验条件</w:t>
            </w:r>
          </w:p>
        </w:tc>
        <w:tc>
          <w:tcPr>
            <w:tcW w:w="0" w:type="auto"/>
            <w:gridSpan w:val="2"/>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rPr>
                <w:rFonts w:ascii="Tahoma" w:hAnsi="Tahoma" w:cs="Tahoma"/>
                <w:color w:val="444444"/>
                <w:kern w:val="0"/>
                <w:sz w:val="24"/>
              </w:rPr>
            </w:pPr>
          </w:p>
        </w:tc>
      </w:tr>
      <w:tr w:rsidR="00966FC7" w:rsidTr="00966FC7">
        <w:tc>
          <w:tcPr>
            <w:tcW w:w="350" w:type="pct"/>
            <w:vMerge w:val="restart"/>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widowControl/>
              <w:spacing w:line="360" w:lineRule="auto"/>
              <w:jc w:val="center"/>
              <w:rPr>
                <w:rFonts w:ascii="Tahoma" w:hAnsi="Tahoma" w:cs="Tahoma"/>
                <w:color w:val="444444"/>
                <w:kern w:val="0"/>
                <w:sz w:val="24"/>
              </w:rPr>
            </w:pPr>
            <w:r>
              <w:rPr>
                <w:rFonts w:ascii="Tahoma" w:hAnsi="Tahoma" w:cs="Tahoma" w:hint="eastAsia"/>
                <w:color w:val="444444"/>
                <w:kern w:val="0"/>
                <w:sz w:val="24"/>
              </w:rPr>
              <w:t>试</w:t>
            </w:r>
            <w:r>
              <w:rPr>
                <w:rFonts w:ascii="Tahoma" w:hAnsi="Tahoma" w:cs="Tahoma"/>
                <w:color w:val="444444"/>
                <w:kern w:val="0"/>
                <w:sz w:val="24"/>
              </w:rPr>
              <w:br/>
            </w:r>
            <w:r>
              <w:rPr>
                <w:rFonts w:ascii="Tahoma" w:hAnsi="Tahoma" w:cs="Tahoma" w:hint="eastAsia"/>
                <w:color w:val="444444"/>
                <w:kern w:val="0"/>
                <w:sz w:val="24"/>
              </w:rPr>
              <w:t>验</w:t>
            </w:r>
            <w:r>
              <w:rPr>
                <w:rFonts w:ascii="Tahoma" w:hAnsi="Tahoma" w:cs="Tahoma"/>
                <w:color w:val="444444"/>
                <w:kern w:val="0"/>
                <w:sz w:val="24"/>
              </w:rPr>
              <w:br/>
            </w:r>
            <w:r>
              <w:rPr>
                <w:rFonts w:ascii="Tahoma" w:hAnsi="Tahoma" w:cs="Tahoma" w:hint="eastAsia"/>
                <w:color w:val="444444"/>
                <w:kern w:val="0"/>
                <w:sz w:val="24"/>
              </w:rPr>
              <w:t>情</w:t>
            </w:r>
            <w:r>
              <w:rPr>
                <w:rFonts w:ascii="Tahoma" w:hAnsi="Tahoma" w:cs="Tahoma"/>
                <w:color w:val="444444"/>
                <w:kern w:val="0"/>
                <w:sz w:val="24"/>
              </w:rPr>
              <w:br/>
            </w:r>
            <w:r>
              <w:rPr>
                <w:rFonts w:ascii="Tahoma" w:hAnsi="Tahoma" w:cs="Tahoma" w:hint="eastAsia"/>
                <w:color w:val="444444"/>
                <w:kern w:val="0"/>
                <w:sz w:val="24"/>
              </w:rPr>
              <w:t>况</w:t>
            </w:r>
          </w:p>
        </w:tc>
        <w:tc>
          <w:tcPr>
            <w:tcW w:w="850" w:type="pct"/>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widowControl/>
              <w:spacing w:line="360" w:lineRule="auto"/>
              <w:jc w:val="center"/>
              <w:rPr>
                <w:rFonts w:ascii="Tahoma" w:hAnsi="Tahoma" w:cs="Tahoma"/>
                <w:color w:val="444444"/>
                <w:kern w:val="0"/>
                <w:sz w:val="24"/>
              </w:rPr>
            </w:pPr>
            <w:r>
              <w:rPr>
                <w:rFonts w:ascii="Tahoma" w:hAnsi="Tahoma" w:cs="Tahoma" w:hint="eastAsia"/>
                <w:color w:val="444444"/>
                <w:kern w:val="0"/>
                <w:sz w:val="24"/>
              </w:rPr>
              <w:t>第一次试验</w:t>
            </w:r>
          </w:p>
        </w:tc>
        <w:tc>
          <w:tcPr>
            <w:tcW w:w="1250" w:type="pct"/>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widowControl/>
              <w:spacing w:line="360" w:lineRule="auto"/>
              <w:jc w:val="center"/>
              <w:rPr>
                <w:rFonts w:ascii="Tahoma" w:hAnsi="Tahoma" w:cs="Tahoma"/>
                <w:color w:val="444444"/>
                <w:kern w:val="0"/>
                <w:sz w:val="24"/>
              </w:rPr>
            </w:pPr>
            <w:r>
              <w:rPr>
                <w:rFonts w:ascii="Tahoma" w:hAnsi="Tahoma" w:cs="Tahoma"/>
                <w:color w:val="444444"/>
                <w:kern w:val="0"/>
                <w:sz w:val="24"/>
              </w:rPr>
              <w:t>____</w:t>
            </w:r>
            <w:r>
              <w:rPr>
                <w:rFonts w:ascii="Tahoma" w:hAnsi="Tahoma" w:cs="Tahoma" w:hint="eastAsia"/>
                <w:color w:val="444444"/>
                <w:kern w:val="0"/>
                <w:sz w:val="24"/>
              </w:rPr>
              <w:t>蝙蝠的</w:t>
            </w:r>
            <w:r>
              <w:rPr>
                <w:rFonts w:ascii="Tahoma" w:hAnsi="Tahoma" w:cs="Tahoma"/>
                <w:color w:val="444444"/>
                <w:kern w:val="0"/>
                <w:sz w:val="24"/>
              </w:rPr>
              <w:t>____</w:t>
            </w:r>
          </w:p>
        </w:tc>
        <w:tc>
          <w:tcPr>
            <w:tcW w:w="2550" w:type="pct"/>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widowControl/>
              <w:spacing w:line="360" w:lineRule="auto"/>
              <w:jc w:val="left"/>
              <w:rPr>
                <w:rFonts w:ascii="Tahoma" w:hAnsi="Tahoma" w:cs="Tahoma"/>
                <w:color w:val="444444"/>
                <w:kern w:val="0"/>
                <w:sz w:val="24"/>
              </w:rPr>
            </w:pPr>
            <w:r>
              <w:rPr>
                <w:rFonts w:ascii="Tahoma" w:hAnsi="Tahoma" w:cs="Tahoma" w:hint="eastAsia"/>
                <w:color w:val="444444"/>
                <w:kern w:val="0"/>
                <w:sz w:val="24"/>
              </w:rPr>
              <w:t xml:space="preserve">　结果</w:t>
            </w:r>
          </w:p>
        </w:tc>
      </w:tr>
      <w:tr w:rsidR="00966FC7" w:rsidTr="00966FC7">
        <w:tc>
          <w:tcPr>
            <w:tcW w:w="0" w:type="auto"/>
            <w:vMerge/>
            <w:tcBorders>
              <w:top w:val="single" w:sz="6" w:space="0" w:color="CDCDCD"/>
              <w:left w:val="single" w:sz="6" w:space="0" w:color="CDCDCD"/>
              <w:bottom w:val="single" w:sz="6" w:space="0" w:color="CDCDCD"/>
              <w:right w:val="single" w:sz="6" w:space="0" w:color="CDCDCD"/>
            </w:tcBorders>
            <w:shd w:val="clear" w:color="auto" w:fill="FFFFFF"/>
            <w:vAlign w:val="center"/>
            <w:hideMark/>
          </w:tcPr>
          <w:p w:rsidR="00966FC7" w:rsidRDefault="00966FC7">
            <w:pPr>
              <w:widowControl/>
              <w:jc w:val="left"/>
              <w:rPr>
                <w:rFonts w:ascii="Tahoma" w:hAnsi="Tahoma" w:cs="Tahoma"/>
                <w:color w:val="444444"/>
                <w:kern w:val="0"/>
                <w:sz w:val="24"/>
              </w:rPr>
            </w:pPr>
          </w:p>
        </w:tc>
        <w:tc>
          <w:tcPr>
            <w:tcW w:w="0" w:type="auto"/>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widowControl/>
              <w:spacing w:line="360" w:lineRule="auto"/>
              <w:jc w:val="center"/>
              <w:rPr>
                <w:rFonts w:ascii="Tahoma" w:hAnsi="Tahoma" w:cs="Tahoma"/>
                <w:color w:val="444444"/>
                <w:kern w:val="0"/>
                <w:sz w:val="24"/>
              </w:rPr>
            </w:pPr>
            <w:r>
              <w:rPr>
                <w:rFonts w:ascii="Tahoma" w:hAnsi="Tahoma" w:cs="Tahoma" w:hint="eastAsia"/>
                <w:color w:val="444444"/>
                <w:kern w:val="0"/>
                <w:sz w:val="24"/>
              </w:rPr>
              <w:t>第二次试验</w:t>
            </w:r>
          </w:p>
        </w:tc>
        <w:tc>
          <w:tcPr>
            <w:tcW w:w="0" w:type="auto"/>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widowControl/>
              <w:spacing w:line="360" w:lineRule="auto"/>
              <w:jc w:val="center"/>
              <w:rPr>
                <w:rFonts w:ascii="Tahoma" w:hAnsi="Tahoma" w:cs="Tahoma"/>
                <w:color w:val="444444"/>
                <w:kern w:val="0"/>
                <w:sz w:val="24"/>
              </w:rPr>
            </w:pPr>
            <w:r>
              <w:rPr>
                <w:rFonts w:ascii="Tahoma" w:hAnsi="Tahoma" w:cs="Tahoma"/>
                <w:color w:val="444444"/>
                <w:kern w:val="0"/>
                <w:sz w:val="24"/>
              </w:rPr>
              <w:t>____</w:t>
            </w:r>
            <w:r>
              <w:rPr>
                <w:rFonts w:ascii="Tahoma" w:hAnsi="Tahoma" w:cs="Tahoma" w:hint="eastAsia"/>
                <w:color w:val="444444"/>
                <w:kern w:val="0"/>
                <w:sz w:val="24"/>
              </w:rPr>
              <w:t>蝙蝠的</w:t>
            </w:r>
            <w:r>
              <w:rPr>
                <w:rFonts w:ascii="Tahoma" w:hAnsi="Tahoma" w:cs="Tahoma"/>
                <w:color w:val="444444"/>
                <w:kern w:val="0"/>
                <w:sz w:val="24"/>
              </w:rPr>
              <w:t>____</w:t>
            </w:r>
          </w:p>
        </w:tc>
        <w:tc>
          <w:tcPr>
            <w:tcW w:w="0" w:type="auto"/>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widowControl/>
              <w:spacing w:line="360" w:lineRule="auto"/>
              <w:jc w:val="left"/>
              <w:rPr>
                <w:rFonts w:ascii="Tahoma" w:hAnsi="Tahoma" w:cs="Tahoma"/>
                <w:color w:val="444444"/>
                <w:kern w:val="0"/>
                <w:sz w:val="24"/>
              </w:rPr>
            </w:pPr>
            <w:r>
              <w:rPr>
                <w:rFonts w:ascii="Tahoma" w:hAnsi="Tahoma" w:cs="Tahoma" w:hint="eastAsia"/>
                <w:color w:val="444444"/>
                <w:kern w:val="0"/>
                <w:sz w:val="24"/>
              </w:rPr>
              <w:t xml:space="preserve">　结果</w:t>
            </w:r>
          </w:p>
        </w:tc>
      </w:tr>
      <w:tr w:rsidR="00966FC7" w:rsidTr="00966FC7">
        <w:tc>
          <w:tcPr>
            <w:tcW w:w="0" w:type="auto"/>
            <w:vMerge/>
            <w:tcBorders>
              <w:top w:val="single" w:sz="6" w:space="0" w:color="CDCDCD"/>
              <w:left w:val="single" w:sz="6" w:space="0" w:color="CDCDCD"/>
              <w:bottom w:val="single" w:sz="6" w:space="0" w:color="CDCDCD"/>
              <w:right w:val="single" w:sz="6" w:space="0" w:color="CDCDCD"/>
            </w:tcBorders>
            <w:shd w:val="clear" w:color="auto" w:fill="FFFFFF"/>
            <w:vAlign w:val="center"/>
            <w:hideMark/>
          </w:tcPr>
          <w:p w:rsidR="00966FC7" w:rsidRDefault="00966FC7">
            <w:pPr>
              <w:widowControl/>
              <w:jc w:val="left"/>
              <w:rPr>
                <w:rFonts w:ascii="Tahoma" w:hAnsi="Tahoma" w:cs="Tahoma"/>
                <w:color w:val="444444"/>
                <w:kern w:val="0"/>
                <w:sz w:val="24"/>
              </w:rPr>
            </w:pPr>
          </w:p>
        </w:tc>
        <w:tc>
          <w:tcPr>
            <w:tcW w:w="0" w:type="auto"/>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widowControl/>
              <w:spacing w:line="360" w:lineRule="auto"/>
              <w:jc w:val="center"/>
              <w:rPr>
                <w:rFonts w:ascii="Tahoma" w:hAnsi="Tahoma" w:cs="Tahoma"/>
                <w:color w:val="444444"/>
                <w:kern w:val="0"/>
                <w:sz w:val="24"/>
              </w:rPr>
            </w:pPr>
            <w:r>
              <w:rPr>
                <w:rFonts w:ascii="Tahoma" w:hAnsi="Tahoma" w:cs="Tahoma" w:hint="eastAsia"/>
                <w:color w:val="444444"/>
                <w:kern w:val="0"/>
                <w:sz w:val="24"/>
              </w:rPr>
              <w:t>第三次试验</w:t>
            </w:r>
          </w:p>
        </w:tc>
        <w:tc>
          <w:tcPr>
            <w:tcW w:w="0" w:type="auto"/>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widowControl/>
              <w:spacing w:line="360" w:lineRule="auto"/>
              <w:jc w:val="center"/>
              <w:rPr>
                <w:rFonts w:ascii="Tahoma" w:hAnsi="Tahoma" w:cs="Tahoma"/>
                <w:color w:val="444444"/>
                <w:kern w:val="0"/>
                <w:sz w:val="24"/>
              </w:rPr>
            </w:pPr>
            <w:r>
              <w:rPr>
                <w:rFonts w:ascii="Tahoma" w:hAnsi="Tahoma" w:cs="Tahoma"/>
                <w:color w:val="444444"/>
                <w:kern w:val="0"/>
                <w:sz w:val="24"/>
              </w:rPr>
              <w:t>____</w:t>
            </w:r>
            <w:r>
              <w:rPr>
                <w:rFonts w:ascii="Tahoma" w:hAnsi="Tahoma" w:cs="Tahoma" w:hint="eastAsia"/>
                <w:color w:val="444444"/>
                <w:kern w:val="0"/>
                <w:sz w:val="24"/>
              </w:rPr>
              <w:t>蝙蝠的</w:t>
            </w:r>
            <w:r>
              <w:rPr>
                <w:rFonts w:ascii="Tahoma" w:hAnsi="Tahoma" w:cs="Tahoma"/>
                <w:color w:val="444444"/>
                <w:kern w:val="0"/>
                <w:sz w:val="24"/>
              </w:rPr>
              <w:t>____</w:t>
            </w:r>
          </w:p>
        </w:tc>
        <w:tc>
          <w:tcPr>
            <w:tcW w:w="0" w:type="auto"/>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widowControl/>
              <w:spacing w:line="360" w:lineRule="auto"/>
              <w:jc w:val="left"/>
              <w:rPr>
                <w:rFonts w:ascii="Tahoma" w:hAnsi="Tahoma" w:cs="Tahoma"/>
                <w:color w:val="444444"/>
                <w:kern w:val="0"/>
                <w:sz w:val="24"/>
              </w:rPr>
            </w:pPr>
            <w:r>
              <w:rPr>
                <w:rFonts w:ascii="Tahoma" w:hAnsi="Tahoma" w:cs="Tahoma" w:hint="eastAsia"/>
                <w:color w:val="444444"/>
                <w:kern w:val="0"/>
                <w:sz w:val="24"/>
              </w:rPr>
              <w:t xml:space="preserve">　结果</w:t>
            </w:r>
          </w:p>
        </w:tc>
      </w:tr>
      <w:tr w:rsidR="00966FC7" w:rsidTr="00966FC7">
        <w:tc>
          <w:tcPr>
            <w:tcW w:w="0" w:type="auto"/>
            <w:gridSpan w:val="2"/>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widowControl/>
              <w:spacing w:line="360" w:lineRule="auto"/>
              <w:jc w:val="center"/>
              <w:rPr>
                <w:rFonts w:ascii="Tahoma" w:hAnsi="Tahoma" w:cs="Tahoma"/>
                <w:color w:val="444444"/>
                <w:kern w:val="0"/>
                <w:sz w:val="24"/>
              </w:rPr>
            </w:pPr>
            <w:r>
              <w:rPr>
                <w:rFonts w:ascii="Tahoma" w:hAnsi="Tahoma" w:cs="Tahoma" w:hint="eastAsia"/>
                <w:color w:val="444444"/>
                <w:kern w:val="0"/>
                <w:sz w:val="24"/>
              </w:rPr>
              <w:t>试验结论</w:t>
            </w:r>
          </w:p>
        </w:tc>
        <w:tc>
          <w:tcPr>
            <w:tcW w:w="0" w:type="auto"/>
            <w:gridSpan w:val="2"/>
            <w:tcBorders>
              <w:top w:val="single" w:sz="6" w:space="0" w:color="CDCDCD"/>
              <w:left w:val="single" w:sz="6" w:space="0" w:color="CDCDCD"/>
              <w:bottom w:val="single" w:sz="6" w:space="0" w:color="CDCDCD"/>
              <w:right w:val="single" w:sz="6" w:space="0" w:color="CDCDCD"/>
            </w:tcBorders>
            <w:shd w:val="clear" w:color="auto" w:fill="FFFFFF"/>
            <w:tcMar>
              <w:top w:w="69" w:type="dxa"/>
              <w:left w:w="69" w:type="dxa"/>
              <w:bottom w:w="69" w:type="dxa"/>
              <w:right w:w="69" w:type="dxa"/>
            </w:tcMar>
            <w:vAlign w:val="center"/>
            <w:hideMark/>
          </w:tcPr>
          <w:p w:rsidR="00966FC7" w:rsidRDefault="00966FC7">
            <w:pPr>
              <w:widowControl/>
              <w:spacing w:line="360" w:lineRule="auto"/>
              <w:jc w:val="left"/>
              <w:rPr>
                <w:rFonts w:ascii="Tahoma" w:hAnsi="Tahoma" w:cs="Tahoma"/>
                <w:color w:val="444444"/>
                <w:kern w:val="0"/>
                <w:sz w:val="24"/>
              </w:rPr>
            </w:pPr>
            <w:r>
              <w:rPr>
                <w:rFonts w:ascii="Tahoma" w:hAnsi="Tahoma" w:cs="Tahoma"/>
                <w:color w:val="444444"/>
                <w:kern w:val="0"/>
                <w:sz w:val="24"/>
              </w:rPr>
              <w:t> </w:t>
            </w:r>
          </w:p>
        </w:tc>
      </w:tr>
    </w:tbl>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4</w:t>
      </w:r>
      <w:r>
        <w:rPr>
          <w:rFonts w:ascii="Tahoma" w:hAnsi="Tahoma" w:cs="Tahoma" w:hint="eastAsia"/>
          <w:color w:val="000000"/>
          <w:kern w:val="0"/>
          <w:sz w:val="24"/>
        </w:rPr>
        <w:t>、汇报第一次：</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）试验条件：在一间屋子里横七竖八地拉了许多绳子，绳子上系着许多铃铛。</w:t>
      </w:r>
      <w:r>
        <w:rPr>
          <w:rFonts w:ascii="Tahoma" w:hAnsi="Tahoma" w:cs="Tahoma"/>
          <w:color w:val="000000"/>
          <w:kern w:val="0"/>
          <w:sz w:val="24"/>
        </w:rPr>
        <w:t xml:space="preserve">   </w:t>
      </w:r>
      <w:r>
        <w:rPr>
          <w:rFonts w:ascii="Tahoma" w:hAnsi="Tahoma" w:cs="Tahoma" w:hint="eastAsia"/>
          <w:color w:val="000000"/>
          <w:kern w:val="0"/>
          <w:sz w:val="24"/>
        </w:rPr>
        <w:t>指名读，让听者眼前能产生一幅幅画面。你看到了什么？有什么想法？</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2</w:t>
      </w:r>
      <w:r>
        <w:rPr>
          <w:rFonts w:ascii="Tahoma" w:hAnsi="Tahoma" w:cs="Tahoma" w:hint="eastAsia"/>
          <w:color w:val="000000"/>
          <w:kern w:val="0"/>
          <w:sz w:val="24"/>
        </w:rPr>
        <w:t>）结果如何呢？指名汇报。</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结果真是大大出乎我们的意料，谁来读一读？由此我们可以得出结论，蝙蝠夜里飞行靠的</w:t>
      </w:r>
      <w:r>
        <w:rPr>
          <w:rFonts w:ascii="Tahoma" w:hAnsi="Tahoma" w:cs="Tahoma"/>
          <w:color w:val="000000"/>
          <w:kern w:val="0"/>
          <w:sz w:val="24"/>
        </w:rPr>
        <w:t>——</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5</w:t>
      </w:r>
      <w:r>
        <w:rPr>
          <w:rFonts w:ascii="Tahoma" w:hAnsi="Tahoma" w:cs="Tahoma" w:hint="eastAsia"/>
          <w:color w:val="000000"/>
          <w:kern w:val="0"/>
          <w:sz w:val="24"/>
        </w:rPr>
        <w:t>、汇报第二、三次。</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1</w:t>
      </w:r>
      <w:r>
        <w:rPr>
          <w:rFonts w:ascii="Tahoma" w:hAnsi="Tahoma" w:cs="Tahoma" w:hint="eastAsia"/>
          <w:color w:val="000000"/>
          <w:kern w:val="0"/>
          <w:sz w:val="24"/>
        </w:rPr>
        <w:t>）知道与眼睛无关后，科学家又进行了两次试验。谁来汇报第</w:t>
      </w:r>
      <w:r>
        <w:rPr>
          <w:rFonts w:ascii="Tahoma" w:hAnsi="Tahoma" w:cs="Tahoma"/>
          <w:color w:val="000000"/>
          <w:kern w:val="0"/>
          <w:sz w:val="24"/>
        </w:rPr>
        <w:t>2</w:t>
      </w:r>
      <w:r>
        <w:rPr>
          <w:rFonts w:ascii="Tahoma" w:hAnsi="Tahoma" w:cs="Tahoma" w:hint="eastAsia"/>
          <w:color w:val="000000"/>
          <w:kern w:val="0"/>
          <w:sz w:val="24"/>
        </w:rPr>
        <w:t>次？</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2</w:t>
      </w:r>
      <w:r>
        <w:rPr>
          <w:rFonts w:ascii="Tahoma" w:hAnsi="Tahoma" w:cs="Tahoma" w:hint="eastAsia"/>
          <w:color w:val="000000"/>
          <w:kern w:val="0"/>
          <w:sz w:val="24"/>
        </w:rPr>
        <w:t>）指名读结果的句子。（评：我听出了，此时蝙蝠是在乱飞啊！真像一只没头的苍蝇！）</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3</w:t>
      </w:r>
      <w:r>
        <w:rPr>
          <w:rFonts w:ascii="Tahoma" w:hAnsi="Tahoma" w:cs="Tahoma" w:hint="eastAsia"/>
          <w:color w:val="000000"/>
          <w:kern w:val="0"/>
          <w:sz w:val="24"/>
        </w:rPr>
        <w:t>）由此得知，蝙蝠夜里飞行不撞墙与</w:t>
      </w:r>
      <w:r>
        <w:rPr>
          <w:rFonts w:ascii="Tahoma" w:hAnsi="Tahoma" w:cs="Tahoma"/>
          <w:color w:val="000000"/>
          <w:kern w:val="0"/>
          <w:sz w:val="24"/>
        </w:rPr>
        <w:t>——</w:t>
      </w:r>
      <w:r>
        <w:rPr>
          <w:rFonts w:ascii="Tahoma" w:hAnsi="Tahoma" w:cs="Tahoma" w:hint="eastAsia"/>
          <w:color w:val="000000"/>
          <w:kern w:val="0"/>
          <w:sz w:val="24"/>
        </w:rPr>
        <w:t>有关？</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lastRenderedPageBreak/>
        <w:t>6</w:t>
      </w:r>
      <w:r>
        <w:rPr>
          <w:rFonts w:ascii="Tahoma" w:hAnsi="Tahoma" w:cs="Tahoma" w:hint="eastAsia"/>
          <w:color w:val="000000"/>
          <w:kern w:val="0"/>
          <w:sz w:val="24"/>
        </w:rPr>
        <w:t>、出示总表。仔细品味作者对这</w:t>
      </w:r>
      <w:r>
        <w:rPr>
          <w:rFonts w:ascii="Tahoma" w:hAnsi="Tahoma" w:cs="Tahoma"/>
          <w:color w:val="000000"/>
          <w:kern w:val="0"/>
          <w:sz w:val="24"/>
        </w:rPr>
        <w:t>3</w:t>
      </w:r>
      <w:r>
        <w:rPr>
          <w:rFonts w:ascii="Tahoma" w:hAnsi="Tahoma" w:cs="Tahoma" w:hint="eastAsia"/>
          <w:color w:val="000000"/>
          <w:kern w:val="0"/>
          <w:sz w:val="24"/>
        </w:rPr>
        <w:t>次试验的记录，你发现了什么？（分别用了</w:t>
      </w:r>
      <w:r>
        <w:rPr>
          <w:rFonts w:ascii="Tahoma" w:hAnsi="Tahoma" w:cs="Tahoma"/>
          <w:color w:val="000000"/>
          <w:kern w:val="0"/>
          <w:sz w:val="24"/>
        </w:rPr>
        <w:t>“</w:t>
      </w:r>
      <w:r>
        <w:rPr>
          <w:rFonts w:ascii="Tahoma" w:hAnsi="Tahoma" w:cs="Tahoma" w:hint="eastAsia"/>
          <w:color w:val="000000"/>
          <w:kern w:val="0"/>
          <w:sz w:val="24"/>
        </w:rPr>
        <w:t>蒙上</w:t>
      </w:r>
      <w:r>
        <w:rPr>
          <w:rFonts w:ascii="Tahoma" w:hAnsi="Tahoma" w:cs="Tahoma"/>
          <w:color w:val="000000"/>
          <w:kern w:val="0"/>
          <w:sz w:val="24"/>
        </w:rPr>
        <w:t>”</w:t>
      </w:r>
      <w:r>
        <w:rPr>
          <w:rFonts w:ascii="Tahoma" w:hAnsi="Tahoma" w:cs="Tahoma" w:hint="eastAsia"/>
          <w:color w:val="000000"/>
          <w:kern w:val="0"/>
          <w:sz w:val="24"/>
        </w:rPr>
        <w:t>、</w:t>
      </w:r>
      <w:r>
        <w:rPr>
          <w:rFonts w:ascii="Tahoma" w:hAnsi="Tahoma" w:cs="Tahoma"/>
          <w:color w:val="000000"/>
          <w:kern w:val="0"/>
          <w:sz w:val="24"/>
        </w:rPr>
        <w:t>“</w:t>
      </w:r>
      <w:r>
        <w:rPr>
          <w:rFonts w:ascii="Tahoma" w:hAnsi="Tahoma" w:cs="Tahoma" w:hint="eastAsia"/>
          <w:color w:val="000000"/>
          <w:kern w:val="0"/>
          <w:sz w:val="24"/>
        </w:rPr>
        <w:t>塞上</w:t>
      </w:r>
      <w:r>
        <w:rPr>
          <w:rFonts w:ascii="Tahoma" w:hAnsi="Tahoma" w:cs="Tahoma"/>
          <w:color w:val="000000"/>
          <w:kern w:val="0"/>
          <w:sz w:val="24"/>
        </w:rPr>
        <w:t>”“</w:t>
      </w:r>
      <w:r>
        <w:rPr>
          <w:rFonts w:ascii="Tahoma" w:hAnsi="Tahoma" w:cs="Tahoma" w:hint="eastAsia"/>
          <w:color w:val="000000"/>
          <w:kern w:val="0"/>
          <w:sz w:val="24"/>
        </w:rPr>
        <w:t>封住</w:t>
      </w:r>
      <w:r>
        <w:rPr>
          <w:rFonts w:ascii="Tahoma" w:hAnsi="Tahoma" w:cs="Tahoma"/>
          <w:color w:val="000000"/>
          <w:kern w:val="0"/>
          <w:sz w:val="24"/>
        </w:rPr>
        <w:t>”</w:t>
      </w:r>
      <w:r>
        <w:rPr>
          <w:rFonts w:ascii="Tahoma" w:hAnsi="Tahoma" w:cs="Tahoma" w:hint="eastAsia"/>
          <w:color w:val="000000"/>
          <w:kern w:val="0"/>
          <w:sz w:val="24"/>
        </w:rPr>
        <w:t>）这</w:t>
      </w:r>
      <w:r>
        <w:rPr>
          <w:rFonts w:ascii="Tahoma" w:hAnsi="Tahoma" w:cs="Tahoma"/>
          <w:color w:val="000000"/>
          <w:kern w:val="0"/>
          <w:sz w:val="24"/>
        </w:rPr>
        <w:t>3</w:t>
      </w:r>
      <w:r>
        <w:rPr>
          <w:rFonts w:ascii="Tahoma" w:hAnsi="Tahoma" w:cs="Tahoma" w:hint="eastAsia"/>
          <w:color w:val="000000"/>
          <w:kern w:val="0"/>
          <w:sz w:val="24"/>
        </w:rPr>
        <w:t>个词位置能不能互换呢？作者用词是如此准确，我们写作文时也要注意用词准确。</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由这</w:t>
      </w:r>
      <w:r>
        <w:rPr>
          <w:rFonts w:ascii="Tahoma" w:hAnsi="Tahoma" w:cs="Tahoma"/>
          <w:color w:val="000000"/>
          <w:kern w:val="0"/>
          <w:sz w:val="24"/>
        </w:rPr>
        <w:t>3</w:t>
      </w:r>
      <w:r>
        <w:rPr>
          <w:rFonts w:ascii="Tahoma" w:hAnsi="Tahoma" w:cs="Tahoma" w:hint="eastAsia"/>
          <w:color w:val="000000"/>
          <w:kern w:val="0"/>
          <w:sz w:val="24"/>
        </w:rPr>
        <w:t>次试验，科学家最后得出一个结论：三次不同的试验证明，蝙蝠夜里飞行，靠的不是眼睛，它是用嘴和耳朵配合起来探路的。</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7</w:t>
      </w:r>
      <w:r>
        <w:rPr>
          <w:rFonts w:ascii="Tahoma" w:hAnsi="Tahoma" w:cs="Tahoma" w:hint="eastAsia"/>
          <w:color w:val="000000"/>
          <w:kern w:val="0"/>
          <w:sz w:val="24"/>
        </w:rPr>
        <w:t>、此时，你脑子里是不是又产生了一些疑问？</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科学研究就是这样不断产生问题，不断解决问题，然后又产生新的问题，在疑问与解疑中有所收获。让我们带着头脑中的这些问题，继续走进今后的学习中去。</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四、总结板书</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爱因斯坦说过：</w:t>
      </w:r>
      <w:r>
        <w:rPr>
          <w:rFonts w:ascii="Tahoma" w:hAnsi="Tahoma" w:cs="Tahoma"/>
          <w:color w:val="000000"/>
          <w:kern w:val="0"/>
          <w:sz w:val="24"/>
        </w:rPr>
        <w:t>“</w:t>
      </w:r>
      <w:r>
        <w:rPr>
          <w:rFonts w:ascii="Tahoma" w:hAnsi="Tahoma" w:cs="Tahoma" w:hint="eastAsia"/>
          <w:color w:val="000000"/>
          <w:kern w:val="0"/>
          <w:sz w:val="24"/>
        </w:rPr>
        <w:t>提出一个问题往往比解决一个问题更重要。</w:t>
      </w:r>
      <w:r>
        <w:rPr>
          <w:rFonts w:ascii="Tahoma" w:hAnsi="Tahoma" w:cs="Tahoma"/>
          <w:color w:val="000000"/>
          <w:kern w:val="0"/>
          <w:sz w:val="24"/>
        </w:rPr>
        <w:t>”</w:t>
      </w:r>
      <w:r>
        <w:rPr>
          <w:rFonts w:ascii="Tahoma" w:hAnsi="Tahoma" w:cs="Tahoma" w:hint="eastAsia"/>
          <w:color w:val="000000"/>
          <w:kern w:val="0"/>
          <w:sz w:val="24"/>
        </w:rPr>
        <w:t>刚才同学们既提出了问题，又解答了问题，希望将这样的精神用到以后的学习中。</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center"/>
        <w:rPr>
          <w:rFonts w:ascii="Tahoma" w:hAnsi="Tahoma" w:cs="Tahoma"/>
          <w:b/>
          <w:color w:val="000000"/>
          <w:kern w:val="0"/>
          <w:sz w:val="24"/>
        </w:rPr>
      </w:pPr>
    </w:p>
    <w:p w:rsidR="00966FC7" w:rsidRDefault="00966FC7" w:rsidP="00966FC7">
      <w:pPr>
        <w:widowControl/>
        <w:shd w:val="clear" w:color="auto" w:fill="FFFFFF"/>
        <w:spacing w:line="360" w:lineRule="auto"/>
        <w:jc w:val="center"/>
        <w:rPr>
          <w:rFonts w:ascii="Tahoma" w:hAnsi="Tahoma" w:cs="Tahoma"/>
          <w:b/>
          <w:color w:val="000000"/>
          <w:kern w:val="0"/>
          <w:sz w:val="24"/>
        </w:rPr>
      </w:pPr>
    </w:p>
    <w:p w:rsidR="00966FC7" w:rsidRDefault="00966FC7" w:rsidP="00966FC7">
      <w:pPr>
        <w:widowControl/>
        <w:shd w:val="clear" w:color="auto" w:fill="FFFFFF"/>
        <w:spacing w:line="360" w:lineRule="auto"/>
        <w:jc w:val="center"/>
        <w:rPr>
          <w:rFonts w:ascii="Tahoma" w:hAnsi="Tahoma" w:cs="Tahoma"/>
          <w:b/>
          <w:color w:val="000000"/>
          <w:kern w:val="0"/>
          <w:sz w:val="24"/>
        </w:rPr>
      </w:pPr>
      <w:r>
        <w:rPr>
          <w:rFonts w:ascii="Tahoma" w:hAnsi="Tahoma" w:cs="Tahoma"/>
          <w:b/>
          <w:color w:val="000000"/>
          <w:kern w:val="0"/>
          <w:sz w:val="24"/>
        </w:rPr>
        <w:t>7</w:t>
      </w:r>
      <w:r>
        <w:rPr>
          <w:rFonts w:ascii="Tahoma" w:hAnsi="Tahoma" w:cs="Tahoma" w:hint="eastAsia"/>
          <w:b/>
          <w:color w:val="000000"/>
          <w:kern w:val="0"/>
          <w:sz w:val="24"/>
        </w:rPr>
        <w:t>、《呼风唤雨的世纪》教学设计</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hint="eastAsia"/>
          <w:b/>
          <w:color w:val="000000"/>
          <w:kern w:val="0"/>
          <w:sz w:val="24"/>
        </w:rPr>
        <w:t>教学目标</w:t>
      </w:r>
      <w:r>
        <w:rPr>
          <w:rFonts w:ascii="Tahoma" w:hAnsi="Tahoma" w:cs="Tahoma" w:hint="eastAsia"/>
          <w:color w:val="000000"/>
          <w:kern w:val="0"/>
          <w:sz w:val="24"/>
        </w:rPr>
        <w:t>】</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、会认</w:t>
      </w:r>
      <w:r>
        <w:rPr>
          <w:rFonts w:ascii="Tahoma" w:hAnsi="Tahoma" w:cs="Tahoma"/>
          <w:color w:val="000000"/>
          <w:kern w:val="0"/>
          <w:sz w:val="24"/>
        </w:rPr>
        <w:t>12</w:t>
      </w:r>
      <w:r>
        <w:rPr>
          <w:rFonts w:ascii="Tahoma" w:hAnsi="Tahoma" w:cs="Tahoma" w:hint="eastAsia"/>
          <w:color w:val="000000"/>
          <w:kern w:val="0"/>
          <w:sz w:val="24"/>
        </w:rPr>
        <w:t>个生字，会写</w:t>
      </w:r>
      <w:r>
        <w:rPr>
          <w:rFonts w:ascii="Tahoma" w:hAnsi="Tahoma" w:cs="Tahoma"/>
          <w:color w:val="000000"/>
          <w:kern w:val="0"/>
          <w:sz w:val="24"/>
        </w:rPr>
        <w:t>13</w:t>
      </w:r>
      <w:r>
        <w:rPr>
          <w:rFonts w:ascii="Tahoma" w:hAnsi="Tahoma" w:cs="Tahoma" w:hint="eastAsia"/>
          <w:color w:val="000000"/>
          <w:kern w:val="0"/>
          <w:sz w:val="24"/>
        </w:rPr>
        <w:t>个生字。正确读写新词。</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、感情朗读课文，体会语言简洁、条理清楚的表达特点。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、了解</w:t>
      </w:r>
      <w:r>
        <w:rPr>
          <w:rFonts w:ascii="Tahoma" w:hAnsi="Tahoma" w:cs="Tahoma"/>
          <w:color w:val="000000"/>
          <w:kern w:val="0"/>
          <w:sz w:val="24"/>
        </w:rPr>
        <w:t>20</w:t>
      </w:r>
      <w:r>
        <w:rPr>
          <w:rFonts w:ascii="Tahoma" w:hAnsi="Tahoma" w:cs="Tahoma" w:hint="eastAsia"/>
          <w:color w:val="000000"/>
          <w:kern w:val="0"/>
          <w:sz w:val="24"/>
        </w:rPr>
        <w:t>世纪科学技术创造的奇迹和威力，激发热爱科学的情感和兴趣，能联系生活畅谈自己读书的感受和设想的未来。</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【教学重点】</w:t>
      </w:r>
    </w:p>
    <w:p w:rsidR="00966FC7" w:rsidRDefault="00966FC7" w:rsidP="00966FC7">
      <w:pPr>
        <w:widowControl/>
        <w:shd w:val="clear" w:color="auto" w:fill="FFFFFF"/>
        <w:spacing w:line="360" w:lineRule="auto"/>
        <w:ind w:firstLineChars="200" w:firstLine="480"/>
        <w:jc w:val="left"/>
        <w:rPr>
          <w:rFonts w:ascii="Tahoma" w:hAnsi="Tahoma" w:cs="Tahoma"/>
          <w:color w:val="000000"/>
          <w:kern w:val="0"/>
          <w:sz w:val="24"/>
        </w:rPr>
      </w:pPr>
      <w:r>
        <w:rPr>
          <w:rFonts w:ascii="Tahoma" w:hAnsi="Tahoma" w:cs="Tahoma" w:hint="eastAsia"/>
          <w:color w:val="000000"/>
          <w:kern w:val="0"/>
          <w:sz w:val="24"/>
        </w:rPr>
        <w:t>理解课文内容，学会从不同的角度提出问题，并尝试解决问题。</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hint="eastAsia"/>
          <w:b/>
          <w:color w:val="000000"/>
          <w:kern w:val="0"/>
          <w:sz w:val="24"/>
        </w:rPr>
        <w:t>教学难点</w:t>
      </w:r>
      <w:r>
        <w:rPr>
          <w:rFonts w:ascii="Tahoma" w:hAnsi="Tahoma" w:cs="Tahoma" w:hint="eastAsia"/>
          <w:color w:val="000000"/>
          <w:kern w:val="0"/>
          <w:sz w:val="24"/>
        </w:rPr>
        <w:t>】</w:t>
      </w:r>
    </w:p>
    <w:p w:rsidR="00966FC7" w:rsidRDefault="00966FC7" w:rsidP="00966FC7">
      <w:pPr>
        <w:widowControl/>
        <w:shd w:val="clear" w:color="auto" w:fill="FFFFFF"/>
        <w:spacing w:line="360" w:lineRule="auto"/>
        <w:ind w:firstLineChars="250" w:firstLine="600"/>
        <w:jc w:val="left"/>
        <w:rPr>
          <w:rFonts w:ascii="Tahoma" w:hAnsi="Tahoma" w:cs="Tahoma"/>
          <w:color w:val="000000"/>
          <w:kern w:val="0"/>
          <w:sz w:val="24"/>
        </w:rPr>
      </w:pPr>
      <w:r>
        <w:rPr>
          <w:rFonts w:ascii="Tahoma" w:hAnsi="Tahoma" w:cs="Tahoma" w:hint="eastAsia"/>
          <w:color w:val="000000"/>
          <w:kern w:val="0"/>
          <w:sz w:val="24"/>
        </w:rPr>
        <w:t>理解课文内容，学会从不同的角度提出问题，并尝试解决问题。</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color w:val="000000"/>
          <w:kern w:val="0"/>
          <w:sz w:val="24"/>
        </w:rPr>
        <w:t>【教学准备</w:t>
      </w:r>
      <w:r>
        <w:rPr>
          <w:rFonts w:ascii="Tahoma" w:hAnsi="Tahoma" w:cs="Tahoma" w:hint="eastAsia"/>
          <w:color w:val="000000"/>
          <w:kern w:val="0"/>
          <w:sz w:val="24"/>
        </w:rPr>
        <w:t>】</w:t>
      </w:r>
    </w:p>
    <w:p w:rsidR="00966FC7" w:rsidRDefault="00966FC7" w:rsidP="00966FC7">
      <w:pPr>
        <w:widowControl/>
        <w:shd w:val="clear" w:color="auto" w:fill="FFFFFF"/>
        <w:spacing w:line="360" w:lineRule="auto"/>
        <w:ind w:firstLineChars="250" w:firstLine="600"/>
        <w:jc w:val="left"/>
        <w:rPr>
          <w:rFonts w:ascii="Tahoma" w:hAnsi="Tahoma" w:cs="Tahoma"/>
          <w:color w:val="000000"/>
          <w:kern w:val="0"/>
          <w:sz w:val="24"/>
        </w:rPr>
      </w:pPr>
      <w:r>
        <w:rPr>
          <w:rFonts w:ascii="Tahoma" w:hAnsi="Tahoma" w:cs="Tahoma" w:hint="eastAsia"/>
          <w:color w:val="000000"/>
          <w:kern w:val="0"/>
          <w:sz w:val="24"/>
        </w:rPr>
        <w:t>查阅有关改变人类生活的重大科技发明和发现的图片文字资料；调查访谈今天人们的愿望和梦想。</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color w:val="000000"/>
          <w:kern w:val="0"/>
          <w:sz w:val="24"/>
        </w:rPr>
        <w:t>【课时</w:t>
      </w:r>
      <w:r>
        <w:rPr>
          <w:rFonts w:ascii="Tahoma" w:hAnsi="Tahoma" w:cs="Tahoma" w:hint="eastAsia"/>
          <w:color w:val="000000"/>
          <w:kern w:val="0"/>
          <w:sz w:val="24"/>
        </w:rPr>
        <w:t xml:space="preserve">安排】　</w:t>
      </w:r>
      <w:r>
        <w:rPr>
          <w:rFonts w:ascii="Tahoma" w:hAnsi="Tahoma" w:cs="Tahoma"/>
          <w:color w:val="000000"/>
          <w:kern w:val="0"/>
          <w:sz w:val="24"/>
        </w:rPr>
        <w:t>2</w:t>
      </w:r>
      <w:r>
        <w:rPr>
          <w:rFonts w:ascii="Tahoma" w:hAnsi="Tahoma" w:cs="Tahoma" w:hint="eastAsia"/>
          <w:color w:val="000000"/>
          <w:kern w:val="0"/>
          <w:sz w:val="24"/>
        </w:rPr>
        <w:t>课时</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center"/>
        <w:rPr>
          <w:rFonts w:ascii="Tahoma" w:hAnsi="Tahoma" w:cs="Tahoma"/>
          <w:b/>
          <w:color w:val="000000"/>
          <w:kern w:val="0"/>
          <w:sz w:val="24"/>
        </w:rPr>
      </w:pPr>
      <w:r>
        <w:rPr>
          <w:rFonts w:ascii="Tahoma" w:hAnsi="Tahoma" w:cs="Tahoma" w:hint="eastAsia"/>
          <w:b/>
          <w:color w:val="000000"/>
          <w:kern w:val="0"/>
          <w:sz w:val="24"/>
        </w:rPr>
        <w:lastRenderedPageBreak/>
        <w:t>第一课时</w:t>
      </w:r>
    </w:p>
    <w:p w:rsidR="00966FC7" w:rsidRDefault="00966FC7" w:rsidP="00966FC7">
      <w:pPr>
        <w:shd w:val="clear" w:color="auto" w:fill="FFFFFF"/>
        <w:spacing w:line="360" w:lineRule="auto"/>
        <w:rPr>
          <w:rFonts w:ascii="Tahoma" w:hAnsi="Tahoma" w:cs="Tahoma"/>
          <w:color w:val="000000"/>
          <w:kern w:val="0"/>
          <w:sz w:val="24"/>
        </w:rPr>
      </w:pPr>
      <w:r>
        <w:rPr>
          <w:rFonts w:ascii="Tahoma" w:hAnsi="Tahoma" w:cs="Tahoma" w:hint="eastAsia"/>
          <w:color w:val="000000"/>
          <w:kern w:val="0"/>
          <w:sz w:val="24"/>
        </w:rPr>
        <w:t>一、激趣导入</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、小游戏：比眼力、比嘴力</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师：同学们，我们一起来做个游戏，题目叫</w:t>
      </w:r>
      <w:r>
        <w:rPr>
          <w:rFonts w:ascii="Tahoma" w:hAnsi="Tahoma" w:cs="Tahoma"/>
          <w:color w:val="000000"/>
          <w:kern w:val="0"/>
          <w:sz w:val="24"/>
        </w:rPr>
        <w:t>“</w:t>
      </w:r>
      <w:r>
        <w:rPr>
          <w:rFonts w:ascii="Tahoma" w:hAnsi="Tahoma" w:cs="Tahoma" w:hint="eastAsia"/>
          <w:color w:val="000000"/>
          <w:kern w:val="0"/>
          <w:sz w:val="24"/>
        </w:rPr>
        <w:t>比眼力、比嘴力</w:t>
      </w:r>
      <w:r>
        <w:rPr>
          <w:rFonts w:ascii="Tahoma" w:hAnsi="Tahoma" w:cs="Tahoma"/>
          <w:color w:val="000000"/>
          <w:kern w:val="0"/>
          <w:sz w:val="24"/>
        </w:rPr>
        <w:t>”</w:t>
      </w:r>
      <w:r>
        <w:rPr>
          <w:rFonts w:ascii="Tahoma" w:hAnsi="Tahoma" w:cs="Tahoma" w:hint="eastAsia"/>
          <w:color w:val="000000"/>
          <w:kern w:val="0"/>
          <w:sz w:val="24"/>
        </w:rPr>
        <w:t>。看录象，把你看到的事件、事物大声、快速、准确地说出来。</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生：人类登上月球。潜入深海，探索奥秘。人造卫星。程控电话。高速火车、飞机。远洋船舶。因特网、电脑、视频</w:t>
      </w:r>
      <w:r>
        <w:rPr>
          <w:rFonts w:ascii="Tahoma" w:hAnsi="Tahoma" w:cs="Tahoma"/>
          <w:color w:val="000000"/>
          <w:kern w:val="0"/>
          <w:sz w:val="24"/>
        </w:rPr>
        <w:t>……</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、导入课题</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师：你知道这些事物都是什么时候出现的吗？</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生：</w:t>
      </w:r>
      <w:r>
        <w:rPr>
          <w:rFonts w:ascii="Tahoma" w:hAnsi="Tahoma" w:cs="Tahoma"/>
          <w:color w:val="000000"/>
          <w:kern w:val="0"/>
          <w:sz w:val="24"/>
        </w:rPr>
        <w:t>20</w:t>
      </w:r>
      <w:r>
        <w:rPr>
          <w:rFonts w:ascii="Tahoma" w:hAnsi="Tahoma" w:cs="Tahoma" w:hint="eastAsia"/>
          <w:color w:val="000000"/>
          <w:kern w:val="0"/>
          <w:sz w:val="24"/>
        </w:rPr>
        <w:t>世纪。</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生：对，刚刚过去的</w:t>
      </w:r>
      <w:r>
        <w:rPr>
          <w:rFonts w:ascii="Tahoma" w:hAnsi="Tahoma" w:cs="Tahoma"/>
          <w:color w:val="000000"/>
          <w:kern w:val="0"/>
          <w:sz w:val="24"/>
        </w:rPr>
        <w:t>20</w:t>
      </w:r>
      <w:r>
        <w:rPr>
          <w:rFonts w:ascii="Tahoma" w:hAnsi="Tahoma" w:cs="Tahoma" w:hint="eastAsia"/>
          <w:color w:val="000000"/>
          <w:kern w:val="0"/>
          <w:sz w:val="24"/>
        </w:rPr>
        <w:t>世纪。</w:t>
      </w:r>
    </w:p>
    <w:p w:rsidR="00966FC7" w:rsidRDefault="00966FC7" w:rsidP="00966FC7">
      <w:pPr>
        <w:widowControl/>
        <w:shd w:val="clear" w:color="auto" w:fill="FFFFFF"/>
        <w:spacing w:line="360" w:lineRule="auto"/>
        <w:ind w:firstLine="465"/>
        <w:jc w:val="left"/>
        <w:rPr>
          <w:rFonts w:ascii="Tahoma" w:hAnsi="Tahoma" w:cs="Tahoma"/>
          <w:color w:val="000000"/>
          <w:kern w:val="0"/>
          <w:sz w:val="24"/>
        </w:rPr>
      </w:pPr>
      <w:r>
        <w:rPr>
          <w:rFonts w:ascii="Tahoma" w:hAnsi="Tahoma" w:cs="Tahoma" w:hint="eastAsia"/>
          <w:color w:val="000000"/>
          <w:kern w:val="0"/>
          <w:sz w:val="24"/>
        </w:rPr>
        <w:t>师：</w:t>
      </w:r>
      <w:r>
        <w:rPr>
          <w:rFonts w:ascii="Tahoma" w:hAnsi="Tahoma" w:cs="Tahoma"/>
          <w:color w:val="000000"/>
          <w:kern w:val="0"/>
          <w:sz w:val="24"/>
        </w:rPr>
        <w:t>20</w:t>
      </w:r>
      <w:r>
        <w:rPr>
          <w:rFonts w:ascii="Tahoma" w:hAnsi="Tahoma" w:cs="Tahoma" w:hint="eastAsia"/>
          <w:color w:val="000000"/>
          <w:kern w:val="0"/>
          <w:sz w:val="24"/>
        </w:rPr>
        <w:t>世纪出现了这么多新生事物，人们发现了那么多新奇的东西，有人就把</w:t>
      </w:r>
      <w:r>
        <w:rPr>
          <w:rFonts w:ascii="Tahoma" w:hAnsi="Tahoma" w:cs="Tahoma"/>
          <w:color w:val="000000"/>
          <w:kern w:val="0"/>
          <w:sz w:val="24"/>
        </w:rPr>
        <w:t>20</w:t>
      </w:r>
      <w:r>
        <w:rPr>
          <w:rFonts w:ascii="Tahoma" w:hAnsi="Tahoma" w:cs="Tahoma" w:hint="eastAsia"/>
          <w:color w:val="000000"/>
          <w:kern w:val="0"/>
          <w:sz w:val="24"/>
        </w:rPr>
        <w:t>世纪称为</w:t>
      </w:r>
      <w:r>
        <w:rPr>
          <w:rFonts w:ascii="Tahoma" w:hAnsi="Tahoma" w:cs="Tahoma"/>
          <w:color w:val="000000"/>
          <w:kern w:val="0"/>
          <w:sz w:val="24"/>
        </w:rPr>
        <w:t>“</w:t>
      </w:r>
      <w:r>
        <w:rPr>
          <w:rFonts w:ascii="Tahoma" w:hAnsi="Tahoma" w:cs="Tahoma" w:hint="eastAsia"/>
          <w:color w:val="000000"/>
          <w:kern w:val="0"/>
          <w:sz w:val="24"/>
        </w:rPr>
        <w:t>呼风唤雨的世纪</w:t>
      </w:r>
      <w:r>
        <w:rPr>
          <w:rFonts w:ascii="Tahoma" w:hAnsi="Tahoma" w:cs="Tahoma"/>
          <w:color w:val="000000"/>
          <w:kern w:val="0"/>
          <w:sz w:val="24"/>
        </w:rPr>
        <w:t>”</w:t>
      </w:r>
      <w:r>
        <w:rPr>
          <w:rFonts w:ascii="Tahoma" w:hAnsi="Tahoma" w:cs="Tahoma" w:hint="eastAsia"/>
          <w:color w:val="000000"/>
          <w:kern w:val="0"/>
          <w:sz w:val="24"/>
        </w:rPr>
        <w:t>。师板书，生读题。</w:t>
      </w:r>
    </w:p>
    <w:p w:rsidR="00966FC7" w:rsidRDefault="00966FC7" w:rsidP="00966FC7">
      <w:pPr>
        <w:widowControl/>
        <w:shd w:val="clear" w:color="auto" w:fill="FFFFFF"/>
        <w:spacing w:line="360" w:lineRule="auto"/>
        <w:ind w:firstLineChars="100" w:firstLine="240"/>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、师：你读了课题，有什么疑问？（生交流）</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二、字词训练，落实语文之基础。</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、自读课文，读准字音，读通句子。（读完后别忘了拼拼生字条）</w:t>
      </w:r>
    </w:p>
    <w:p w:rsidR="00966FC7" w:rsidRDefault="00966FC7" w:rsidP="00966FC7">
      <w:pPr>
        <w:widowControl/>
        <w:shd w:val="clear" w:color="auto" w:fill="FFFFFF"/>
        <w:spacing w:line="360" w:lineRule="auto"/>
        <w:ind w:firstLineChars="200" w:firstLine="480"/>
        <w:jc w:val="left"/>
        <w:rPr>
          <w:rFonts w:ascii="Tahoma" w:hAnsi="Tahoma" w:cs="Tahoma"/>
          <w:color w:val="000000"/>
          <w:kern w:val="0"/>
          <w:sz w:val="24"/>
        </w:rPr>
      </w:pPr>
      <w:r>
        <w:rPr>
          <w:rFonts w:ascii="Tahoma" w:hAnsi="Tahoma" w:cs="Tahoma" w:hint="eastAsia"/>
          <w:color w:val="000000"/>
          <w:kern w:val="0"/>
          <w:sz w:val="24"/>
        </w:rPr>
        <w:t>出示</w:t>
      </w:r>
      <w:r>
        <w:rPr>
          <w:rFonts w:ascii="Tahoma" w:hAnsi="Tahoma" w:cs="Tahoma"/>
          <w:color w:val="000000"/>
          <w:kern w:val="0"/>
          <w:sz w:val="24"/>
        </w:rPr>
        <w:t>25</w:t>
      </w:r>
      <w:r>
        <w:rPr>
          <w:rFonts w:ascii="Tahoma" w:hAnsi="Tahoma" w:cs="Tahoma" w:hint="eastAsia"/>
          <w:color w:val="000000"/>
          <w:kern w:val="0"/>
          <w:sz w:val="24"/>
        </w:rPr>
        <w:t>个生字，让学生从文中画出</w:t>
      </w:r>
      <w:r>
        <w:rPr>
          <w:rFonts w:ascii="Tahoma" w:hAnsi="Tahoma" w:cs="Tahoma"/>
          <w:color w:val="000000"/>
          <w:kern w:val="0"/>
          <w:sz w:val="24"/>
        </w:rPr>
        <w:t>“</w:t>
      </w:r>
      <w:r>
        <w:rPr>
          <w:rFonts w:ascii="Tahoma" w:hAnsi="Tahoma" w:cs="Tahoma" w:hint="eastAsia"/>
          <w:color w:val="000000"/>
          <w:kern w:val="0"/>
          <w:sz w:val="24"/>
        </w:rPr>
        <w:t>呼风唤雨</w:t>
      </w:r>
      <w:r>
        <w:rPr>
          <w:rFonts w:ascii="Tahoma" w:hAnsi="Tahoma" w:cs="Tahoma"/>
          <w:color w:val="000000"/>
          <w:kern w:val="0"/>
          <w:sz w:val="24"/>
        </w:rPr>
        <w:t>”</w:t>
      </w:r>
      <w:r>
        <w:rPr>
          <w:rFonts w:ascii="Tahoma" w:hAnsi="Tahoma" w:cs="Tahoma" w:hint="eastAsia"/>
          <w:color w:val="000000"/>
          <w:kern w:val="0"/>
          <w:sz w:val="24"/>
        </w:rPr>
        <w:t>等词语并读一读。</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、你觉得哪些词语你掌握得比较好，向大家介绍介绍经验，或者给大家提个醒。</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、你觉得哪些词语你还没有掌握，读一读，写一写，根据课文或查查字典想一想它的意思。适时点击课件，出示图片，补充解释部分词语的意思。</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4</w:t>
      </w:r>
      <w:r>
        <w:rPr>
          <w:rFonts w:ascii="Tahoma" w:hAnsi="Tahoma" w:cs="Tahoma" w:hint="eastAsia"/>
          <w:color w:val="000000"/>
          <w:kern w:val="0"/>
          <w:sz w:val="24"/>
        </w:rPr>
        <w:t>、四人小组认读生字，并给生字扩词。汇报交流。</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三、读好课文，整体把握语文之本。</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、通读课文，根据课文注音，读准字音，读通句子，采用大声读、速读、同桌轮读等方式，将课文至少读三遍。做到琅琅上口，通顺流利。</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、集中练读，感觉哪里难就重点突击。</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、展示读书。学生相互评价，纠正断句、字音，必要时，教师带着读，引导学生读正确流利。</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4</w:t>
      </w:r>
      <w:r>
        <w:rPr>
          <w:rFonts w:ascii="Tahoma" w:hAnsi="Tahoma" w:cs="Tahoma" w:hint="eastAsia"/>
          <w:color w:val="000000"/>
          <w:kern w:val="0"/>
          <w:sz w:val="24"/>
        </w:rPr>
        <w:t>、用自己的话说说本文主要写了什么？</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lastRenderedPageBreak/>
        <w:t>四、自读感悟，培养探究之意。</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、自读自悟。</w:t>
      </w:r>
      <w:r>
        <w:rPr>
          <w:rFonts w:ascii="Tahoma" w:hAnsi="Tahoma" w:cs="Tahoma"/>
          <w:color w:val="000000"/>
          <w:kern w:val="0"/>
          <w:sz w:val="24"/>
        </w:rPr>
        <w:t>“</w:t>
      </w:r>
      <w:r>
        <w:rPr>
          <w:rFonts w:ascii="Tahoma" w:hAnsi="Tahoma" w:cs="Tahoma" w:hint="eastAsia"/>
          <w:color w:val="000000"/>
          <w:kern w:val="0"/>
          <w:sz w:val="24"/>
        </w:rPr>
        <w:t>不动笔墨不读书</w:t>
      </w:r>
      <w:r>
        <w:rPr>
          <w:rFonts w:ascii="Tahoma" w:hAnsi="Tahoma" w:cs="Tahoma"/>
          <w:color w:val="000000"/>
          <w:kern w:val="0"/>
          <w:sz w:val="24"/>
        </w:rPr>
        <w:t>”</w:t>
      </w:r>
      <w:r>
        <w:rPr>
          <w:rFonts w:ascii="Tahoma" w:hAnsi="Tahoma" w:cs="Tahoma" w:hint="eastAsia"/>
          <w:color w:val="000000"/>
          <w:kern w:val="0"/>
          <w:sz w:val="24"/>
        </w:rPr>
        <w:t>，从科学的角度看，动笔的过程使我们记忆更加清楚。请大家选择自己喜欢的方式再读课文，在自己特别有感受的地方画一画，写一写，在不理解的词句旁边做上标记。</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、全班交流。感情朗读有感受的内容，并简单谈谈自己的感受。</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、鼓励质疑。针对词句，你有什么问题要问？能解决的当时解决，不能解决的引导学生共同做好标记。</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预设⑴：第二小节中的设问句，让学生通过朗读比较，感悟其作用。</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⑵结合查字典、造句和选词填空，在语境中理解</w:t>
      </w:r>
      <w:r>
        <w:rPr>
          <w:rFonts w:ascii="Tahoma" w:hAnsi="Tahoma" w:cs="Tahoma"/>
          <w:color w:val="000000"/>
          <w:kern w:val="0"/>
          <w:sz w:val="24"/>
        </w:rPr>
        <w:t>“</w:t>
      </w:r>
      <w:r>
        <w:rPr>
          <w:rFonts w:ascii="Tahoma" w:hAnsi="Tahoma" w:cs="Tahoma" w:hint="eastAsia"/>
          <w:color w:val="000000"/>
          <w:kern w:val="0"/>
          <w:sz w:val="24"/>
        </w:rPr>
        <w:t>发现</w:t>
      </w:r>
      <w:r>
        <w:rPr>
          <w:rFonts w:ascii="Tahoma" w:hAnsi="Tahoma" w:cs="Tahoma"/>
          <w:color w:val="000000"/>
          <w:kern w:val="0"/>
          <w:sz w:val="24"/>
        </w:rPr>
        <w:t>”</w:t>
      </w:r>
      <w:r>
        <w:rPr>
          <w:rFonts w:ascii="Tahoma" w:hAnsi="Tahoma" w:cs="Tahoma" w:hint="eastAsia"/>
          <w:color w:val="000000"/>
          <w:kern w:val="0"/>
          <w:sz w:val="24"/>
        </w:rPr>
        <w:t>与</w:t>
      </w:r>
      <w:r>
        <w:rPr>
          <w:rFonts w:ascii="Tahoma" w:hAnsi="Tahoma" w:cs="Tahoma"/>
          <w:color w:val="000000"/>
          <w:kern w:val="0"/>
          <w:sz w:val="24"/>
        </w:rPr>
        <w:t>“</w:t>
      </w:r>
      <w:r>
        <w:rPr>
          <w:rFonts w:ascii="Tahoma" w:hAnsi="Tahoma" w:cs="Tahoma" w:hint="eastAsia"/>
          <w:color w:val="000000"/>
          <w:kern w:val="0"/>
          <w:sz w:val="24"/>
        </w:rPr>
        <w:t>发明</w:t>
      </w:r>
      <w:r>
        <w:rPr>
          <w:rFonts w:ascii="Tahoma" w:hAnsi="Tahoma" w:cs="Tahoma"/>
          <w:color w:val="000000"/>
          <w:kern w:val="0"/>
          <w:sz w:val="24"/>
        </w:rPr>
        <w:t>”“</w:t>
      </w:r>
      <w:r>
        <w:rPr>
          <w:rFonts w:ascii="Tahoma" w:hAnsi="Tahoma" w:cs="Tahoma" w:hint="eastAsia"/>
          <w:color w:val="000000"/>
          <w:kern w:val="0"/>
          <w:sz w:val="24"/>
        </w:rPr>
        <w:t>改观</w:t>
      </w:r>
      <w:r>
        <w:rPr>
          <w:rFonts w:ascii="Tahoma" w:hAnsi="Tahoma" w:cs="Tahoma"/>
          <w:color w:val="000000"/>
          <w:kern w:val="0"/>
          <w:sz w:val="24"/>
        </w:rPr>
        <w:t>”</w:t>
      </w:r>
      <w:r>
        <w:rPr>
          <w:rFonts w:ascii="Tahoma" w:hAnsi="Tahoma" w:cs="Tahoma" w:hint="eastAsia"/>
          <w:color w:val="000000"/>
          <w:kern w:val="0"/>
          <w:sz w:val="24"/>
        </w:rPr>
        <w:t>与</w:t>
      </w:r>
      <w:r>
        <w:rPr>
          <w:rFonts w:ascii="Tahoma" w:hAnsi="Tahoma" w:cs="Tahoma"/>
          <w:color w:val="000000"/>
          <w:kern w:val="0"/>
          <w:sz w:val="24"/>
        </w:rPr>
        <w:t>“</w:t>
      </w:r>
      <w:r>
        <w:rPr>
          <w:rFonts w:ascii="Tahoma" w:hAnsi="Tahoma" w:cs="Tahoma" w:hint="eastAsia"/>
          <w:color w:val="000000"/>
          <w:kern w:val="0"/>
          <w:sz w:val="24"/>
        </w:rPr>
        <w:t>改变</w:t>
      </w:r>
      <w:r>
        <w:rPr>
          <w:rFonts w:ascii="Tahoma" w:hAnsi="Tahoma" w:cs="Tahoma"/>
          <w:color w:val="000000"/>
          <w:kern w:val="0"/>
          <w:sz w:val="24"/>
        </w:rPr>
        <w:t>”</w:t>
      </w:r>
      <w:r>
        <w:rPr>
          <w:rFonts w:ascii="Tahoma" w:hAnsi="Tahoma" w:cs="Tahoma" w:hint="eastAsia"/>
          <w:color w:val="000000"/>
          <w:kern w:val="0"/>
          <w:sz w:val="24"/>
        </w:rPr>
        <w:t>的异同。</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五、指导写字，提升作业之质。</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、学生提出生字书写的注意点，教师重点指导</w:t>
      </w:r>
      <w:r>
        <w:rPr>
          <w:rFonts w:ascii="Tahoma" w:hAnsi="Tahoma" w:cs="Tahoma"/>
          <w:color w:val="000000"/>
          <w:kern w:val="0"/>
          <w:sz w:val="24"/>
        </w:rPr>
        <w:t>“</w:t>
      </w:r>
      <w:r>
        <w:rPr>
          <w:rFonts w:ascii="Tahoma" w:hAnsi="Tahoma" w:cs="Tahoma" w:hint="eastAsia"/>
          <w:color w:val="000000"/>
          <w:kern w:val="0"/>
          <w:sz w:val="24"/>
        </w:rPr>
        <w:t>赖、耕、幻</w:t>
      </w:r>
      <w:r>
        <w:rPr>
          <w:rFonts w:ascii="Tahoma" w:hAnsi="Tahoma" w:cs="Tahoma"/>
          <w:color w:val="000000"/>
          <w:kern w:val="0"/>
          <w:sz w:val="24"/>
        </w:rPr>
        <w:t>”</w:t>
      </w:r>
      <w:r>
        <w:rPr>
          <w:rFonts w:ascii="Tahoma" w:hAnsi="Tahoma" w:cs="Tahoma" w:hint="eastAsia"/>
          <w:color w:val="000000"/>
          <w:kern w:val="0"/>
          <w:sz w:val="24"/>
        </w:rPr>
        <w:t>的字形。</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、学生练习写字，自己决定写几遍。</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、展示评价。</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4</w:t>
      </w:r>
      <w:r>
        <w:rPr>
          <w:rFonts w:ascii="Tahoma" w:hAnsi="Tahoma" w:cs="Tahoma" w:hint="eastAsia"/>
          <w:color w:val="000000"/>
          <w:kern w:val="0"/>
          <w:sz w:val="24"/>
        </w:rPr>
        <w:t>、布置作业：</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⑴查阅资料，尽可能多的收集</w:t>
      </w:r>
      <w:r>
        <w:rPr>
          <w:rFonts w:ascii="Tahoma" w:hAnsi="Tahoma" w:cs="Tahoma"/>
          <w:color w:val="000000"/>
          <w:kern w:val="0"/>
          <w:sz w:val="24"/>
        </w:rPr>
        <w:t>20</w:t>
      </w:r>
      <w:r>
        <w:rPr>
          <w:rFonts w:ascii="Tahoma" w:hAnsi="Tahoma" w:cs="Tahoma" w:hint="eastAsia"/>
          <w:color w:val="000000"/>
          <w:kern w:val="0"/>
          <w:sz w:val="24"/>
        </w:rPr>
        <w:t>世纪的发明与发现，并与家人、老师或者同学探讨他们给人类生活带来了怎样的改观。可以自由组合，并将收集的资料进行整理，制作成资料册。</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⑵尽可能访谈调查更多人，了解今天生活有哪些不尽如人意的地方，人们还有哪些愿望和梦想。同时也为和科学老师</w:t>
      </w:r>
      <w:r>
        <w:rPr>
          <w:rFonts w:ascii="Tahoma" w:hAnsi="Tahoma" w:cs="Tahoma"/>
          <w:color w:val="000000"/>
          <w:kern w:val="0"/>
          <w:sz w:val="24"/>
        </w:rPr>
        <w:t>PK</w:t>
      </w:r>
      <w:r>
        <w:rPr>
          <w:rFonts w:ascii="Tahoma" w:hAnsi="Tahoma" w:cs="Tahoma" w:hint="eastAsia"/>
          <w:color w:val="000000"/>
          <w:kern w:val="0"/>
          <w:sz w:val="24"/>
        </w:rPr>
        <w:t>做好准备。</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p>
    <w:p w:rsidR="00966FC7" w:rsidRDefault="00966FC7" w:rsidP="00966FC7">
      <w:pPr>
        <w:widowControl/>
        <w:shd w:val="clear" w:color="auto" w:fill="FFFFFF"/>
        <w:spacing w:line="360" w:lineRule="auto"/>
        <w:jc w:val="center"/>
        <w:rPr>
          <w:rFonts w:ascii="Tahoma" w:hAnsi="Tahoma" w:cs="Tahoma"/>
          <w:b/>
          <w:color w:val="000000"/>
          <w:kern w:val="0"/>
          <w:sz w:val="24"/>
        </w:rPr>
      </w:pPr>
      <w:r>
        <w:rPr>
          <w:rFonts w:ascii="Tahoma" w:hAnsi="Tahoma" w:cs="Tahoma" w:hint="eastAsia"/>
          <w:b/>
          <w:color w:val="000000"/>
          <w:kern w:val="0"/>
          <w:sz w:val="24"/>
        </w:rPr>
        <w:t>第二课时</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ind w:firstLine="465"/>
        <w:jc w:val="left"/>
        <w:rPr>
          <w:rFonts w:ascii="Tahoma" w:hAnsi="Tahoma" w:cs="Tahoma"/>
          <w:b/>
          <w:color w:val="000000"/>
          <w:kern w:val="0"/>
          <w:sz w:val="24"/>
        </w:rPr>
      </w:pPr>
      <w:r>
        <w:rPr>
          <w:rFonts w:ascii="Tahoma" w:hAnsi="Tahoma" w:cs="Tahoma" w:hint="eastAsia"/>
          <w:b/>
          <w:color w:val="000000"/>
          <w:kern w:val="0"/>
          <w:sz w:val="24"/>
        </w:rPr>
        <w:t>一、复习导入，巩固字词。</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、听写部分词语。</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、同学之间相互批改订正。</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、我们刚刚送走的</w:t>
      </w:r>
      <w:r>
        <w:rPr>
          <w:rFonts w:ascii="Tahoma" w:hAnsi="Tahoma" w:cs="Tahoma"/>
          <w:color w:val="000000"/>
          <w:kern w:val="0"/>
          <w:sz w:val="24"/>
        </w:rPr>
        <w:t>20</w:t>
      </w:r>
      <w:r>
        <w:rPr>
          <w:rFonts w:ascii="Tahoma" w:hAnsi="Tahoma" w:cs="Tahoma" w:hint="eastAsia"/>
          <w:color w:val="000000"/>
          <w:kern w:val="0"/>
          <w:sz w:val="24"/>
        </w:rPr>
        <w:t>世纪是个科技发达、呼风唤雨、神通广大的世纪，请带着你的理解将课题再读一读。</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lastRenderedPageBreak/>
        <w:t xml:space="preserve">　二、品析词句，感悟科技之奇。</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、回顾上节课学生疑问，指导解决。教师抛出自己疑问：为什么</w:t>
      </w:r>
      <w:r>
        <w:rPr>
          <w:rFonts w:ascii="Tahoma" w:hAnsi="Tahoma" w:cs="Tahoma"/>
          <w:color w:val="000000"/>
          <w:kern w:val="0"/>
          <w:sz w:val="24"/>
        </w:rPr>
        <w:t>20</w:t>
      </w:r>
      <w:r>
        <w:rPr>
          <w:rFonts w:ascii="Tahoma" w:hAnsi="Tahoma" w:cs="Tahoma" w:hint="eastAsia"/>
          <w:color w:val="000000"/>
          <w:kern w:val="0"/>
          <w:sz w:val="24"/>
        </w:rPr>
        <w:t>世纪的成就，文中可以用</w:t>
      </w:r>
      <w:r>
        <w:rPr>
          <w:rFonts w:ascii="Tahoma" w:hAnsi="Tahoma" w:cs="Tahoma"/>
          <w:color w:val="000000"/>
          <w:kern w:val="0"/>
          <w:sz w:val="24"/>
        </w:rPr>
        <w:t>“</w:t>
      </w:r>
      <w:r>
        <w:rPr>
          <w:rFonts w:ascii="Tahoma" w:hAnsi="Tahoma" w:cs="Tahoma" w:hint="eastAsia"/>
          <w:color w:val="000000"/>
          <w:kern w:val="0"/>
          <w:sz w:val="24"/>
        </w:rPr>
        <w:t>忽如一夜春风来，千树万树梨花开</w:t>
      </w:r>
      <w:r>
        <w:rPr>
          <w:rFonts w:ascii="Tahoma" w:hAnsi="Tahoma" w:cs="Tahoma"/>
          <w:color w:val="000000"/>
          <w:kern w:val="0"/>
          <w:sz w:val="24"/>
        </w:rPr>
        <w:t>”</w:t>
      </w:r>
      <w:r>
        <w:rPr>
          <w:rFonts w:ascii="Tahoma" w:hAnsi="Tahoma" w:cs="Tahoma" w:hint="eastAsia"/>
          <w:color w:val="000000"/>
          <w:kern w:val="0"/>
          <w:sz w:val="24"/>
        </w:rPr>
        <w:t>来形容？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、学生小组讨论，说明理由。</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、学生给老师释疑：⑴诗句的本意。⑵用短暂的</w:t>
      </w:r>
      <w:r>
        <w:rPr>
          <w:rFonts w:ascii="Tahoma" w:hAnsi="Tahoma" w:cs="Tahoma"/>
          <w:color w:val="000000"/>
          <w:kern w:val="0"/>
          <w:sz w:val="24"/>
        </w:rPr>
        <w:t>“</w:t>
      </w:r>
      <w:r>
        <w:rPr>
          <w:rFonts w:ascii="Tahoma" w:hAnsi="Tahoma" w:cs="Tahoma" w:hint="eastAsia"/>
          <w:color w:val="000000"/>
          <w:kern w:val="0"/>
          <w:sz w:val="24"/>
        </w:rPr>
        <w:t>一夜</w:t>
      </w:r>
      <w:r>
        <w:rPr>
          <w:rFonts w:ascii="Tahoma" w:hAnsi="Tahoma" w:cs="Tahoma"/>
          <w:color w:val="000000"/>
          <w:kern w:val="0"/>
          <w:sz w:val="24"/>
        </w:rPr>
        <w:t>”</w:t>
      </w:r>
      <w:r>
        <w:rPr>
          <w:rFonts w:ascii="Tahoma" w:hAnsi="Tahoma" w:cs="Tahoma" w:hint="eastAsia"/>
          <w:color w:val="000000"/>
          <w:kern w:val="0"/>
          <w:sz w:val="24"/>
        </w:rPr>
        <w:t>形容一个世纪的原因。⑶你能对这</w:t>
      </w:r>
      <w:r>
        <w:rPr>
          <w:rFonts w:ascii="Tahoma" w:hAnsi="Tahoma" w:cs="Tahoma"/>
          <w:color w:val="000000"/>
          <w:kern w:val="0"/>
          <w:sz w:val="24"/>
        </w:rPr>
        <w:t>“</w:t>
      </w:r>
      <w:r>
        <w:rPr>
          <w:rFonts w:ascii="Tahoma" w:hAnsi="Tahoma" w:cs="Tahoma" w:hint="eastAsia"/>
          <w:color w:val="000000"/>
          <w:kern w:val="0"/>
          <w:sz w:val="24"/>
        </w:rPr>
        <w:t>一夜</w:t>
      </w:r>
      <w:r>
        <w:rPr>
          <w:rFonts w:ascii="Tahoma" w:hAnsi="Tahoma" w:cs="Tahoma"/>
          <w:color w:val="000000"/>
          <w:kern w:val="0"/>
          <w:sz w:val="24"/>
        </w:rPr>
        <w:t>”</w:t>
      </w:r>
      <w:r>
        <w:rPr>
          <w:rFonts w:ascii="Tahoma" w:hAnsi="Tahoma" w:cs="Tahoma" w:hint="eastAsia"/>
          <w:color w:val="000000"/>
          <w:kern w:val="0"/>
          <w:sz w:val="24"/>
        </w:rPr>
        <w:t>的</w:t>
      </w:r>
      <w:r>
        <w:rPr>
          <w:rFonts w:ascii="Tahoma" w:hAnsi="Tahoma" w:cs="Tahoma"/>
          <w:color w:val="000000"/>
          <w:kern w:val="0"/>
          <w:sz w:val="24"/>
        </w:rPr>
        <w:t>“</w:t>
      </w:r>
      <w:r>
        <w:rPr>
          <w:rFonts w:ascii="Tahoma" w:hAnsi="Tahoma" w:cs="Tahoma" w:hint="eastAsia"/>
          <w:color w:val="000000"/>
          <w:kern w:val="0"/>
          <w:sz w:val="24"/>
        </w:rPr>
        <w:t>黑暗</w:t>
      </w:r>
      <w:r>
        <w:rPr>
          <w:rFonts w:ascii="Tahoma" w:hAnsi="Tahoma" w:cs="Tahoma"/>
          <w:color w:val="000000"/>
          <w:kern w:val="0"/>
          <w:sz w:val="24"/>
        </w:rPr>
        <w:t>”</w:t>
      </w:r>
      <w:r>
        <w:rPr>
          <w:rFonts w:ascii="Tahoma" w:hAnsi="Tahoma" w:cs="Tahoma" w:hint="eastAsia"/>
          <w:color w:val="000000"/>
          <w:kern w:val="0"/>
          <w:sz w:val="24"/>
        </w:rPr>
        <w:t>，结合课文，发挥想象，做出具体描述吗？⑷</w:t>
      </w:r>
      <w:r>
        <w:rPr>
          <w:rFonts w:ascii="Tahoma" w:hAnsi="Tahoma" w:cs="Tahoma"/>
          <w:color w:val="000000"/>
          <w:kern w:val="0"/>
          <w:sz w:val="24"/>
        </w:rPr>
        <w:t>“</w:t>
      </w:r>
      <w:r>
        <w:rPr>
          <w:rFonts w:ascii="Tahoma" w:hAnsi="Tahoma" w:cs="Tahoma" w:hint="eastAsia"/>
          <w:color w:val="000000"/>
          <w:kern w:val="0"/>
          <w:sz w:val="24"/>
        </w:rPr>
        <w:t>千树万树梨花开</w:t>
      </w:r>
      <w:r>
        <w:rPr>
          <w:rFonts w:ascii="Tahoma" w:hAnsi="Tahoma" w:cs="Tahoma"/>
          <w:color w:val="000000"/>
          <w:kern w:val="0"/>
          <w:sz w:val="24"/>
        </w:rPr>
        <w:t>”</w:t>
      </w:r>
      <w:r>
        <w:rPr>
          <w:rFonts w:ascii="Tahoma" w:hAnsi="Tahoma" w:cs="Tahoma" w:hint="eastAsia"/>
          <w:color w:val="000000"/>
          <w:kern w:val="0"/>
          <w:sz w:val="24"/>
        </w:rPr>
        <w:t>在文中指什么？⑸结合你查找的资料，你认为还有哪些</w:t>
      </w:r>
      <w:r>
        <w:rPr>
          <w:rFonts w:ascii="Tahoma" w:hAnsi="Tahoma" w:cs="Tahoma"/>
          <w:color w:val="000000"/>
          <w:kern w:val="0"/>
          <w:sz w:val="24"/>
        </w:rPr>
        <w:t>“</w:t>
      </w:r>
      <w:r>
        <w:rPr>
          <w:rFonts w:ascii="Tahoma" w:hAnsi="Tahoma" w:cs="Tahoma" w:hint="eastAsia"/>
          <w:color w:val="000000"/>
          <w:kern w:val="0"/>
          <w:sz w:val="24"/>
        </w:rPr>
        <w:t>梨花</w:t>
      </w:r>
      <w:r>
        <w:rPr>
          <w:rFonts w:ascii="Tahoma" w:hAnsi="Tahoma" w:cs="Tahoma"/>
          <w:color w:val="000000"/>
          <w:kern w:val="0"/>
          <w:sz w:val="24"/>
        </w:rPr>
        <w:t>”</w:t>
      </w:r>
      <w:r>
        <w:rPr>
          <w:rFonts w:ascii="Tahoma" w:hAnsi="Tahoma" w:cs="Tahoma" w:hint="eastAsia"/>
          <w:color w:val="000000"/>
          <w:kern w:val="0"/>
          <w:sz w:val="24"/>
        </w:rPr>
        <w:t>也竞相开放了？你能模仿课文中</w:t>
      </w:r>
      <w:r>
        <w:rPr>
          <w:rFonts w:ascii="Tahoma" w:hAnsi="Tahoma" w:cs="Tahoma"/>
          <w:color w:val="000000"/>
          <w:kern w:val="0"/>
          <w:sz w:val="24"/>
        </w:rPr>
        <w:t>“</w:t>
      </w:r>
      <w:r>
        <w:rPr>
          <w:rFonts w:ascii="Tahoma" w:hAnsi="Tahoma" w:cs="Tahoma" w:hint="eastAsia"/>
          <w:color w:val="000000"/>
          <w:kern w:val="0"/>
          <w:sz w:val="24"/>
        </w:rPr>
        <w:t>登上月球、潜入深海、洞察天体、探索奥秘</w:t>
      </w:r>
      <w:r>
        <w:rPr>
          <w:rFonts w:ascii="Tahoma" w:hAnsi="Tahoma" w:cs="Tahoma"/>
          <w:color w:val="000000"/>
          <w:kern w:val="0"/>
          <w:sz w:val="24"/>
        </w:rPr>
        <w:t>”</w:t>
      </w:r>
      <w:r>
        <w:rPr>
          <w:rFonts w:ascii="Tahoma" w:hAnsi="Tahoma" w:cs="Tahoma" w:hint="eastAsia"/>
          <w:color w:val="000000"/>
          <w:kern w:val="0"/>
          <w:sz w:val="24"/>
        </w:rPr>
        <w:t>这样的形式，说得更好一些吗？⑹你能用朗读表现出你的感受，让老师有所感悟吗？</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4</w:t>
      </w:r>
      <w:r>
        <w:rPr>
          <w:rFonts w:ascii="Tahoma" w:hAnsi="Tahoma" w:cs="Tahoma" w:hint="eastAsia"/>
          <w:color w:val="000000"/>
          <w:kern w:val="0"/>
          <w:sz w:val="24"/>
        </w:rPr>
        <w:t>、适时完成板书：</w:t>
      </w:r>
      <w:r>
        <w:rPr>
          <w:rFonts w:ascii="Tahoma" w:hAnsi="Tahoma" w:cs="Tahoma"/>
          <w:color w:val="000000"/>
          <w:kern w:val="0"/>
          <w:sz w:val="24"/>
        </w:rPr>
        <w:t>20</w:t>
      </w:r>
      <w:r>
        <w:rPr>
          <w:rFonts w:ascii="Tahoma" w:hAnsi="Tahoma" w:cs="Tahoma" w:hint="eastAsia"/>
          <w:color w:val="000000"/>
          <w:kern w:val="0"/>
          <w:sz w:val="24"/>
        </w:rPr>
        <w:t>世界呼风唤雨实现愿望</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三、畅想未来，激起爱科学之愿</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、英国数学家、哲学家罗素怎么谈</w:t>
      </w:r>
      <w:r>
        <w:rPr>
          <w:rFonts w:ascii="Tahoma" w:hAnsi="Tahoma" w:cs="Tahoma"/>
          <w:color w:val="000000"/>
          <w:kern w:val="0"/>
          <w:sz w:val="24"/>
        </w:rPr>
        <w:t>“</w:t>
      </w:r>
      <w:r>
        <w:rPr>
          <w:rFonts w:ascii="Tahoma" w:hAnsi="Tahoma" w:cs="Tahoma" w:hint="eastAsia"/>
          <w:color w:val="000000"/>
          <w:kern w:val="0"/>
          <w:sz w:val="24"/>
        </w:rPr>
        <w:t>科学</w:t>
      </w:r>
      <w:r>
        <w:rPr>
          <w:rFonts w:ascii="Tahoma" w:hAnsi="Tahoma" w:cs="Tahoma"/>
          <w:color w:val="000000"/>
          <w:kern w:val="0"/>
          <w:sz w:val="24"/>
        </w:rPr>
        <w:t>”</w:t>
      </w:r>
      <w:r>
        <w:rPr>
          <w:rFonts w:ascii="Tahoma" w:hAnsi="Tahoma" w:cs="Tahoma" w:hint="eastAsia"/>
          <w:color w:val="000000"/>
          <w:kern w:val="0"/>
          <w:sz w:val="24"/>
        </w:rPr>
        <w:t>？你是怎么理解的？请用一句话来表述。</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、课前的访谈调查肯定给你很多启示，那么如果你是未来的设计师，请尽情你能描绘</w:t>
      </w:r>
      <w:r>
        <w:rPr>
          <w:rFonts w:ascii="Tahoma" w:hAnsi="Tahoma" w:cs="Tahoma"/>
          <w:color w:val="000000"/>
          <w:kern w:val="0"/>
          <w:sz w:val="24"/>
        </w:rPr>
        <w:t>21</w:t>
      </w:r>
      <w:r>
        <w:rPr>
          <w:rFonts w:ascii="Tahoma" w:hAnsi="Tahoma" w:cs="Tahoma" w:hint="eastAsia"/>
          <w:color w:val="000000"/>
          <w:kern w:val="0"/>
          <w:sz w:val="24"/>
        </w:rPr>
        <w:t>世纪的蓝图。</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、根据你们的描绘，和着老师的板书，你能对出一个有关</w:t>
      </w:r>
      <w:r>
        <w:rPr>
          <w:rFonts w:ascii="Tahoma" w:hAnsi="Tahoma" w:cs="Tahoma"/>
          <w:color w:val="000000"/>
          <w:kern w:val="0"/>
          <w:sz w:val="24"/>
        </w:rPr>
        <w:t>21</w:t>
      </w:r>
      <w:r>
        <w:rPr>
          <w:rFonts w:ascii="Tahoma" w:hAnsi="Tahoma" w:cs="Tahoma" w:hint="eastAsia"/>
          <w:color w:val="000000"/>
          <w:kern w:val="0"/>
          <w:sz w:val="24"/>
        </w:rPr>
        <w:t>世纪的下联吗？</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四、充分准备，应对科学老师挑战。</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、如科学老师到阵，则先组织学生小组讨论，提示可以引经据典，举例子作对比，甚至运用设问句等方法，结合所查资料，推选代表和科学老师</w:t>
      </w:r>
      <w:r>
        <w:rPr>
          <w:rFonts w:ascii="Tahoma" w:hAnsi="Tahoma" w:cs="Tahoma"/>
          <w:color w:val="000000"/>
          <w:kern w:val="0"/>
          <w:sz w:val="24"/>
        </w:rPr>
        <w:t>PK</w:t>
      </w:r>
      <w:r>
        <w:rPr>
          <w:rFonts w:ascii="Tahoma" w:hAnsi="Tahoma" w:cs="Tahoma" w:hint="eastAsia"/>
          <w:color w:val="000000"/>
          <w:kern w:val="0"/>
          <w:sz w:val="24"/>
        </w:rPr>
        <w:t>。</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 xml:space="preserve"> 2</w:t>
      </w:r>
      <w:r>
        <w:rPr>
          <w:rFonts w:ascii="Tahoma" w:hAnsi="Tahoma" w:cs="Tahoma" w:hint="eastAsia"/>
          <w:color w:val="000000"/>
          <w:kern w:val="0"/>
          <w:sz w:val="24"/>
        </w:rPr>
        <w:t>、如果科学老师未到阵，则将小组代表们的发言用录音机录下，课后和科学老师交锋。</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color w:val="000000"/>
          <w:kern w:val="0"/>
          <w:sz w:val="24"/>
        </w:rPr>
        <w:t xml:space="preserve">　</w:t>
      </w:r>
      <w:r>
        <w:rPr>
          <w:rFonts w:ascii="Tahoma" w:hAnsi="Tahoma" w:cs="Tahoma" w:hint="eastAsia"/>
          <w:b/>
          <w:color w:val="000000"/>
          <w:kern w:val="0"/>
          <w:sz w:val="24"/>
        </w:rPr>
        <w:t xml:space="preserve">　板书：</w:t>
      </w:r>
      <w:r>
        <w:rPr>
          <w:rFonts w:ascii="Tahoma" w:hAnsi="Tahoma" w:cs="Tahoma"/>
          <w:b/>
          <w:color w:val="000000"/>
          <w:kern w:val="0"/>
          <w:sz w:val="24"/>
        </w:rPr>
        <w:t xml:space="preserve">                     </w:t>
      </w:r>
      <w:r>
        <w:rPr>
          <w:rFonts w:ascii="Tahoma" w:hAnsi="Tahoma" w:cs="Tahoma" w:hint="eastAsia"/>
          <w:b/>
          <w:color w:val="000000"/>
          <w:kern w:val="0"/>
          <w:sz w:val="24"/>
        </w:rPr>
        <w:t>呼风唤雨的</w:t>
      </w:r>
      <w:r>
        <w:rPr>
          <w:rFonts w:ascii="Tahoma" w:hAnsi="Tahoma" w:cs="Tahoma"/>
          <w:b/>
          <w:color w:val="000000"/>
          <w:kern w:val="0"/>
          <w:sz w:val="24"/>
        </w:rPr>
        <w:t>20</w:t>
      </w:r>
      <w:r>
        <w:rPr>
          <w:rFonts w:ascii="Tahoma" w:hAnsi="Tahoma" w:cs="Tahoma" w:hint="eastAsia"/>
          <w:b/>
          <w:color w:val="000000"/>
          <w:kern w:val="0"/>
          <w:sz w:val="24"/>
        </w:rPr>
        <w:t>世纪</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20</w:t>
      </w:r>
      <w:r>
        <w:rPr>
          <w:rFonts w:ascii="Tahoma" w:hAnsi="Tahoma" w:cs="Tahoma" w:hint="eastAsia"/>
          <w:color w:val="000000"/>
          <w:kern w:val="0"/>
          <w:sz w:val="24"/>
        </w:rPr>
        <w:t>世纪　呼风唤雨　实现愿望</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21</w:t>
      </w:r>
      <w:r>
        <w:rPr>
          <w:rFonts w:ascii="Tahoma" w:hAnsi="Tahoma" w:cs="Tahoma" w:hint="eastAsia"/>
          <w:color w:val="000000"/>
          <w:kern w:val="0"/>
          <w:sz w:val="24"/>
        </w:rPr>
        <w:t>世纪　改天换地　再创奇迹</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center"/>
        <w:rPr>
          <w:rFonts w:ascii="Tahoma" w:hAnsi="Tahoma" w:cs="Tahoma"/>
          <w:b/>
          <w:color w:val="000000"/>
          <w:kern w:val="0"/>
          <w:sz w:val="24"/>
        </w:rPr>
      </w:pPr>
      <w:r>
        <w:rPr>
          <w:rFonts w:ascii="Tahoma" w:hAnsi="Tahoma" w:cs="Tahoma"/>
          <w:b/>
          <w:color w:val="000000"/>
          <w:kern w:val="0"/>
          <w:sz w:val="24"/>
        </w:rPr>
        <w:lastRenderedPageBreak/>
        <w:t>8</w:t>
      </w:r>
      <w:r>
        <w:rPr>
          <w:rFonts w:ascii="Tahoma" w:hAnsi="Tahoma" w:cs="Tahoma" w:hint="eastAsia"/>
          <w:b/>
          <w:color w:val="000000"/>
          <w:kern w:val="0"/>
          <w:sz w:val="24"/>
        </w:rPr>
        <w:t>、《蝴蝶的家》教学设计</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 xml:space="preserve">【教学目标】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、认识</w:t>
      </w:r>
      <w:r>
        <w:rPr>
          <w:rFonts w:ascii="Tahoma" w:hAnsi="Tahoma" w:cs="Tahoma"/>
          <w:color w:val="000000"/>
          <w:kern w:val="0"/>
          <w:sz w:val="24"/>
        </w:rPr>
        <w:t>“</w:t>
      </w:r>
      <w:r>
        <w:rPr>
          <w:rFonts w:ascii="Tahoma" w:hAnsi="Tahoma" w:cs="Tahoma" w:hint="eastAsia"/>
          <w:color w:val="000000"/>
          <w:kern w:val="0"/>
          <w:sz w:val="24"/>
        </w:rPr>
        <w:t>撼、盈、玷</w:t>
      </w:r>
      <w:r>
        <w:rPr>
          <w:rFonts w:ascii="Tahoma" w:hAnsi="Tahoma" w:cs="Tahoma"/>
          <w:color w:val="000000"/>
          <w:kern w:val="0"/>
          <w:sz w:val="24"/>
        </w:rPr>
        <w:t>”</w:t>
      </w:r>
      <w:r>
        <w:rPr>
          <w:rFonts w:ascii="Tahoma" w:hAnsi="Tahoma" w:cs="Tahoma" w:hint="eastAsia"/>
          <w:color w:val="000000"/>
          <w:kern w:val="0"/>
          <w:sz w:val="24"/>
        </w:rPr>
        <w:t>等</w:t>
      </w:r>
      <w:r>
        <w:rPr>
          <w:rFonts w:ascii="Tahoma" w:hAnsi="Tahoma" w:cs="Tahoma"/>
          <w:color w:val="000000"/>
          <w:kern w:val="0"/>
          <w:sz w:val="24"/>
        </w:rPr>
        <w:t>6</w:t>
      </w:r>
      <w:r>
        <w:rPr>
          <w:rFonts w:ascii="Tahoma" w:hAnsi="Tahoma" w:cs="Tahoma" w:hint="eastAsia"/>
          <w:color w:val="000000"/>
          <w:kern w:val="0"/>
          <w:sz w:val="24"/>
        </w:rPr>
        <w:t>个生字，掌握多音字</w:t>
      </w:r>
      <w:r>
        <w:rPr>
          <w:rFonts w:ascii="Tahoma" w:hAnsi="Tahoma" w:cs="Tahoma"/>
          <w:color w:val="000000"/>
          <w:kern w:val="0"/>
          <w:sz w:val="24"/>
        </w:rPr>
        <w:t>“</w:t>
      </w:r>
      <w:r>
        <w:rPr>
          <w:rFonts w:ascii="Tahoma" w:hAnsi="Tahoma" w:cs="Tahoma" w:hint="eastAsia"/>
          <w:color w:val="000000"/>
          <w:kern w:val="0"/>
          <w:sz w:val="24"/>
        </w:rPr>
        <w:t>雀</w:t>
      </w:r>
      <w:r>
        <w:rPr>
          <w:rFonts w:ascii="Tahoma" w:hAnsi="Tahoma" w:cs="Tahoma"/>
          <w:color w:val="000000"/>
          <w:kern w:val="0"/>
          <w:sz w:val="24"/>
        </w:rPr>
        <w:t>”</w:t>
      </w:r>
      <w:r>
        <w:rPr>
          <w:rFonts w:ascii="Tahoma" w:hAnsi="Tahoma" w:cs="Tahoma" w:hint="eastAsi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 xml:space="preserve">、正确、流利、有感情地朗读课文。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 xml:space="preserve">、理解课文内容，体会作者对弱小动物的关爱之情。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color w:val="000000"/>
          <w:kern w:val="0"/>
          <w:sz w:val="24"/>
        </w:rPr>
        <w:t>【教学重点】</w:t>
      </w:r>
      <w:r>
        <w:rPr>
          <w:rFonts w:ascii="Tahoma" w:hAnsi="Tahoma" w:cs="Tahoma"/>
          <w:color w:val="000000"/>
          <w:kern w:val="0"/>
          <w:sz w:val="24"/>
        </w:rPr>
        <w:t xml:space="preserve">   </w:t>
      </w:r>
      <w:r>
        <w:rPr>
          <w:rFonts w:ascii="Tahoma" w:hAnsi="Tahoma" w:cs="Tahoma" w:hint="eastAsia"/>
          <w:color w:val="000000"/>
          <w:kern w:val="0"/>
          <w:sz w:val="24"/>
        </w:rPr>
        <w:t xml:space="preserve">理解课文内容，体会作者对弱小生命的关爱之情。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color w:val="000000"/>
          <w:kern w:val="0"/>
          <w:sz w:val="24"/>
        </w:rPr>
        <w:t>【教学难点】</w:t>
      </w:r>
      <w:r>
        <w:rPr>
          <w:rFonts w:ascii="Tahoma" w:hAnsi="Tahoma" w:cs="Tahoma" w:hint="eastAsia"/>
          <w:color w:val="000000"/>
          <w:kern w:val="0"/>
          <w:sz w:val="24"/>
        </w:rPr>
        <w:t xml:space="preserve">　体会比喻、拟人等表达方法在课文中的应用。积累优美的词句。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color w:val="000000"/>
          <w:kern w:val="0"/>
          <w:sz w:val="24"/>
        </w:rPr>
        <w:t>【课前准备】</w:t>
      </w:r>
      <w:r>
        <w:rPr>
          <w:rFonts w:ascii="Tahoma" w:hAnsi="Tahoma" w:cs="Tahoma"/>
          <w:b/>
          <w:color w:val="000000"/>
          <w:kern w:val="0"/>
          <w:sz w:val="24"/>
        </w:rPr>
        <w:t xml:space="preserve"> </w:t>
      </w:r>
      <w:r>
        <w:rPr>
          <w:rFonts w:ascii="Tahoma" w:hAnsi="Tahoma" w:cs="Tahoma"/>
          <w:color w:val="000000"/>
          <w:kern w:val="0"/>
          <w:sz w:val="24"/>
        </w:rPr>
        <w:t xml:space="preserve">  </w:t>
      </w:r>
      <w:r>
        <w:rPr>
          <w:rFonts w:ascii="Tahoma" w:hAnsi="Tahoma" w:cs="Tahoma" w:hint="eastAsia"/>
          <w:color w:val="000000"/>
          <w:kern w:val="0"/>
          <w:sz w:val="24"/>
        </w:rPr>
        <w:t xml:space="preserve">蝴蝶课件。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color w:val="000000"/>
          <w:kern w:val="0"/>
          <w:sz w:val="24"/>
        </w:rPr>
        <w:t>【敎学时间】</w:t>
      </w:r>
      <w:r>
        <w:rPr>
          <w:rFonts w:ascii="Tahoma" w:hAnsi="Tahoma" w:cs="Tahoma"/>
          <w:color w:val="000000"/>
          <w:kern w:val="0"/>
          <w:sz w:val="24"/>
        </w:rPr>
        <w:t xml:space="preserve">   2</w:t>
      </w:r>
      <w:r>
        <w:rPr>
          <w:rFonts w:ascii="Tahoma" w:hAnsi="Tahoma" w:cs="Tahoma" w:hint="eastAsia"/>
          <w:color w:val="000000"/>
          <w:kern w:val="0"/>
          <w:sz w:val="24"/>
        </w:rPr>
        <w:t xml:space="preserve">课时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center"/>
        <w:rPr>
          <w:rFonts w:ascii="Tahoma" w:hAnsi="Tahoma" w:cs="Tahoma"/>
          <w:color w:val="000000"/>
          <w:kern w:val="0"/>
          <w:sz w:val="24"/>
        </w:rPr>
      </w:pPr>
      <w:r>
        <w:rPr>
          <w:rFonts w:ascii="Tahoma" w:hAnsi="Tahoma" w:cs="Tahoma" w:hint="eastAsia"/>
          <w:color w:val="000000"/>
          <w:kern w:val="0"/>
          <w:sz w:val="24"/>
        </w:rPr>
        <w:t>第一课时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一、图片激趣，导入新课。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 xml:space="preserve">．幻灯片出示蝴蝶图片。师：同学们看，图片上是什么呀？看到这些蝴蝶，你最想说的是什么呢？生说。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 xml:space="preserve">．看，花丛中、阳光下，小动物们在自由自在地翩翩起舞。突然，天空中电闪雷鸣下起了大雨，青鸟、麻雀都回家躲避起来了，此时你想到了什么？这节课，就让我们跟随作者一起去探寻蝴蝶的家，看老师板书课题，齐读课题。　　</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 xml:space="preserve">　二、初读感知。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 xml:space="preserve">．教师配乐示范读课文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师：在老师范读课文的时候，你可以打开书，从字里行间去感知课文，也可以闭上眼睛静静地想象一下作者所描写的情景，你们准备好了吗？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 xml:space="preserve">．生谈听完后的初步感受　　</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 xml:space="preserve">　三、自读课文，认读生词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 xml:space="preserve">．请同学们打开书自由读课文，注意读准字音，读通句子。并把生字词勾画出来多读几遍。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 xml:space="preserve">．刚才同学们读课文都很认真，我们先来检查一下生词。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lastRenderedPageBreak/>
        <w:t xml:space="preserve">　　第一组：　吼叫、震撼、喧嚷、雨幕、黑压压、水淋淋</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第二组：轻盈、素洁、柔弱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这几个词语都是描写谁的？　　读了这几个词语，你觉得蝴蝶怎么样？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第三组：也未可知、翻转不定、家雀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w:t>
      </w:r>
      <w:r>
        <w:rPr>
          <w:rFonts w:ascii="Tahoma" w:hAnsi="Tahoma" w:cs="Tahoma" w:hint="eastAsia"/>
          <w:color w:val="000000"/>
          <w:kern w:val="0"/>
          <w:sz w:val="24"/>
        </w:rPr>
        <w:t>也未可知</w:t>
      </w:r>
      <w:r>
        <w:rPr>
          <w:rFonts w:ascii="Tahoma" w:hAnsi="Tahoma" w:cs="Tahoma"/>
          <w:color w:val="000000"/>
          <w:kern w:val="0"/>
          <w:sz w:val="24"/>
        </w:rPr>
        <w:t>”:</w:t>
      </w:r>
      <w:r>
        <w:rPr>
          <w:rFonts w:ascii="Tahoma" w:hAnsi="Tahoma" w:cs="Tahoma" w:hint="eastAsia"/>
          <w:color w:val="000000"/>
          <w:kern w:val="0"/>
          <w:sz w:val="24"/>
        </w:rPr>
        <w:t xml:space="preserve">就是说也不知道、也不能确定。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w:t>
      </w:r>
      <w:r>
        <w:rPr>
          <w:rFonts w:ascii="Tahoma" w:hAnsi="Tahoma" w:cs="Tahoma" w:hint="eastAsia"/>
          <w:color w:val="000000"/>
          <w:kern w:val="0"/>
          <w:sz w:val="24"/>
        </w:rPr>
        <w:t>家雀</w:t>
      </w:r>
      <w:r>
        <w:rPr>
          <w:rFonts w:ascii="Tahoma" w:hAnsi="Tahoma" w:cs="Tahoma"/>
          <w:color w:val="000000"/>
          <w:kern w:val="0"/>
          <w:sz w:val="24"/>
        </w:rPr>
        <w:t>”</w:t>
      </w:r>
      <w:r>
        <w:rPr>
          <w:rFonts w:ascii="Tahoma" w:hAnsi="Tahoma" w:cs="Tahoma" w:hint="eastAsia"/>
          <w:color w:val="000000"/>
          <w:kern w:val="0"/>
          <w:sz w:val="24"/>
        </w:rPr>
        <w:t>的雀还读什么？</w:t>
      </w:r>
      <w:r>
        <w:rPr>
          <w:rFonts w:ascii="Tahoma" w:hAnsi="Tahoma" w:cs="Tahoma"/>
          <w:color w:val="000000"/>
          <w:kern w:val="0"/>
          <w:sz w:val="24"/>
        </w:rPr>
        <w:t>que,</w:t>
      </w:r>
      <w:r>
        <w:rPr>
          <w:rFonts w:ascii="Tahoma" w:hAnsi="Tahoma" w:cs="Tahoma" w:hint="eastAsia"/>
          <w:color w:val="000000"/>
          <w:kern w:val="0"/>
          <w:sz w:val="24"/>
        </w:rPr>
        <w:t>组词。读</w:t>
      </w:r>
      <w:r>
        <w:rPr>
          <w:rFonts w:ascii="Tahoma" w:hAnsi="Tahoma" w:cs="Tahoma"/>
          <w:color w:val="000000"/>
          <w:kern w:val="0"/>
          <w:sz w:val="24"/>
        </w:rPr>
        <w:t>qiao</w:t>
      </w:r>
      <w:r>
        <w:rPr>
          <w:rFonts w:ascii="Tahoma" w:hAnsi="Tahoma" w:cs="Tahoma" w:hint="eastAsia"/>
          <w:color w:val="000000"/>
          <w:kern w:val="0"/>
          <w:sz w:val="24"/>
        </w:rPr>
        <w:t xml:space="preserve">是口语。　　</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 xml:space="preserve">　四、再读课文，整体感知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 xml:space="preserve">．词语理解完了，让我们再次走进文章的字里行间，默读课文，想一想课文都写了什么内容？同桌同学试着说一说。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 xml:space="preserve">．指名分段读课文，说一说各段写了什么？再用比较简洁的话说一说课文的主要内容。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 xml:space="preserve">．再读课文，感受作者的心情。　　</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center"/>
        <w:rPr>
          <w:rFonts w:ascii="Tahoma" w:hAnsi="Tahoma" w:cs="Tahoma"/>
          <w:b/>
          <w:color w:val="000000"/>
          <w:kern w:val="0"/>
          <w:sz w:val="24"/>
        </w:rPr>
      </w:pPr>
      <w:r>
        <w:rPr>
          <w:rFonts w:ascii="Tahoma" w:hAnsi="Tahoma" w:cs="Tahoma" w:hint="eastAsia"/>
          <w:b/>
          <w:color w:val="000000"/>
          <w:kern w:val="0"/>
          <w:sz w:val="24"/>
        </w:rPr>
        <w:t>第二课时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一、导入：这节课，我们继续学习《蝴蝶的家》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二、全班交流，深化理解，体悟感情。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三、预设：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第一自然段恶劣自然环境的描写：</w:t>
      </w:r>
      <w:r>
        <w:rPr>
          <w:rFonts w:ascii="Tahoma" w:hAnsi="Tahoma" w:cs="Tahoma"/>
          <w:color w:val="000000"/>
          <w:kern w:val="0"/>
          <w:sz w:val="24"/>
        </w:rPr>
        <w:t>“</w:t>
      </w:r>
      <w:r>
        <w:rPr>
          <w:rFonts w:ascii="Tahoma" w:hAnsi="Tahoma" w:cs="Tahoma" w:hint="eastAsia"/>
          <w:color w:val="000000"/>
          <w:kern w:val="0"/>
          <w:sz w:val="24"/>
        </w:rPr>
        <w:t>天是那样的低沉，云是那样的黑，雷、电、雨、风</w:t>
      </w:r>
      <w:r>
        <w:rPr>
          <w:rFonts w:ascii="Tahoma" w:hAnsi="Tahoma" w:cs="Tahoma"/>
          <w:color w:val="000000"/>
          <w:kern w:val="0"/>
          <w:sz w:val="24"/>
        </w:rPr>
        <w:t>……</w:t>
      </w:r>
      <w:r>
        <w:rPr>
          <w:rFonts w:ascii="Tahoma" w:hAnsi="Tahoma" w:cs="Tahoma" w:hint="eastAsia"/>
          <w:color w:val="000000"/>
          <w:kern w:val="0"/>
          <w:sz w:val="24"/>
        </w:rPr>
        <w:t>难为蝴蝶吗？</w:t>
      </w:r>
      <w:r>
        <w:rPr>
          <w:rFonts w:ascii="Tahoma" w:hAnsi="Tahoma" w:cs="Tahoma"/>
          <w:color w:val="000000"/>
          <w:kern w:val="0"/>
          <w:sz w:val="24"/>
        </w:rPr>
        <w:t>”</w:t>
      </w:r>
      <w:r>
        <w:rPr>
          <w:rFonts w:ascii="Tahoma" w:hAnsi="Tahoma" w:cs="Tahoma" w:hint="eastAsi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）理解</w:t>
      </w:r>
      <w:r>
        <w:rPr>
          <w:rFonts w:ascii="Tahoma" w:hAnsi="Tahoma" w:cs="Tahoma"/>
          <w:color w:val="000000"/>
          <w:kern w:val="0"/>
          <w:sz w:val="24"/>
        </w:rPr>
        <w:t>“</w:t>
      </w:r>
      <w:r>
        <w:rPr>
          <w:rFonts w:ascii="Tahoma" w:hAnsi="Tahoma" w:cs="Tahoma" w:hint="eastAsia"/>
          <w:color w:val="000000"/>
          <w:kern w:val="0"/>
          <w:sz w:val="24"/>
        </w:rPr>
        <w:t>喧嚷</w:t>
      </w:r>
      <w:r>
        <w:rPr>
          <w:rFonts w:ascii="Tahoma" w:hAnsi="Tahoma" w:cs="Tahoma"/>
          <w:color w:val="000000"/>
          <w:kern w:val="0"/>
          <w:sz w:val="24"/>
        </w:rPr>
        <w:t>”</w:t>
      </w:r>
      <w:r>
        <w:rPr>
          <w:rFonts w:ascii="Tahoma" w:hAnsi="Tahoma" w:cs="Tahoma" w:hint="eastAsia"/>
          <w:color w:val="000000"/>
          <w:kern w:val="0"/>
          <w:sz w:val="24"/>
        </w:rPr>
        <w:t>、</w:t>
      </w:r>
      <w:r>
        <w:rPr>
          <w:rFonts w:ascii="Tahoma" w:hAnsi="Tahoma" w:cs="Tahoma"/>
          <w:color w:val="000000"/>
          <w:kern w:val="0"/>
          <w:sz w:val="24"/>
        </w:rPr>
        <w:t>“</w:t>
      </w:r>
      <w:r>
        <w:rPr>
          <w:rFonts w:ascii="Tahoma" w:hAnsi="Tahoma" w:cs="Tahoma" w:hint="eastAsia"/>
          <w:color w:val="000000"/>
          <w:kern w:val="0"/>
          <w:sz w:val="24"/>
        </w:rPr>
        <w:t>震撼</w:t>
      </w:r>
      <w:r>
        <w:rPr>
          <w:rFonts w:ascii="Tahoma" w:hAnsi="Tahoma" w:cs="Tahoma"/>
          <w:color w:val="000000"/>
          <w:kern w:val="0"/>
          <w:sz w:val="24"/>
        </w:rPr>
        <w:t>”</w:t>
      </w:r>
      <w:r>
        <w:rPr>
          <w:rFonts w:ascii="Tahoma" w:hAnsi="Tahoma" w:cs="Tahoma" w:hint="eastAsia"/>
          <w:color w:val="000000"/>
          <w:kern w:val="0"/>
          <w:sz w:val="24"/>
        </w:rPr>
        <w:t xml:space="preserve">的意思，体会感情。　　</w:t>
      </w:r>
    </w:p>
    <w:p w:rsidR="00966FC7" w:rsidRDefault="00966FC7" w:rsidP="00966FC7">
      <w:pPr>
        <w:widowControl/>
        <w:shd w:val="clear" w:color="auto" w:fill="FFFFFF"/>
        <w:spacing w:line="360" w:lineRule="auto"/>
        <w:ind w:firstLine="465"/>
        <w:jc w:val="left"/>
        <w:rPr>
          <w:rFonts w:ascii="Tahoma" w:hAnsi="Tahoma" w:cs="Tahoma"/>
          <w:color w:val="000000"/>
          <w:kern w:val="0"/>
          <w:sz w:val="24"/>
        </w:rPr>
      </w:pPr>
      <w:r>
        <w:rPr>
          <w:rFonts w:ascii="Tahoma" w:hAnsi="Tahoma" w:cs="Tahoma" w:hint="eastAsia"/>
          <w:color w:val="000000"/>
          <w:kern w:val="0"/>
          <w:sz w:val="24"/>
        </w:rPr>
        <w:t>①你有没有到过喧嚷的环境？这里是谁在喧嚷呢？这里用</w:t>
      </w:r>
      <w:r>
        <w:rPr>
          <w:rFonts w:ascii="Tahoma" w:hAnsi="Tahoma" w:cs="Tahoma"/>
          <w:color w:val="000000"/>
          <w:kern w:val="0"/>
          <w:sz w:val="24"/>
        </w:rPr>
        <w:t>“</w:t>
      </w:r>
      <w:r>
        <w:rPr>
          <w:rFonts w:ascii="Tahoma" w:hAnsi="Tahoma" w:cs="Tahoma" w:hint="eastAsia"/>
          <w:color w:val="000000"/>
          <w:kern w:val="0"/>
          <w:sz w:val="24"/>
        </w:rPr>
        <w:t>喧嚷</w:t>
      </w:r>
      <w:r>
        <w:rPr>
          <w:rFonts w:ascii="Tahoma" w:hAnsi="Tahoma" w:cs="Tahoma"/>
          <w:color w:val="000000"/>
          <w:kern w:val="0"/>
          <w:sz w:val="24"/>
        </w:rPr>
        <w:t>“</w:t>
      </w:r>
      <w:r>
        <w:rPr>
          <w:rFonts w:ascii="Tahoma" w:hAnsi="Tahoma" w:cs="Tahoma" w:hint="eastAsia"/>
          <w:color w:val="000000"/>
          <w:kern w:val="0"/>
          <w:sz w:val="24"/>
        </w:rPr>
        <w:t xml:space="preserve">又说明了什么呢？　　</w:t>
      </w:r>
    </w:p>
    <w:p w:rsidR="00966FC7" w:rsidRDefault="00966FC7" w:rsidP="00966FC7">
      <w:pPr>
        <w:widowControl/>
        <w:shd w:val="clear" w:color="auto" w:fill="FFFFFF"/>
        <w:spacing w:line="360" w:lineRule="auto"/>
        <w:ind w:firstLine="465"/>
        <w:jc w:val="left"/>
        <w:rPr>
          <w:rFonts w:ascii="Tahoma" w:hAnsi="Tahoma" w:cs="Tahoma"/>
          <w:color w:val="000000"/>
          <w:kern w:val="0"/>
          <w:sz w:val="24"/>
        </w:rPr>
      </w:pPr>
      <w:r>
        <w:rPr>
          <w:rFonts w:ascii="Tahoma" w:hAnsi="Tahoma" w:cs="Tahoma" w:hint="eastAsia"/>
          <w:color w:val="000000"/>
          <w:kern w:val="0"/>
          <w:sz w:val="24"/>
        </w:rPr>
        <w:t xml:space="preserve">（拟人的写法形象地说明了风雨交加的热闹场面，让人听着心惊、看着害怕！）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②震撼：</w:t>
      </w:r>
      <w:r>
        <w:rPr>
          <w:rFonts w:ascii="Tahoma" w:hAnsi="Tahoma" w:cs="Tahoma"/>
          <w:color w:val="000000"/>
          <w:kern w:val="0"/>
          <w:sz w:val="24"/>
        </w:rPr>
        <w:t>“</w:t>
      </w:r>
      <w:r>
        <w:rPr>
          <w:rFonts w:ascii="Tahoma" w:hAnsi="Tahoma" w:cs="Tahoma" w:hint="eastAsia"/>
          <w:color w:val="000000"/>
          <w:kern w:val="0"/>
          <w:sz w:val="24"/>
        </w:rPr>
        <w:t>山雨欲来风满楼</w:t>
      </w:r>
      <w:r>
        <w:rPr>
          <w:rFonts w:ascii="Tahoma" w:hAnsi="Tahoma" w:cs="Tahoma"/>
          <w:color w:val="000000"/>
          <w:kern w:val="0"/>
          <w:sz w:val="24"/>
        </w:rPr>
        <w:t>“</w:t>
      </w:r>
      <w:r>
        <w:rPr>
          <w:rFonts w:ascii="Tahoma" w:hAnsi="Tahoma" w:cs="Tahoma" w:hint="eastAsia"/>
          <w:color w:val="000000"/>
          <w:kern w:val="0"/>
          <w:sz w:val="24"/>
        </w:rPr>
        <w:t>，当轰隆隆的雷声在耳边响彻，当闪电咔嚓咔嚓地照亮漆黑的夜空，黑云在低沉的天空中翻着跟头，风又在疯狂地吹着哨子</w:t>
      </w:r>
      <w:r>
        <w:rPr>
          <w:rFonts w:ascii="Tahoma" w:hAnsi="Tahoma" w:cs="Tahoma"/>
          <w:color w:val="000000"/>
          <w:kern w:val="0"/>
          <w:sz w:val="24"/>
        </w:rPr>
        <w:t>……</w:t>
      </w:r>
      <w:r>
        <w:rPr>
          <w:rFonts w:ascii="Tahoma" w:hAnsi="Tahoma" w:cs="Tahoma" w:hint="eastAsia"/>
          <w:color w:val="000000"/>
          <w:kern w:val="0"/>
          <w:sz w:val="24"/>
        </w:rPr>
        <w:t>哎呀！这样糟糕的天气，这不是</w:t>
      </w:r>
      <w:r>
        <w:rPr>
          <w:rFonts w:ascii="Tahoma" w:hAnsi="Tahoma" w:cs="Tahoma"/>
          <w:color w:val="000000"/>
          <w:kern w:val="0"/>
          <w:sz w:val="24"/>
        </w:rPr>
        <w:t>……</w:t>
      </w:r>
      <w:r>
        <w:rPr>
          <w:rFonts w:ascii="Tahoma" w:hAnsi="Tahoma" w:cs="Tahoma" w:hint="eastAsia"/>
          <w:color w:val="000000"/>
          <w:kern w:val="0"/>
          <w:sz w:val="24"/>
        </w:rPr>
        <w:t xml:space="preserve">（难为蝴蝶吗？）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你觉得蝴蝶能受得了吗？哪些句子说明了蝴蝶经受不住猛烈的风雨呢？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lastRenderedPageBreak/>
        <w:t xml:space="preserve">　　</w:t>
      </w:r>
      <w:r>
        <w:rPr>
          <w:rFonts w:ascii="Tahoma" w:hAnsi="Tahoma" w:cs="Tahoma"/>
          <w:color w:val="000000"/>
          <w:kern w:val="0"/>
          <w:sz w:val="24"/>
        </w:rPr>
        <w:t>“</w:t>
      </w:r>
      <w:r>
        <w:rPr>
          <w:rFonts w:ascii="Tahoma" w:hAnsi="Tahoma" w:cs="Tahoma" w:hint="eastAsia"/>
          <w:color w:val="000000"/>
          <w:kern w:val="0"/>
          <w:sz w:val="24"/>
        </w:rPr>
        <w:t>它们的身体是那样轻盈，</w:t>
      </w:r>
      <w:r>
        <w:rPr>
          <w:rFonts w:ascii="Tahoma" w:hAnsi="Tahoma" w:cs="Tahoma"/>
          <w:color w:val="000000"/>
          <w:kern w:val="0"/>
          <w:sz w:val="24"/>
        </w:rPr>
        <w:t>……</w:t>
      </w:r>
      <w:r>
        <w:rPr>
          <w:rFonts w:ascii="Tahoma" w:hAnsi="Tahoma" w:cs="Tahoma" w:hint="eastAsia"/>
          <w:color w:val="000000"/>
          <w:kern w:val="0"/>
          <w:sz w:val="24"/>
        </w:rPr>
        <w:t>怎么禁得起这猛烈的风雨呢？</w:t>
      </w:r>
      <w:r>
        <w:rPr>
          <w:rFonts w:ascii="Tahoma" w:hAnsi="Tahoma" w:cs="Tahoma"/>
          <w:color w:val="000000"/>
          <w:kern w:val="0"/>
          <w:sz w:val="24"/>
        </w:rPr>
        <w:t>”</w:t>
      </w:r>
      <w:r>
        <w:rPr>
          <w:rFonts w:ascii="Tahoma" w:hAnsi="Tahoma" w:cs="Tahoma" w:hint="eastAsi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1</w:t>
      </w:r>
      <w:r>
        <w:rPr>
          <w:rFonts w:ascii="Tahoma" w:hAnsi="Tahoma" w:cs="Tahoma" w:hint="eastAsia"/>
          <w:color w:val="000000"/>
          <w:kern w:val="0"/>
          <w:sz w:val="24"/>
        </w:rPr>
        <w:t xml:space="preserve">）理解素洁、玷污。（指导本段朗读：）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素洁：文中指蝴蝶素雅而洁净。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玷污：弄脏。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2</w:t>
      </w:r>
      <w:r>
        <w:rPr>
          <w:rFonts w:ascii="Tahoma" w:hAnsi="Tahoma" w:cs="Tahoma" w:hint="eastAsia"/>
          <w:color w:val="000000"/>
          <w:kern w:val="0"/>
          <w:sz w:val="24"/>
        </w:rPr>
        <w:t xml:space="preserve">）假如蝴蝶没有及时躲过猛烈的风雨，会出现什么样的结果呢？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翅膀会被雨点打湿；会被风吹得不知去向；彩粉会被雨水冲刷，失去原有的美丽；沾上泥污，摔在地上，再也无法飞起来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3</w:t>
      </w:r>
      <w:r>
        <w:rPr>
          <w:rFonts w:ascii="Tahoma" w:hAnsi="Tahoma" w:cs="Tahoma" w:hint="eastAsia"/>
          <w:color w:val="000000"/>
          <w:kern w:val="0"/>
          <w:sz w:val="24"/>
        </w:rPr>
        <w:t>）是啊！这轻盈的、素洁的蝴蝶，它们是多么的弱不禁风啊！同学们，说到这里，老师都无法再想下去了，心里是那样的</w:t>
      </w:r>
      <w:r>
        <w:rPr>
          <w:rFonts w:ascii="Tahoma" w:hAnsi="Tahoma" w:cs="Tahoma"/>
          <w:color w:val="000000"/>
          <w:kern w:val="0"/>
          <w:sz w:val="24"/>
        </w:rPr>
        <w:t>……</w:t>
      </w:r>
      <w:r>
        <w:rPr>
          <w:rFonts w:ascii="Tahoma" w:hAnsi="Tahoma" w:cs="Tahoma" w:hint="eastAsia"/>
          <w:color w:val="000000"/>
          <w:kern w:val="0"/>
          <w:sz w:val="24"/>
        </w:rPr>
        <w:t xml:space="preserve">（着急）　　你们心里着急吗？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4</w:t>
      </w:r>
      <w:r>
        <w:rPr>
          <w:rFonts w:ascii="Tahoma" w:hAnsi="Tahoma" w:cs="Tahoma" w:hint="eastAsia"/>
          <w:color w:val="000000"/>
          <w:kern w:val="0"/>
          <w:sz w:val="24"/>
        </w:rPr>
        <w:t>）指导朗读：</w:t>
      </w:r>
      <w:r>
        <w:rPr>
          <w:rFonts w:ascii="Tahoma" w:hAnsi="Tahoma" w:cs="Tahoma"/>
          <w:color w:val="000000"/>
          <w:kern w:val="0"/>
          <w:sz w:val="24"/>
        </w:rPr>
        <w:t>“</w:t>
      </w:r>
      <w:r>
        <w:rPr>
          <w:rFonts w:ascii="Tahoma" w:hAnsi="Tahoma" w:cs="Tahoma" w:hint="eastAsia"/>
          <w:color w:val="000000"/>
          <w:kern w:val="0"/>
          <w:sz w:val="24"/>
        </w:rPr>
        <w:t>想到这里，我简直没法再想下去了，心里是那样的着急。</w:t>
      </w:r>
      <w:r>
        <w:rPr>
          <w:rFonts w:ascii="Tahoma" w:hAnsi="Tahoma" w:cs="Tahoma"/>
          <w:color w:val="000000"/>
          <w:kern w:val="0"/>
          <w:sz w:val="24"/>
        </w:rPr>
        <w:t>”</w:t>
      </w:r>
      <w:r>
        <w:rPr>
          <w:rFonts w:ascii="Tahoma" w:hAnsi="Tahoma" w:cs="Tahoma" w:hint="eastAsia"/>
          <w:color w:val="000000"/>
          <w:kern w:val="0"/>
          <w:sz w:val="24"/>
        </w:rPr>
        <w:t xml:space="preserve">（读出心急如焚的语气）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师：下雨时，蝴蝶藏在哪里？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1</w:t>
      </w:r>
      <w:r>
        <w:rPr>
          <w:rFonts w:ascii="Tahoma" w:hAnsi="Tahoma" w:cs="Tahoma" w:hint="eastAsia"/>
          <w:color w:val="000000"/>
          <w:kern w:val="0"/>
          <w:sz w:val="24"/>
        </w:rPr>
        <w:t>）屋宇、麦田、松林、园中之花、老树干、桥下、树叶下面</w:t>
      </w:r>
      <w:r>
        <w:rPr>
          <w:rFonts w:ascii="Tahoma" w:hAnsi="Tahoma" w:cs="Tahoma"/>
          <w:color w:val="000000"/>
          <w:kern w:val="0"/>
          <w:sz w:val="24"/>
        </w:rPr>
        <w:t>……</w:t>
      </w:r>
      <w:r>
        <w:rPr>
          <w:rFonts w:ascii="Tahoma" w:hAnsi="Tahoma" w:cs="Tahoma" w:hint="eastAsi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板书：猜想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 xml:space="preserve">）作者作了这么多种假设，下雨的时候，蝴蝶是躲在这里吗？你是怎样认为的呢？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作者谈到了这么多地方，又说都没有见到蝴蝶，说明作者平时怎么样？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3</w:t>
      </w:r>
      <w:r>
        <w:rPr>
          <w:rFonts w:ascii="Tahoma" w:hAnsi="Tahoma" w:cs="Tahoma" w:hint="eastAsia"/>
          <w:color w:val="000000"/>
          <w:kern w:val="0"/>
          <w:sz w:val="24"/>
        </w:rPr>
        <w:t xml:space="preserve">）我们都应该睁大你明亮的眼睛去发现，运用你聪灵的耳朵去聆听，像作者一样，置身于、置心于大自然，做一个善于观察和思考的孩子！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师：蝴蝶到底有没有家呢？课文中是怎样描述的呢？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1</w:t>
      </w:r>
      <w:r>
        <w:rPr>
          <w:rFonts w:ascii="Tahoma" w:hAnsi="Tahoma" w:cs="Tahoma" w:hint="eastAsia"/>
          <w:color w:val="000000"/>
          <w:kern w:val="0"/>
          <w:sz w:val="24"/>
        </w:rPr>
        <w:t>）一位小朋友非常确认地说：</w:t>
      </w:r>
      <w:r>
        <w:rPr>
          <w:rFonts w:ascii="Tahoma" w:hAnsi="Tahoma" w:cs="Tahoma"/>
          <w:color w:val="000000"/>
          <w:kern w:val="0"/>
          <w:sz w:val="24"/>
        </w:rPr>
        <w:t>“</w:t>
      </w:r>
      <w:r>
        <w:rPr>
          <w:rFonts w:ascii="Tahoma" w:hAnsi="Tahoma" w:cs="Tahoma" w:hint="eastAsia"/>
          <w:color w:val="000000"/>
          <w:kern w:val="0"/>
          <w:sz w:val="24"/>
        </w:rPr>
        <w:t>它们和我们一样，肯定有家。下雨的时候，它们就会急忙飞到家里去哩！</w:t>
      </w:r>
      <w:r>
        <w:rPr>
          <w:rFonts w:ascii="Tahoma" w:hAnsi="Tahoma" w:cs="Tahoma"/>
          <w:color w:val="000000"/>
          <w:kern w:val="0"/>
          <w:sz w:val="24"/>
        </w:rPr>
        <w:t>”</w:t>
      </w:r>
      <w:r>
        <w:rPr>
          <w:rFonts w:ascii="Tahoma" w:hAnsi="Tahoma" w:cs="Tahoma" w:hint="eastAsi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w:t>
      </w:r>
      <w:r>
        <w:rPr>
          <w:rFonts w:ascii="Tahoma" w:hAnsi="Tahoma" w:cs="Tahoma"/>
          <w:color w:val="000000"/>
          <w:kern w:val="0"/>
          <w:sz w:val="24"/>
        </w:rPr>
        <w:t>2</w:t>
      </w:r>
      <w:r>
        <w:rPr>
          <w:rFonts w:ascii="Tahoma" w:hAnsi="Tahoma" w:cs="Tahoma" w:hint="eastAsia"/>
          <w:color w:val="000000"/>
          <w:kern w:val="0"/>
          <w:sz w:val="24"/>
        </w:rPr>
        <w:t>）一个女孩对我说：</w:t>
      </w:r>
      <w:r>
        <w:rPr>
          <w:rFonts w:ascii="Tahoma" w:hAnsi="Tahoma" w:cs="Tahoma"/>
          <w:color w:val="000000"/>
          <w:kern w:val="0"/>
          <w:sz w:val="24"/>
        </w:rPr>
        <w:t>“</w:t>
      </w:r>
      <w:r>
        <w:rPr>
          <w:rFonts w:ascii="Tahoma" w:hAnsi="Tahoma" w:cs="Tahoma" w:hint="eastAsia"/>
          <w:color w:val="000000"/>
          <w:kern w:val="0"/>
          <w:sz w:val="24"/>
        </w:rPr>
        <w:t>雨后，蝴蝶就会重新出来，在阳光里飞，</w:t>
      </w:r>
      <w:r>
        <w:rPr>
          <w:rFonts w:ascii="Tahoma" w:hAnsi="Tahoma" w:cs="Tahoma"/>
          <w:color w:val="000000"/>
          <w:kern w:val="0"/>
          <w:sz w:val="24"/>
        </w:rPr>
        <w:t>…………</w:t>
      </w:r>
      <w:r>
        <w:rPr>
          <w:rFonts w:ascii="Tahoma" w:hAnsi="Tahoma" w:cs="Tahoma" w:hint="eastAsia"/>
          <w:color w:val="000000"/>
          <w:kern w:val="0"/>
          <w:sz w:val="24"/>
        </w:rPr>
        <w:t>一定是这样的。</w:t>
      </w:r>
      <w:r>
        <w:rPr>
          <w:rFonts w:ascii="Tahoma" w:hAnsi="Tahoma" w:cs="Tahoma"/>
          <w:color w:val="000000"/>
          <w:kern w:val="0"/>
          <w:sz w:val="24"/>
        </w:rPr>
        <w:t>”</w:t>
      </w:r>
      <w:r>
        <w:rPr>
          <w:rFonts w:ascii="Tahoma" w:hAnsi="Tahoma" w:cs="Tahoma" w:hint="eastAsi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小女孩连用了三个</w:t>
      </w:r>
      <w:r>
        <w:rPr>
          <w:rFonts w:ascii="Tahoma" w:hAnsi="Tahoma" w:cs="Tahoma"/>
          <w:color w:val="000000"/>
          <w:kern w:val="0"/>
          <w:sz w:val="24"/>
        </w:rPr>
        <w:t>“</w:t>
      </w:r>
      <w:r>
        <w:rPr>
          <w:rFonts w:ascii="Tahoma" w:hAnsi="Tahoma" w:cs="Tahoma" w:hint="eastAsia"/>
          <w:color w:val="000000"/>
          <w:kern w:val="0"/>
          <w:sz w:val="24"/>
        </w:rPr>
        <w:t>一定</w:t>
      </w:r>
      <w:r>
        <w:rPr>
          <w:rFonts w:ascii="Tahoma" w:hAnsi="Tahoma" w:cs="Tahoma"/>
          <w:color w:val="000000"/>
          <w:kern w:val="0"/>
          <w:sz w:val="24"/>
        </w:rPr>
        <w:t>”</w:t>
      </w:r>
      <w:r>
        <w:rPr>
          <w:rFonts w:ascii="Tahoma" w:hAnsi="Tahoma" w:cs="Tahoma" w:hint="eastAsia"/>
          <w:color w:val="000000"/>
          <w:kern w:val="0"/>
          <w:sz w:val="24"/>
        </w:rPr>
        <w:t xml:space="preserve">，说明了什么？（说明了孩子们对蝴蝶的家的想象是确信不疑的。）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师生齐读</w:t>
      </w:r>
      <w:r>
        <w:rPr>
          <w:rFonts w:ascii="Tahoma" w:hAnsi="Tahoma" w:cs="Tahoma"/>
          <w:color w:val="000000"/>
          <w:kern w:val="0"/>
          <w:sz w:val="24"/>
        </w:rPr>
        <w:t>“</w:t>
      </w:r>
      <w:r>
        <w:rPr>
          <w:rFonts w:ascii="Tahoma" w:hAnsi="Tahoma" w:cs="Tahoma" w:hint="eastAsia"/>
          <w:color w:val="000000"/>
          <w:kern w:val="0"/>
          <w:sz w:val="24"/>
        </w:rPr>
        <w:t>它们的家一定美丽而香甜，</w:t>
      </w:r>
      <w:r>
        <w:rPr>
          <w:rFonts w:ascii="Tahoma" w:hAnsi="Tahoma" w:cs="Tahoma"/>
          <w:color w:val="000000"/>
          <w:kern w:val="0"/>
          <w:sz w:val="24"/>
        </w:rPr>
        <w:t>……</w:t>
      </w:r>
      <w:r>
        <w:rPr>
          <w:rFonts w:ascii="Tahoma" w:hAnsi="Tahoma" w:cs="Tahoma" w:hint="eastAsia"/>
          <w:color w:val="000000"/>
          <w:kern w:val="0"/>
          <w:sz w:val="24"/>
        </w:rPr>
        <w:t>一定是这样的。</w:t>
      </w:r>
      <w:r>
        <w:rPr>
          <w:rFonts w:ascii="Tahoma" w:hAnsi="Tahoma" w:cs="Tahoma"/>
          <w:color w:val="000000"/>
          <w:kern w:val="0"/>
          <w:sz w:val="24"/>
        </w:rPr>
        <w:t>”</w:t>
      </w:r>
      <w:r>
        <w:rPr>
          <w:rFonts w:ascii="Tahoma" w:hAnsi="Tahoma" w:cs="Tahoma" w:hint="eastAsia"/>
          <w:color w:val="000000"/>
          <w:kern w:val="0"/>
          <w:sz w:val="24"/>
        </w:rPr>
        <w:t xml:space="preserve">表达对蝴蝶的祝愿。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lastRenderedPageBreak/>
        <w:t xml:space="preserve">　你觉得作者是一个什么样的人？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板书：关爱生命</w:t>
      </w:r>
      <w:r>
        <w:rPr>
          <w:rFonts w:ascii="Tahoma" w:hAnsi="Tahoma" w:cs="Tahoma"/>
          <w:color w:val="000000"/>
          <w:kern w:val="0"/>
          <w:sz w:val="24"/>
        </w:rPr>
        <w:t>,</w:t>
      </w:r>
      <w:r>
        <w:rPr>
          <w:rFonts w:ascii="Tahoma" w:hAnsi="Tahoma" w:cs="Tahoma" w:hint="eastAsia"/>
          <w:color w:val="000000"/>
          <w:kern w:val="0"/>
          <w:sz w:val="24"/>
        </w:rPr>
        <w:t xml:space="preserve">心系自然　　</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color w:val="000000"/>
          <w:kern w:val="0"/>
          <w:sz w:val="24"/>
        </w:rPr>
        <w:t xml:space="preserve">四、小诗作结，总结升华。　</w:t>
      </w:r>
      <w:r>
        <w:rPr>
          <w:rFonts w:ascii="Tahoma" w:hAnsi="Tahoma" w:cs="Tahoma" w:hint="eastAsia"/>
          <w:color w:val="000000"/>
          <w:kern w:val="0"/>
          <w:sz w:val="24"/>
        </w:rPr>
        <w:t xml:space="preserve">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同学们，你们认为蝴蝶有家吗？这个美丽而香甜的家会在哪里呢？张开你想象的翅膀，说一说。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你们真是一群可爱的天使，都拥有着纯真、善良的心灵，老师也有很深的感触，找来一首小诗与同学们一起分享？请看。（出示诗歌）</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center"/>
        <w:rPr>
          <w:rFonts w:ascii="Tahoma" w:hAnsi="Tahoma" w:cs="Tahoma"/>
          <w:b/>
          <w:color w:val="000000"/>
          <w:kern w:val="0"/>
          <w:sz w:val="24"/>
        </w:rPr>
      </w:pPr>
      <w:r>
        <w:rPr>
          <w:rFonts w:ascii="Tahoma" w:hAnsi="Tahoma" w:cs="Tahoma" w:hint="eastAsia"/>
          <w:b/>
          <w:color w:val="000000"/>
          <w:kern w:val="0"/>
          <w:sz w:val="24"/>
        </w:rPr>
        <w:t>蝴蝶的家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麻雀的家在屋檐下，</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青鸟的家在大树上，</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蝴蝶呀蝴蝶，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下雨的时候，</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你去了哪儿？</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麦田、松林、老树干寻不见你的踪迹，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花朵、石桥、屋宇下都不是你的家。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你轻盈的身体怎么禁得住狂风的肆虐，</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你素洁的双翅怎么受得了雨水的冲刷！</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蝴蝶呀蝴蝶，柔弱的蝴蝶，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你是那么让人担心，叫人牵挂</w:t>
      </w:r>
      <w:r>
        <w:rPr>
          <w:rFonts w:ascii="Tahoma" w:hAnsi="Tahoma" w:cs="Tahoma"/>
          <w:color w:val="000000"/>
          <w:kern w:val="0"/>
          <w:sz w:val="24"/>
        </w:rPr>
        <w:t>……</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亲爱的蝴蝶，其实，我的家就是你的家！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爱心为你编织成温馨的家，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不管电闪雷鸣，任凭风吹雨打，</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 xml:space="preserve">　　　　　要害怕，快快回家！</w:t>
      </w:r>
    </w:p>
    <w:p w:rsidR="00966FC7" w:rsidRDefault="00966FC7" w:rsidP="00966FC7">
      <w:pPr>
        <w:widowControl/>
        <w:shd w:val="clear" w:color="auto" w:fill="FFFFFF"/>
        <w:spacing w:line="360" w:lineRule="auto"/>
        <w:jc w:val="left"/>
        <w:rPr>
          <w:rFonts w:ascii="Tahoma" w:hAnsi="Tahoma" w:cs="Tahoma"/>
          <w:b/>
          <w:color w:val="000000"/>
          <w:kern w:val="0"/>
          <w:sz w:val="24"/>
        </w:rPr>
      </w:pPr>
      <w:r>
        <w:rPr>
          <w:rFonts w:ascii="Tahoma" w:hAnsi="Tahoma" w:cs="Tahoma" w:hint="eastAsia"/>
          <w:b/>
          <w:color w:val="000000"/>
          <w:kern w:val="0"/>
          <w:sz w:val="24"/>
        </w:rPr>
        <w:t>五、作业</w:t>
      </w:r>
    </w:p>
    <w:p w:rsidR="00966FC7" w:rsidRDefault="00966FC7" w:rsidP="00966FC7">
      <w:pPr>
        <w:widowControl/>
        <w:shd w:val="clear" w:color="auto" w:fill="FFFFFF"/>
        <w:spacing w:line="360" w:lineRule="auto"/>
        <w:jc w:val="left"/>
        <w:rPr>
          <w:rFonts w:ascii="Tahoma" w:hAnsi="Tahoma" w:cs="Tahoma"/>
          <w:b/>
          <w:bCs/>
          <w:color w:val="000000"/>
          <w:kern w:val="0"/>
          <w:sz w:val="24"/>
        </w:rPr>
      </w:pPr>
      <w:r>
        <w:rPr>
          <w:rFonts w:ascii="Tahoma" w:hAnsi="Tahoma" w:cs="Tahoma"/>
          <w:b/>
          <w:bCs/>
          <w:color w:val="000000"/>
          <w:kern w:val="0"/>
          <w:sz w:val="24"/>
        </w:rPr>
        <w:t xml:space="preserve">   </w:t>
      </w:r>
      <w:r>
        <w:rPr>
          <w:rFonts w:ascii="Tahoma" w:hAnsi="Tahoma" w:cs="Tahoma" w:hint="eastAsia"/>
          <w:b/>
          <w:bCs/>
          <w:color w:val="000000"/>
          <w:kern w:val="0"/>
          <w:sz w:val="24"/>
        </w:rPr>
        <w:t>书写生字</w:t>
      </w:r>
    </w:p>
    <w:p w:rsidR="00966FC7" w:rsidRDefault="00966FC7" w:rsidP="00966FC7">
      <w:pPr>
        <w:widowControl/>
        <w:shd w:val="clear" w:color="auto" w:fill="FFFFFF"/>
        <w:spacing w:line="360" w:lineRule="auto"/>
        <w:jc w:val="center"/>
        <w:rPr>
          <w:rFonts w:ascii="Tahoma" w:hAnsi="Tahoma" w:cs="Tahoma"/>
          <w:b/>
          <w:bCs/>
          <w:color w:val="000000"/>
          <w:kern w:val="0"/>
          <w:sz w:val="24"/>
        </w:rPr>
      </w:pPr>
    </w:p>
    <w:p w:rsidR="00966FC7" w:rsidRDefault="00966FC7" w:rsidP="00966FC7">
      <w:pPr>
        <w:widowControl/>
        <w:shd w:val="clear" w:color="auto" w:fill="FFFFFF"/>
        <w:spacing w:line="360" w:lineRule="auto"/>
        <w:jc w:val="center"/>
        <w:rPr>
          <w:rFonts w:ascii="Tahoma" w:hAnsi="Tahoma" w:cs="Tahoma"/>
          <w:b/>
          <w:bCs/>
          <w:color w:val="000000"/>
          <w:kern w:val="0"/>
          <w:sz w:val="24"/>
        </w:rPr>
      </w:pPr>
      <w:r>
        <w:rPr>
          <w:rFonts w:ascii="Tahoma" w:hAnsi="Tahoma" w:cs="Tahoma" w:hint="eastAsia"/>
          <w:b/>
          <w:bCs/>
          <w:color w:val="000000"/>
          <w:kern w:val="0"/>
          <w:sz w:val="24"/>
        </w:rPr>
        <w:t>《小小“动物园”》习作教学设计</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lastRenderedPageBreak/>
        <w:t>【教学目标】</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、回忆家庭生活片段，学习从不同角度找到家人和动物的相似之处，并能清楚地写下来。</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、尝试在习作中表达自己的真实感受，体现</w:t>
      </w:r>
      <w:r>
        <w:rPr>
          <w:rFonts w:ascii="Tahoma" w:hAnsi="Tahoma" w:cs="Tahoma"/>
          <w:color w:val="000000"/>
          <w:kern w:val="0"/>
          <w:sz w:val="24"/>
        </w:rPr>
        <w:t>“</w:t>
      </w:r>
      <w:r>
        <w:rPr>
          <w:rFonts w:ascii="Tahoma" w:hAnsi="Tahoma" w:cs="Tahoma" w:hint="eastAsia"/>
          <w:color w:val="000000"/>
          <w:kern w:val="0"/>
          <w:sz w:val="24"/>
        </w:rPr>
        <w:t>家</w:t>
      </w:r>
      <w:r>
        <w:rPr>
          <w:rFonts w:ascii="Tahoma" w:hAnsi="Tahoma" w:cs="Tahoma"/>
          <w:color w:val="000000"/>
          <w:kern w:val="0"/>
          <w:sz w:val="24"/>
        </w:rPr>
        <w:t>”</w:t>
      </w:r>
      <w:r>
        <w:rPr>
          <w:rFonts w:ascii="Tahoma" w:hAnsi="Tahoma" w:cs="Tahoma" w:hint="eastAsia"/>
          <w:color w:val="000000"/>
          <w:kern w:val="0"/>
          <w:sz w:val="24"/>
        </w:rPr>
        <w:t>的温暖。</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、根据他人的意见，学习修改习作中有明显错误的词句，做到语句通顺，标点正确。</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【教学重难点】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、写出家人与某种动物的相似点，突出家人的性格特点。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、表现出家的温暖，突出亲情的可贵。</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【教学准备】</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教师准备：</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、多媒体课件。</w:t>
      </w:r>
      <w:r>
        <w:rPr>
          <w:rFonts w:ascii="Tahoma" w:hAnsi="Tahoma" w:cs="Tahoma"/>
          <w:color w:val="000000"/>
          <w:kern w:val="0"/>
          <w:sz w:val="24"/>
        </w:rPr>
        <w:t>2</w:t>
      </w:r>
      <w:r>
        <w:rPr>
          <w:rFonts w:ascii="Tahoma" w:hAnsi="Tahoma" w:cs="Tahoma" w:hint="eastAsia"/>
          <w:color w:val="000000"/>
          <w:kern w:val="0"/>
          <w:sz w:val="24"/>
        </w:rPr>
        <w:t>、各种动物的图片，名人描写家人的精彩段落。</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学生准备：</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、回忆与家人相处的时光，在笔记本上简单地写出家庭成员的特点。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、家人的照片。</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【课时安排】</w:t>
      </w:r>
      <w:r>
        <w:rPr>
          <w:rFonts w:ascii="Tahoma" w:hAnsi="Tahoma" w:cs="Tahoma"/>
          <w:color w:val="000000"/>
          <w:kern w:val="0"/>
          <w:sz w:val="24"/>
        </w:rPr>
        <w:t xml:space="preserve">    1</w:t>
      </w:r>
      <w:r>
        <w:rPr>
          <w:rFonts w:ascii="Tahoma" w:hAnsi="Tahoma" w:cs="Tahoma" w:hint="eastAsia"/>
          <w:color w:val="000000"/>
          <w:kern w:val="0"/>
          <w:sz w:val="24"/>
        </w:rPr>
        <w:t>课时</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教学过程：</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一、导入新课，揭示课题。</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、出示几种动物的图片，引导学生思考它们身上的特点。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示例：狗</w:t>
      </w:r>
      <w:r>
        <w:rPr>
          <w:rFonts w:ascii="Tahoma" w:hAnsi="Tahoma" w:cs="Tahoma"/>
          <w:color w:val="000000"/>
          <w:kern w:val="0"/>
          <w:sz w:val="24"/>
        </w:rPr>
        <w:t>——</w:t>
      </w:r>
      <w:r>
        <w:rPr>
          <w:rFonts w:ascii="Tahoma" w:hAnsi="Tahoma" w:cs="Tahoma" w:hint="eastAsia"/>
          <w:color w:val="000000"/>
          <w:kern w:val="0"/>
          <w:sz w:val="24"/>
        </w:rPr>
        <w:t>忠诚，牛</w:t>
      </w:r>
      <w:r>
        <w:rPr>
          <w:rFonts w:ascii="Tahoma" w:hAnsi="Tahoma" w:cs="Tahoma"/>
          <w:color w:val="000000"/>
          <w:kern w:val="0"/>
          <w:sz w:val="24"/>
        </w:rPr>
        <w:t>——</w:t>
      </w:r>
      <w:r>
        <w:rPr>
          <w:rFonts w:ascii="Tahoma" w:hAnsi="Tahoma" w:cs="Tahoma" w:hint="eastAsia"/>
          <w:color w:val="000000"/>
          <w:kern w:val="0"/>
          <w:sz w:val="24"/>
        </w:rPr>
        <w:t>温厚、忠实，羊</w:t>
      </w:r>
      <w:r>
        <w:rPr>
          <w:rFonts w:ascii="Tahoma" w:hAnsi="Tahoma" w:cs="Tahoma"/>
          <w:color w:val="000000"/>
          <w:kern w:val="0"/>
          <w:sz w:val="24"/>
        </w:rPr>
        <w:t>——</w:t>
      </w:r>
      <w:r>
        <w:rPr>
          <w:rFonts w:ascii="Tahoma" w:hAnsi="Tahoma" w:cs="Tahoma" w:hint="eastAsia"/>
          <w:color w:val="000000"/>
          <w:kern w:val="0"/>
          <w:sz w:val="24"/>
        </w:rPr>
        <w:t>温和，猫</w:t>
      </w:r>
      <w:r>
        <w:rPr>
          <w:rFonts w:ascii="Tahoma" w:hAnsi="Tahoma" w:cs="Tahoma"/>
          <w:color w:val="000000"/>
          <w:kern w:val="0"/>
          <w:sz w:val="24"/>
        </w:rPr>
        <w:t>——</w:t>
      </w:r>
      <w:r>
        <w:rPr>
          <w:rFonts w:ascii="Tahoma" w:hAnsi="Tahoma" w:cs="Tahoma" w:hint="eastAsia"/>
          <w:color w:val="000000"/>
          <w:kern w:val="0"/>
          <w:sz w:val="24"/>
        </w:rPr>
        <w:t>懒惰</w:t>
      </w:r>
      <w:r>
        <w:rPr>
          <w:rFonts w:ascii="Tahoma" w:hAnsi="Tahoma" w:cs="Tahoma"/>
          <w:color w:val="000000"/>
          <w:kern w:val="0"/>
          <w:sz w:val="24"/>
        </w:rPr>
        <w:t>……</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、引导学生回忆自己的家人，并说说他们身上与哪种动物有相似点。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过渡：同学们，你们家里都有些什么人？他们的性格是怎样的？和老师刚刚出示的动物有没有相似之处呢？</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明确：教师通过提问引导，发散学生的思维，实现家人与动物相似点的联结与拓展。</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lastRenderedPageBreak/>
        <w:t>生</w:t>
      </w:r>
      <w:r>
        <w:rPr>
          <w:rFonts w:ascii="Tahoma" w:hAnsi="Tahoma" w:cs="Tahoma"/>
          <w:color w:val="000000"/>
          <w:kern w:val="0"/>
          <w:sz w:val="24"/>
        </w:rPr>
        <w:t>1</w:t>
      </w:r>
      <w:r>
        <w:rPr>
          <w:rFonts w:ascii="Tahoma" w:hAnsi="Tahoma" w:cs="Tahoma" w:hint="eastAsia"/>
          <w:color w:val="000000"/>
          <w:kern w:val="0"/>
          <w:sz w:val="24"/>
        </w:rPr>
        <w:t>：我的爸爸非常威严，就像一只大老虎。</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生</w:t>
      </w:r>
      <w:r>
        <w:rPr>
          <w:rFonts w:ascii="Tahoma" w:hAnsi="Tahoma" w:cs="Tahoma"/>
          <w:color w:val="000000"/>
          <w:kern w:val="0"/>
          <w:sz w:val="24"/>
        </w:rPr>
        <w:t>2</w:t>
      </w:r>
      <w:r>
        <w:rPr>
          <w:rFonts w:ascii="Tahoma" w:hAnsi="Tahoma" w:cs="Tahoma" w:hint="eastAsia"/>
          <w:color w:val="000000"/>
          <w:kern w:val="0"/>
          <w:sz w:val="24"/>
        </w:rPr>
        <w:t>：我的妈妈喜欢照镜子，每天把自己打扮得漂漂亮亮的，就像一只花孔雀。</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生</w:t>
      </w:r>
      <w:r>
        <w:rPr>
          <w:rFonts w:ascii="Tahoma" w:hAnsi="Tahoma" w:cs="Tahoma"/>
          <w:color w:val="000000"/>
          <w:kern w:val="0"/>
          <w:sz w:val="24"/>
        </w:rPr>
        <w:t>3</w:t>
      </w:r>
      <w:r>
        <w:rPr>
          <w:rFonts w:ascii="Tahoma" w:hAnsi="Tahoma" w:cs="Tahoma" w:hint="eastAsia"/>
          <w:color w:val="000000"/>
          <w:kern w:val="0"/>
          <w:sz w:val="24"/>
        </w:rPr>
        <w:t>：我的弟弟特别调皮，每天蹦来蹦去的，就像一只小猴子，妈妈都拿他没办法。</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生</w:t>
      </w:r>
      <w:r>
        <w:rPr>
          <w:rFonts w:ascii="Tahoma" w:hAnsi="Tahoma" w:cs="Tahoma"/>
          <w:color w:val="000000"/>
          <w:kern w:val="0"/>
          <w:sz w:val="24"/>
        </w:rPr>
        <w:t>4</w:t>
      </w:r>
      <w:r>
        <w:rPr>
          <w:rFonts w:ascii="Tahoma" w:hAnsi="Tahoma" w:cs="Tahoma" w:hint="eastAsia"/>
          <w:color w:val="000000"/>
          <w:kern w:val="0"/>
          <w:sz w:val="24"/>
        </w:rPr>
        <w:t>：我的姐姐很胆小，说话轻声细语的，就像一只温顺的小绵羊。</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、教师简单总结，引出本次习作。</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过渡：同学们描述得都非常好，很形象。写自己的家人，我们一般习惯通过具体的事例来表现家人的特点。如果将他们与某种动物联系起来，从动物身上观照家人，借助动物表现家人的特点，是不是很有趣呢？（学生齐声：是）那么，这次习作，我们就把自己的家想象成</w:t>
      </w:r>
      <w:r>
        <w:rPr>
          <w:rFonts w:ascii="Tahoma" w:hAnsi="Tahoma" w:cs="Tahoma"/>
          <w:color w:val="000000"/>
          <w:kern w:val="0"/>
          <w:sz w:val="24"/>
        </w:rPr>
        <w:t>“</w:t>
      </w:r>
      <w:r>
        <w:rPr>
          <w:rFonts w:ascii="Tahoma" w:hAnsi="Tahoma" w:cs="Tahoma" w:hint="eastAsia"/>
          <w:color w:val="000000"/>
          <w:kern w:val="0"/>
          <w:sz w:val="24"/>
        </w:rPr>
        <w:t>动物园</w:t>
      </w:r>
      <w:r>
        <w:rPr>
          <w:rFonts w:ascii="Tahoma" w:hAnsi="Tahoma" w:cs="Tahoma"/>
          <w:color w:val="000000"/>
          <w:kern w:val="0"/>
          <w:sz w:val="24"/>
        </w:rPr>
        <w:t>”</w:t>
      </w:r>
      <w:r>
        <w:rPr>
          <w:rFonts w:ascii="Tahoma" w:hAnsi="Tahoma" w:cs="Tahoma" w:hint="eastAsia"/>
          <w:color w:val="000000"/>
          <w:kern w:val="0"/>
          <w:sz w:val="24"/>
        </w:rPr>
        <w:t>，看看家人与哪种动物相像，并用生动的语言描述出来。</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shd w:val="clear" w:color="auto" w:fill="FFFFFF"/>
        </w:rPr>
        <w:t>二、点拨技巧，交流方法。</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引导学生阅读教材上的文字，分析教材上的图片，并给出问题。</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思考：（</w:t>
      </w:r>
      <w:r>
        <w:rPr>
          <w:rFonts w:ascii="Tahoma" w:hAnsi="Tahoma" w:cs="Tahoma"/>
          <w:color w:val="000000"/>
          <w:kern w:val="0"/>
          <w:sz w:val="24"/>
        </w:rPr>
        <w:t>1</w:t>
      </w:r>
      <w:r>
        <w:rPr>
          <w:rFonts w:ascii="Tahoma" w:hAnsi="Tahoma" w:cs="Tahoma" w:hint="eastAsia"/>
          <w:color w:val="000000"/>
          <w:kern w:val="0"/>
          <w:sz w:val="24"/>
        </w:rPr>
        <w:t>）图片是从哪些方面表现妈妈和羊的相似点的？</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2</w:t>
      </w:r>
      <w:r>
        <w:rPr>
          <w:rFonts w:ascii="Tahoma" w:hAnsi="Tahoma" w:cs="Tahoma" w:hint="eastAsia"/>
          <w:color w:val="000000"/>
          <w:kern w:val="0"/>
          <w:sz w:val="24"/>
        </w:rPr>
        <w:t>）如果我们要写其他家人，你会选择哪些动物？从哪些方面进行描写？</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color w:val="000000"/>
          <w:kern w:val="0"/>
          <w:sz w:val="24"/>
        </w:rPr>
        <w:t>3</w:t>
      </w:r>
      <w:r>
        <w:rPr>
          <w:rFonts w:ascii="Tahoma" w:hAnsi="Tahoma" w:cs="Tahoma" w:hint="eastAsia"/>
          <w:color w:val="000000"/>
          <w:kern w:val="0"/>
          <w:sz w:val="24"/>
        </w:rPr>
        <w:t>）习作通过描写家人要表达什么主题？</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引导学生分组交流以上问题，教师巡视，并相机点拨。</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指名学生说说自己的想法。</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示例一：图片将妈妈和山羊进行比较，从外貌、饮食、性格三个方面写出了她们之间的相似点。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示例二：</w:t>
      </w:r>
      <w:r>
        <w:rPr>
          <w:rFonts w:ascii="Tahoma" w:hAnsi="Tahoma" w:cs="Tahoma"/>
          <w:color w:val="000000"/>
          <w:kern w:val="0"/>
          <w:sz w:val="24"/>
        </w:rPr>
        <w:t>“</w:t>
      </w:r>
      <w:r>
        <w:rPr>
          <w:rFonts w:ascii="Tahoma" w:hAnsi="Tahoma" w:cs="Tahoma" w:hint="eastAsia"/>
          <w:color w:val="000000"/>
          <w:kern w:val="0"/>
          <w:sz w:val="24"/>
        </w:rPr>
        <w:t>动物园</w:t>
      </w:r>
      <w:r>
        <w:rPr>
          <w:rFonts w:ascii="Tahoma" w:hAnsi="Tahoma" w:cs="Tahoma"/>
          <w:color w:val="000000"/>
          <w:kern w:val="0"/>
          <w:sz w:val="24"/>
        </w:rPr>
        <w:t>”</w:t>
      </w:r>
      <w:r>
        <w:rPr>
          <w:rFonts w:ascii="Tahoma" w:hAnsi="Tahoma" w:cs="Tahoma" w:hint="eastAsia"/>
          <w:color w:val="000000"/>
          <w:kern w:val="0"/>
          <w:sz w:val="24"/>
        </w:rPr>
        <w:t>里的动物不止一种，家里的成员也不止一个，因此这篇习作应将家中的所有成员都写进去，突出家庭氛围的和谐和家人之间的和睦、相爱。</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4.</w:t>
      </w:r>
      <w:r>
        <w:rPr>
          <w:rFonts w:ascii="Tahoma" w:hAnsi="Tahoma" w:cs="Tahoma" w:hint="eastAsia"/>
          <w:color w:val="000000"/>
          <w:kern w:val="0"/>
          <w:sz w:val="24"/>
        </w:rPr>
        <w:t>其他学生认真听，听完之后再发表自己的见解。</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5.</w:t>
      </w:r>
      <w:r>
        <w:rPr>
          <w:rFonts w:ascii="Tahoma" w:hAnsi="Tahoma" w:cs="Tahoma" w:hint="eastAsia"/>
          <w:color w:val="000000"/>
          <w:kern w:val="0"/>
          <w:sz w:val="24"/>
        </w:rPr>
        <w:t>教师总结本次写作要领。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lastRenderedPageBreak/>
        <w:t>明确：本次习作实际上是要我们写自己的家人，不过是以动物为参照，表现出家人身上与动物相似的特点。观察是前提，只有仔细观察，才能有所发现。其次就是寻找相似点，这是本次习作的核心。</w:t>
      </w:r>
      <w:r>
        <w:rPr>
          <w:rFonts w:ascii="Tahoma" w:hAnsi="Tahoma" w:cs="Tahoma"/>
          <w:color w:val="000000"/>
          <w:kern w:val="0"/>
          <w:sz w:val="24"/>
        </w:rPr>
        <w:t>“</w:t>
      </w:r>
      <w:r>
        <w:rPr>
          <w:rFonts w:ascii="Tahoma" w:hAnsi="Tahoma" w:cs="Tahoma" w:hint="eastAsia"/>
          <w:color w:val="000000"/>
          <w:kern w:val="0"/>
          <w:sz w:val="24"/>
        </w:rPr>
        <w:t>点</w:t>
      </w:r>
      <w:r>
        <w:rPr>
          <w:rFonts w:ascii="Tahoma" w:hAnsi="Tahoma" w:cs="Tahoma"/>
          <w:color w:val="000000"/>
          <w:kern w:val="0"/>
          <w:sz w:val="24"/>
        </w:rPr>
        <w:t>”</w:t>
      </w:r>
      <w:r>
        <w:rPr>
          <w:rFonts w:ascii="Tahoma" w:hAnsi="Tahoma" w:cs="Tahoma" w:hint="eastAsia"/>
          <w:color w:val="000000"/>
          <w:kern w:val="0"/>
          <w:sz w:val="24"/>
        </w:rPr>
        <w:t>找得准，才能写到位。</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shd w:val="clear" w:color="auto" w:fill="FFFFFF"/>
        </w:rPr>
        <w:t>三、精选素材，完成初稿。</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、引导学生回想发生在家人身上的事，选择典型事件表现家人的特点。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过渡：同学们，人物的特点是通过事件表现出来的。事件典型，特点才更突出。那么有哪些事能表现出家人与动物相似的特点呢？请同学们仔细回想，从中选取一两件，先简单地写在笔记本上。</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、同桌相互读读对方选取的事件，评一评这些事件是否合理，表现的特点是否突出。教师巡视，相机指导。（外貌、性格、习惯、爱好、本领、品质等方面的特点）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、指名学生读读自己写作的片段，并具体说说这样写的原因。</w:t>
      </w:r>
    </w:p>
    <w:p w:rsidR="00966FC7" w:rsidRDefault="00966FC7" w:rsidP="00966FC7">
      <w:pPr>
        <w:widowControl/>
        <w:shd w:val="clear" w:color="auto" w:fill="FFFFFF"/>
        <w:spacing w:line="360" w:lineRule="auto"/>
        <w:ind w:firstLineChars="200" w:firstLine="480"/>
        <w:jc w:val="left"/>
        <w:rPr>
          <w:rFonts w:ascii="Tahoma" w:hAnsi="Tahoma" w:cs="Tahoma"/>
          <w:color w:val="000000"/>
          <w:kern w:val="0"/>
          <w:sz w:val="24"/>
        </w:rPr>
      </w:pPr>
      <w:r>
        <w:rPr>
          <w:rFonts w:ascii="Tahoma" w:hAnsi="Tahoma" w:cs="Tahoma" w:hint="eastAsia"/>
          <w:color w:val="000000"/>
          <w:kern w:val="0"/>
          <w:sz w:val="24"/>
        </w:rPr>
        <w:t>示例：在我们家，我亲爱的姐姐，简直像一只小百灵鸟，整天在妈妈身边飞来飞去，叽叽喳喳的。一天，妈妈送她去培训班，一路上她说个不停，妈妈听得耳朵都起茧子了。姐姐不但爱说，唱歌也很好听，她的歌声像百灵鸟一样美妙动人哦！姐姐的音乐老师在班上组织了一个音乐合唱团，姐姐还是合唱团的领唱呢！她们动人的演唱常常获得雷鸣般的掌声。</w:t>
      </w:r>
    </w:p>
    <w:p w:rsidR="00966FC7" w:rsidRDefault="00966FC7" w:rsidP="00966FC7">
      <w:pPr>
        <w:widowControl/>
        <w:shd w:val="clear" w:color="auto" w:fill="FFFFFF"/>
        <w:spacing w:line="360" w:lineRule="auto"/>
        <w:ind w:firstLineChars="150" w:firstLine="360"/>
        <w:jc w:val="left"/>
        <w:rPr>
          <w:rFonts w:ascii="Tahoma" w:hAnsi="Tahoma" w:cs="Tahoma"/>
          <w:color w:val="000000"/>
          <w:kern w:val="0"/>
          <w:sz w:val="24"/>
        </w:rPr>
      </w:pPr>
      <w:r>
        <w:rPr>
          <w:rFonts w:ascii="Tahoma" w:hAnsi="Tahoma" w:cs="Tahoma" w:hint="eastAsia"/>
          <w:color w:val="000000"/>
          <w:kern w:val="0"/>
          <w:sz w:val="24"/>
        </w:rPr>
        <w:t>师：我将姐姐和百灵鸟联系起来，因为她们真的很像。姐姐整天叽叽喳喳的，就像百灵鸟一样啾啾不停；姐姐擅长唱歌，歌声也像百灵鸟一样悦耳动听。我通过两件小事写出了姐姐和百灵鸟身上相似的特点，你们也来评评，我写的有没有道理呢？</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4</w:t>
      </w:r>
      <w:r>
        <w:rPr>
          <w:rFonts w:ascii="Tahoma" w:hAnsi="Tahoma" w:cs="Tahoma" w:hint="eastAsia"/>
          <w:color w:val="000000"/>
          <w:kern w:val="0"/>
          <w:sz w:val="24"/>
        </w:rPr>
        <w:t>、练习写草稿。学生根据交流的内容和教师的点评，按照习作的要求，写一篇文章。</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shd w:val="clear" w:color="auto" w:fill="FFFFFF"/>
        </w:rPr>
        <w:t>四、点评习作，修改誊写。</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、教师精选几篇写得比较好的作文，读给学生听，师生集体评议。</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评议要点：（</w:t>
      </w:r>
      <w:r>
        <w:rPr>
          <w:rFonts w:ascii="Tahoma" w:hAnsi="Tahoma" w:cs="Tahoma"/>
          <w:color w:val="000000"/>
          <w:kern w:val="0"/>
          <w:sz w:val="24"/>
        </w:rPr>
        <w:t>1</w:t>
      </w:r>
      <w:r>
        <w:rPr>
          <w:rFonts w:ascii="Tahoma" w:hAnsi="Tahoma" w:cs="Tahoma" w:hint="eastAsia"/>
          <w:color w:val="000000"/>
          <w:kern w:val="0"/>
          <w:sz w:val="24"/>
        </w:rPr>
        <w:t>）内容是否合适；（</w:t>
      </w:r>
      <w:r>
        <w:rPr>
          <w:rFonts w:ascii="Tahoma" w:hAnsi="Tahoma" w:cs="Tahoma"/>
          <w:color w:val="000000"/>
          <w:kern w:val="0"/>
          <w:sz w:val="24"/>
        </w:rPr>
        <w:t>2</w:t>
      </w:r>
      <w:r>
        <w:rPr>
          <w:rFonts w:ascii="Tahoma" w:hAnsi="Tahoma" w:cs="Tahoma" w:hint="eastAsia"/>
          <w:color w:val="000000"/>
          <w:kern w:val="0"/>
          <w:sz w:val="24"/>
        </w:rPr>
        <w:t>）结构是否合理；（</w:t>
      </w:r>
      <w:r>
        <w:rPr>
          <w:rFonts w:ascii="Tahoma" w:hAnsi="Tahoma" w:cs="Tahoma"/>
          <w:color w:val="000000"/>
          <w:kern w:val="0"/>
          <w:sz w:val="24"/>
        </w:rPr>
        <w:t>3</w:t>
      </w:r>
      <w:r>
        <w:rPr>
          <w:rFonts w:ascii="Tahoma" w:hAnsi="Tahoma" w:cs="Tahoma" w:hint="eastAsia"/>
          <w:color w:val="000000"/>
          <w:kern w:val="0"/>
          <w:sz w:val="24"/>
        </w:rPr>
        <w:t>）重点是否突出；（</w:t>
      </w:r>
      <w:r>
        <w:rPr>
          <w:rFonts w:ascii="Tahoma" w:hAnsi="Tahoma" w:cs="Tahoma"/>
          <w:color w:val="000000"/>
          <w:kern w:val="0"/>
          <w:sz w:val="24"/>
        </w:rPr>
        <w:t>4</w:t>
      </w:r>
      <w:r>
        <w:rPr>
          <w:rFonts w:ascii="Tahoma" w:hAnsi="Tahoma" w:cs="Tahoma" w:hint="eastAsia"/>
          <w:color w:val="000000"/>
          <w:kern w:val="0"/>
          <w:sz w:val="24"/>
        </w:rPr>
        <w:t>）表述是否流畅、生动。</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lastRenderedPageBreak/>
        <w:t>2</w:t>
      </w:r>
      <w:r>
        <w:rPr>
          <w:rFonts w:ascii="Tahoma" w:hAnsi="Tahoma" w:cs="Tahoma" w:hint="eastAsia"/>
          <w:color w:val="000000"/>
          <w:kern w:val="0"/>
          <w:sz w:val="24"/>
        </w:rPr>
        <w:t>、学生根据评议情况，自己尝试修改习作。</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、小组交流，互相修改评分。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4</w:t>
      </w:r>
      <w:r>
        <w:rPr>
          <w:rFonts w:ascii="Tahoma" w:hAnsi="Tahoma" w:cs="Tahoma" w:hint="eastAsia"/>
          <w:color w:val="000000"/>
          <w:kern w:val="0"/>
          <w:sz w:val="24"/>
        </w:rPr>
        <w:t>、小组推选佳作进行朗读展示，教师点评。</w:t>
      </w:r>
    </w:p>
    <w:p w:rsidR="00966FC7" w:rsidRDefault="00966FC7" w:rsidP="00966FC7">
      <w:pPr>
        <w:widowControl/>
        <w:shd w:val="clear" w:color="auto" w:fill="FFFFFF"/>
        <w:spacing w:line="360" w:lineRule="auto"/>
        <w:jc w:val="center"/>
        <w:rPr>
          <w:rFonts w:ascii="Tahoma" w:hAnsi="Tahoma" w:cs="Tahoma"/>
          <w:b/>
          <w:color w:val="000000"/>
          <w:kern w:val="0"/>
          <w:sz w:val="24"/>
        </w:rPr>
      </w:pPr>
    </w:p>
    <w:p w:rsidR="00966FC7" w:rsidRDefault="00966FC7" w:rsidP="00966FC7">
      <w:pPr>
        <w:widowControl/>
        <w:shd w:val="clear" w:color="auto" w:fill="FFFFFF"/>
        <w:spacing w:line="360" w:lineRule="auto"/>
        <w:jc w:val="center"/>
        <w:rPr>
          <w:rFonts w:ascii="Tahoma" w:hAnsi="Tahoma" w:cs="Tahoma"/>
          <w:b/>
          <w:color w:val="000000"/>
          <w:kern w:val="0"/>
          <w:sz w:val="24"/>
        </w:rPr>
      </w:pPr>
      <w:r>
        <w:rPr>
          <w:rFonts w:ascii="Tahoma" w:hAnsi="Tahoma" w:cs="Tahoma" w:hint="eastAsia"/>
          <w:b/>
          <w:color w:val="000000"/>
          <w:kern w:val="0"/>
          <w:sz w:val="24"/>
        </w:rPr>
        <w:t>《语文园地》教学设计</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【教学目标】</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、明白阅读时养成一边读一边提问题的好习惯，勤于思考、善于提问的习惯。</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、启发学生的思维，感知形声字的构字规律。</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、熟读背诵名言，养成积累的习惯。</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hint="eastAsia"/>
          <w:b/>
          <w:bCs/>
          <w:color w:val="000000"/>
          <w:kern w:val="0"/>
          <w:sz w:val="24"/>
        </w:rPr>
        <w:t>教学重点</w:t>
      </w:r>
      <w:r>
        <w:rPr>
          <w:rFonts w:ascii="Tahoma" w:hAnsi="Tahoma" w:cs="Tahoma" w:hint="eastAsia"/>
          <w:color w:val="000000"/>
          <w:kern w:val="0"/>
          <w:sz w:val="24"/>
        </w:rPr>
        <w:t>】</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．感知形声字的构字规律。</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．了解设问句；积累一些古代名句，养成良好的读书习惯。</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color w:val="000000"/>
          <w:kern w:val="0"/>
          <w:sz w:val="24"/>
        </w:rPr>
        <w:t>【教学难点</w:t>
      </w:r>
      <w:r>
        <w:rPr>
          <w:rFonts w:ascii="Tahoma" w:hAnsi="Tahoma" w:cs="Tahoma" w:hint="eastAsia"/>
          <w:color w:val="000000"/>
          <w:kern w:val="0"/>
          <w:sz w:val="24"/>
        </w:rPr>
        <w:t>】阅读时养成一边读一边提问题的好习惯。</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【教学准备】</w:t>
      </w:r>
      <w:r>
        <w:rPr>
          <w:rFonts w:ascii="Tahoma" w:hAnsi="Tahoma" w:cs="Tahoma" w:hint="eastAsia"/>
          <w:color w:val="000000"/>
          <w:kern w:val="0"/>
          <w:sz w:val="24"/>
        </w:rPr>
        <w:t>制作多媒体课件。搜集有关</w:t>
      </w:r>
      <w:r>
        <w:rPr>
          <w:rFonts w:ascii="Tahoma" w:hAnsi="Tahoma" w:cs="Tahoma"/>
          <w:color w:val="000000"/>
          <w:kern w:val="0"/>
          <w:sz w:val="24"/>
        </w:rPr>
        <w:t>“</w:t>
      </w:r>
      <w:r>
        <w:rPr>
          <w:rFonts w:ascii="Tahoma" w:hAnsi="Tahoma" w:cs="Tahoma" w:hint="eastAsia"/>
          <w:color w:val="000000"/>
          <w:kern w:val="0"/>
          <w:sz w:val="24"/>
        </w:rPr>
        <w:t>问</w:t>
      </w:r>
      <w:r>
        <w:rPr>
          <w:rFonts w:ascii="Tahoma" w:hAnsi="Tahoma" w:cs="Tahoma"/>
          <w:color w:val="000000"/>
          <w:kern w:val="0"/>
          <w:sz w:val="24"/>
        </w:rPr>
        <w:t>”</w:t>
      </w:r>
      <w:r>
        <w:rPr>
          <w:rFonts w:ascii="Tahoma" w:hAnsi="Tahoma" w:cs="Tahoma" w:hint="eastAsia"/>
          <w:color w:val="000000"/>
          <w:kern w:val="0"/>
          <w:sz w:val="24"/>
        </w:rPr>
        <w:t>的古语。</w:t>
      </w: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【教学时间】</w:t>
      </w:r>
      <w:r>
        <w:rPr>
          <w:rFonts w:ascii="Tahoma" w:hAnsi="Tahoma" w:cs="Tahoma"/>
          <w:color w:val="000000"/>
          <w:kern w:val="0"/>
          <w:sz w:val="24"/>
        </w:rPr>
        <w:t xml:space="preserve">   1</w:t>
      </w:r>
      <w:r>
        <w:rPr>
          <w:rFonts w:ascii="Tahoma" w:hAnsi="Tahoma" w:cs="Tahoma" w:hint="eastAsia"/>
          <w:color w:val="000000"/>
          <w:kern w:val="0"/>
          <w:sz w:val="24"/>
        </w:rPr>
        <w:t>课时</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教学过程：</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一、交流平台</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、轻声朗读文中的对话，想想自己从中有何发现。</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、指名朗读，说说自己的发现。</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、交流各自的发现。</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4</w:t>
      </w:r>
      <w:r>
        <w:rPr>
          <w:rFonts w:ascii="Tahoma" w:hAnsi="Tahoma" w:cs="Tahoma" w:hint="eastAsia"/>
          <w:color w:val="000000"/>
          <w:kern w:val="0"/>
          <w:sz w:val="24"/>
        </w:rPr>
        <w:t>、扩展练习。</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谈谈自己怎样读书的实例。</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从自己的读书实例中总结读书方法。</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鼓励学生在今后的读书中不断总结读书方法。</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二、识字加油站</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、自由读三组字：你发现了什么？</w:t>
      </w:r>
      <w:r>
        <w:rPr>
          <w:rFonts w:ascii="Tahoma" w:hAnsi="Tahoma" w:cs="Tahoma"/>
          <w:color w:val="000000"/>
          <w:kern w:val="0"/>
          <w:sz w:val="24"/>
        </w:rPr>
        <w:t>(</w:t>
      </w:r>
      <w:r>
        <w:rPr>
          <w:rFonts w:ascii="Tahoma" w:hAnsi="Tahoma" w:cs="Tahoma" w:hint="eastAsia"/>
          <w:color w:val="000000"/>
          <w:kern w:val="0"/>
          <w:sz w:val="24"/>
        </w:rPr>
        <w:t>每组字都是形声字；用熟字加熟字的方法识记新字</w:t>
      </w:r>
      <w:r>
        <w:rPr>
          <w:rFonts w:ascii="Tahoma" w:hAnsi="Tahoma" w:cs="Tahoma"/>
          <w:color w:val="000000"/>
          <w:kern w:val="0"/>
          <w:sz w:val="24"/>
        </w:rPr>
        <w:t>)</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lastRenderedPageBreak/>
        <w:t>2</w:t>
      </w:r>
      <w:r>
        <w:rPr>
          <w:rFonts w:ascii="Tahoma" w:hAnsi="Tahoma" w:cs="Tahoma" w:hint="eastAsia"/>
          <w:color w:val="000000"/>
          <w:kern w:val="0"/>
          <w:sz w:val="24"/>
        </w:rPr>
        <w:t>、小组合作交流，说说你记住了哪个字，是怎么记住的。</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、卡片认读</w:t>
      </w:r>
      <w:r>
        <w:rPr>
          <w:rFonts w:ascii="Tahoma" w:hAnsi="Tahoma" w:cs="Tahoma"/>
          <w:color w:val="000000"/>
          <w:kern w:val="0"/>
          <w:sz w:val="24"/>
        </w:rPr>
        <w:t>——</w:t>
      </w:r>
      <w:r>
        <w:rPr>
          <w:rFonts w:ascii="Tahoma" w:hAnsi="Tahoma" w:cs="Tahoma" w:hint="eastAsia"/>
          <w:color w:val="000000"/>
          <w:kern w:val="0"/>
          <w:sz w:val="24"/>
        </w:rPr>
        <w:t>任意抽读</w:t>
      </w:r>
      <w:r>
        <w:rPr>
          <w:rFonts w:ascii="Tahoma" w:hAnsi="Tahoma" w:cs="Tahoma"/>
          <w:color w:val="000000"/>
          <w:kern w:val="0"/>
          <w:sz w:val="24"/>
        </w:rPr>
        <w:t>——</w:t>
      </w:r>
      <w:r>
        <w:rPr>
          <w:rFonts w:ascii="Tahoma" w:hAnsi="Tahoma" w:cs="Tahoma" w:hint="eastAsia"/>
          <w:color w:val="000000"/>
          <w:kern w:val="0"/>
          <w:sz w:val="24"/>
        </w:rPr>
        <w:t>送信游戏</w:t>
      </w:r>
      <w:r>
        <w:rPr>
          <w:rFonts w:ascii="Tahoma" w:hAnsi="Tahoma" w:cs="Tahoma"/>
          <w:color w:val="000000"/>
          <w:kern w:val="0"/>
          <w:sz w:val="24"/>
        </w:rPr>
        <w:t>——</w:t>
      </w:r>
      <w:r>
        <w:rPr>
          <w:rFonts w:ascii="Tahoma" w:hAnsi="Tahoma" w:cs="Tahoma" w:hint="eastAsia"/>
          <w:color w:val="000000"/>
          <w:kern w:val="0"/>
          <w:sz w:val="24"/>
        </w:rPr>
        <w:t>同桌互读。</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4</w:t>
      </w:r>
      <w:r>
        <w:rPr>
          <w:rFonts w:ascii="Tahoma" w:hAnsi="Tahoma" w:cs="Tahoma" w:hint="eastAsia"/>
          <w:color w:val="000000"/>
          <w:kern w:val="0"/>
          <w:sz w:val="24"/>
        </w:rPr>
        <w:t>、任意选择喜欢的字进行扩词练习。</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三、词句段运用</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w:t>
      </w:r>
      <w:r>
        <w:rPr>
          <w:rFonts w:ascii="Tahoma" w:hAnsi="Tahoma" w:cs="Tahoma" w:hint="eastAsia"/>
          <w:color w:val="000000"/>
          <w:kern w:val="0"/>
          <w:sz w:val="24"/>
        </w:rPr>
        <w:t>一</w:t>
      </w:r>
      <w:r>
        <w:rPr>
          <w:rFonts w:ascii="Tahoma" w:hAnsi="Tahoma" w:cs="Tahoma"/>
          <w:color w:val="000000"/>
          <w:kern w:val="0"/>
          <w:sz w:val="24"/>
        </w:rPr>
        <w:t>)</w:t>
      </w:r>
      <w:r>
        <w:rPr>
          <w:rFonts w:ascii="Tahoma" w:hAnsi="Tahoma" w:cs="Tahoma" w:hint="eastAsia"/>
          <w:color w:val="000000"/>
          <w:kern w:val="0"/>
          <w:sz w:val="24"/>
        </w:rPr>
        <w:t>读一读，体会每组句子在表达上的不同。</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、自读每组两个句子。</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、你发现每组的两个句子有那些特点？</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、学会运用恰当修辞手法写句子，使句子表达的更形象、具体。</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w:t>
      </w:r>
      <w:r>
        <w:rPr>
          <w:rFonts w:ascii="Tahoma" w:hAnsi="Tahoma" w:cs="Tahoma" w:hint="eastAsia"/>
          <w:color w:val="000000"/>
          <w:kern w:val="0"/>
          <w:sz w:val="24"/>
        </w:rPr>
        <w:t>二</w:t>
      </w:r>
      <w:r>
        <w:rPr>
          <w:rFonts w:ascii="Tahoma" w:hAnsi="Tahoma" w:cs="Tahoma"/>
          <w:color w:val="000000"/>
          <w:kern w:val="0"/>
          <w:sz w:val="24"/>
        </w:rPr>
        <w:t>)</w:t>
      </w:r>
      <w:r>
        <w:rPr>
          <w:rFonts w:ascii="Tahoma" w:hAnsi="Tahoma" w:cs="Tahoma" w:hint="eastAsia"/>
          <w:color w:val="000000"/>
          <w:kern w:val="0"/>
          <w:sz w:val="24"/>
        </w:rPr>
        <w:t>读下面的句子，注意问号的用法，再抄写下来。</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、自由朗读文中的三个句子。</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、想一想三句话中的问号都有什么不同的作用。</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、告诉学生这种自问自答的句式叫设问句。作用是引起读者的注意和思考。</w:t>
      </w: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4</w:t>
      </w:r>
      <w:r>
        <w:rPr>
          <w:rFonts w:ascii="Tahoma" w:hAnsi="Tahoma" w:cs="Tahoma" w:hint="eastAsia"/>
          <w:color w:val="000000"/>
          <w:kern w:val="0"/>
          <w:sz w:val="24"/>
        </w:rPr>
        <w:t>、再翻阅学过的课文找找设问句。</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5</w:t>
      </w:r>
      <w:r>
        <w:rPr>
          <w:rFonts w:ascii="Tahoma" w:hAnsi="Tahoma" w:cs="Tahoma" w:hint="eastAsia"/>
          <w:color w:val="000000"/>
          <w:kern w:val="0"/>
          <w:sz w:val="24"/>
        </w:rPr>
        <w:t>、想想你读过的课外读物中是否有这样的句子，你在作文中用过设问句吗？</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四、日积月累</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1</w:t>
      </w:r>
      <w:r>
        <w:rPr>
          <w:rFonts w:ascii="Tahoma" w:hAnsi="Tahoma" w:cs="Tahoma" w:hint="eastAsia"/>
          <w:color w:val="000000"/>
          <w:kern w:val="0"/>
          <w:sz w:val="24"/>
        </w:rPr>
        <w:t>、告诉学生，这些都是从古诗文中选取的名句，每句话都包含着深刻的道理。</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2</w:t>
      </w:r>
      <w:r>
        <w:rPr>
          <w:rFonts w:ascii="Tahoma" w:hAnsi="Tahoma" w:cs="Tahoma" w:hint="eastAsia"/>
          <w:color w:val="000000"/>
          <w:kern w:val="0"/>
          <w:sz w:val="24"/>
        </w:rPr>
        <w:t>、学生逐句自读，要求读正音，读通顺。</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3</w:t>
      </w:r>
      <w:r>
        <w:rPr>
          <w:rFonts w:ascii="Tahoma" w:hAnsi="Tahoma" w:cs="Tahoma" w:hint="eastAsia"/>
          <w:color w:val="000000"/>
          <w:kern w:val="0"/>
          <w:sz w:val="24"/>
        </w:rPr>
        <w:t>、读读自己能读懂的句子，提出不理解的。</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4</w:t>
      </w:r>
      <w:r>
        <w:rPr>
          <w:rFonts w:ascii="Tahoma" w:hAnsi="Tahoma" w:cs="Tahoma" w:hint="eastAsia"/>
          <w:color w:val="000000"/>
          <w:kern w:val="0"/>
          <w:sz w:val="24"/>
        </w:rPr>
        <w:t>、师生释疑。</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好问则裕，自用则小：遇到疑难就向别人请教，学识就会渊博精深。</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博学之，审问之，慎思之，明辨之，笃行之：要博学多才，就要对学问详细地询问，彻底搞懂，要慎重地思考，要明白地辨别，要切实地力行。</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智能之士，不学不成，不问不知：即便是聪明智慧的人，也是不学习就不会懂得，不求教就不会明白的。</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人非生而知之者，孰能无惑：人不是生下来就懂得道理的，谁能没有疑惑？</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5</w:t>
      </w:r>
      <w:r>
        <w:rPr>
          <w:rFonts w:ascii="Tahoma" w:hAnsi="Tahoma" w:cs="Tahoma" w:hint="eastAsia"/>
          <w:color w:val="000000"/>
          <w:kern w:val="0"/>
          <w:sz w:val="24"/>
        </w:rPr>
        <w:t>、熟读、背诵。</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6</w:t>
      </w:r>
      <w:r>
        <w:rPr>
          <w:rFonts w:ascii="Tahoma" w:hAnsi="Tahoma" w:cs="Tahoma" w:hint="eastAsia"/>
          <w:color w:val="000000"/>
          <w:kern w:val="0"/>
          <w:sz w:val="24"/>
        </w:rPr>
        <w:t>、说一说自己喜欢的其他名言，鼓励学生平时积累。</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lastRenderedPageBreak/>
        <w:t>7</w:t>
      </w:r>
      <w:r>
        <w:rPr>
          <w:rFonts w:ascii="Tahoma" w:hAnsi="Tahoma" w:cs="Tahoma" w:hint="eastAsia"/>
          <w:color w:val="000000"/>
          <w:kern w:val="0"/>
          <w:sz w:val="24"/>
        </w:rPr>
        <w:t>、把自己最喜欢的名言写在自己随时看到的地方，鼓励自己。</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 </w:t>
      </w:r>
    </w:p>
    <w:p w:rsidR="00966FC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板书设计：</w:t>
      </w:r>
    </w:p>
    <w:p w:rsidR="00966FC7" w:rsidRDefault="00966FC7" w:rsidP="00966FC7">
      <w:pPr>
        <w:widowControl/>
        <w:shd w:val="clear" w:color="auto" w:fill="FFFFFF"/>
        <w:spacing w:line="360" w:lineRule="auto"/>
        <w:jc w:val="center"/>
        <w:rPr>
          <w:rFonts w:ascii="Tahoma" w:hAnsi="Tahoma" w:cs="Tahoma"/>
          <w:color w:val="000000"/>
          <w:kern w:val="0"/>
          <w:sz w:val="24"/>
        </w:rPr>
      </w:pPr>
      <w:r>
        <w:rPr>
          <w:rFonts w:ascii="Tahoma" w:hAnsi="Tahoma" w:cs="Tahoma" w:hint="eastAsia"/>
          <w:color w:val="000000"/>
          <w:kern w:val="0"/>
          <w:sz w:val="24"/>
        </w:rPr>
        <w:t>语文园地</w:t>
      </w:r>
    </w:p>
    <w:p w:rsidR="00966FC7" w:rsidRDefault="00966FC7" w:rsidP="00966FC7">
      <w:pPr>
        <w:widowControl/>
        <w:shd w:val="clear" w:color="auto" w:fill="FFFFFF"/>
        <w:spacing w:line="360" w:lineRule="auto"/>
        <w:jc w:val="center"/>
        <w:rPr>
          <w:rFonts w:ascii="Tahoma" w:hAnsi="Tahoma" w:cs="Tahoma"/>
          <w:color w:val="000000"/>
          <w:kern w:val="0"/>
          <w:sz w:val="24"/>
        </w:rPr>
      </w:pPr>
      <w:r>
        <w:rPr>
          <w:rFonts w:ascii="Tahoma" w:hAnsi="Tahoma" w:cs="Tahoma" w:hint="eastAsia"/>
          <w:color w:val="000000"/>
          <w:kern w:val="0"/>
          <w:sz w:val="24"/>
        </w:rPr>
        <w:t>交流平台　识字加油站</w:t>
      </w:r>
    </w:p>
    <w:p w:rsidR="00966FC7" w:rsidRDefault="00966FC7" w:rsidP="00966FC7">
      <w:pPr>
        <w:widowControl/>
        <w:shd w:val="clear" w:color="auto" w:fill="FFFFFF"/>
        <w:spacing w:line="360" w:lineRule="auto"/>
        <w:jc w:val="center"/>
        <w:rPr>
          <w:rFonts w:ascii="Tahoma" w:hAnsi="Tahoma" w:cs="Tahoma"/>
          <w:color w:val="000000"/>
          <w:kern w:val="0"/>
          <w:sz w:val="24"/>
        </w:rPr>
      </w:pPr>
      <w:r>
        <w:rPr>
          <w:rFonts w:ascii="Tahoma" w:hAnsi="Tahoma" w:cs="Tahoma" w:hint="eastAsia"/>
          <w:color w:val="000000"/>
          <w:kern w:val="0"/>
          <w:sz w:val="24"/>
        </w:rPr>
        <w:t>词句段运用　日积月累</w:t>
      </w:r>
    </w:p>
    <w:p w:rsidR="00966FC7" w:rsidRDefault="00966FC7" w:rsidP="00966FC7">
      <w:pPr>
        <w:widowControl/>
        <w:shd w:val="clear" w:color="auto" w:fill="FFFFFF"/>
        <w:spacing w:line="360" w:lineRule="auto"/>
        <w:jc w:val="left"/>
        <w:rPr>
          <w:rFonts w:ascii="Tahoma" w:hAnsi="Tahoma" w:cs="Tahoma"/>
          <w:color w:val="000000"/>
          <w:kern w:val="0"/>
          <w:sz w:val="24"/>
        </w:rPr>
      </w:pPr>
    </w:p>
    <w:p w:rsidR="00966FC7" w:rsidRDefault="00966FC7" w:rsidP="00BC7907">
      <w:pPr>
        <w:rPr>
          <w:rFonts w:ascii="宋体" w:hAnsi="宋体"/>
          <w:b/>
          <w:bCs/>
          <w:sz w:val="28"/>
          <w:szCs w:val="28"/>
        </w:rPr>
      </w:pPr>
    </w:p>
    <w:p w:rsidR="00966FC7" w:rsidRDefault="00966FC7" w:rsidP="00BC7907">
      <w:pPr>
        <w:rPr>
          <w:rFonts w:ascii="宋体" w:hAnsi="宋体"/>
          <w:b/>
          <w:bCs/>
          <w:sz w:val="28"/>
          <w:szCs w:val="28"/>
        </w:rPr>
      </w:pPr>
    </w:p>
    <w:p w:rsidR="00966FC7" w:rsidRDefault="00966FC7" w:rsidP="00966FC7">
      <w:r w:rsidRPr="00931183">
        <w:rPr>
          <w:rFonts w:hint="eastAsia"/>
          <w:b/>
          <w:sz w:val="28"/>
          <w:szCs w:val="28"/>
        </w:rPr>
        <w:t>第三单元</w:t>
      </w:r>
    </w:p>
    <w:p w:rsidR="00966FC7" w:rsidRPr="002D0CBA" w:rsidRDefault="00966FC7" w:rsidP="00966FC7">
      <w:pPr>
        <w:rPr>
          <w:b/>
          <w:sz w:val="28"/>
          <w:szCs w:val="28"/>
        </w:rPr>
      </w:pPr>
      <w:r>
        <w:rPr>
          <w:rFonts w:hint="eastAsia"/>
        </w:rPr>
        <w:t xml:space="preserve"> </w:t>
      </w:r>
      <w:r>
        <w:t xml:space="preserve">                                </w:t>
      </w:r>
      <w:r w:rsidRPr="002D0CBA">
        <w:rPr>
          <w:b/>
        </w:rPr>
        <w:t xml:space="preserve"> </w:t>
      </w:r>
      <w:r w:rsidRPr="002D0CBA">
        <w:rPr>
          <w:b/>
          <w:sz w:val="28"/>
          <w:szCs w:val="28"/>
        </w:rPr>
        <w:t xml:space="preserve"> 9</w:t>
      </w:r>
      <w:r w:rsidRPr="002D0CBA">
        <w:rPr>
          <w:rFonts w:hint="eastAsia"/>
          <w:b/>
          <w:sz w:val="28"/>
          <w:szCs w:val="28"/>
        </w:rPr>
        <w:t>、《</w:t>
      </w:r>
      <w:r w:rsidRPr="002D0CBA">
        <w:rPr>
          <w:b/>
          <w:sz w:val="28"/>
          <w:szCs w:val="28"/>
        </w:rPr>
        <w:t>古诗三首</w:t>
      </w:r>
      <w:r w:rsidRPr="002D0CBA">
        <w:rPr>
          <w:rFonts w:hint="eastAsia"/>
          <w:b/>
          <w:sz w:val="28"/>
          <w:szCs w:val="28"/>
        </w:rPr>
        <w:t>》教学设计</w:t>
      </w:r>
    </w:p>
    <w:p w:rsidR="00966FC7" w:rsidRPr="00931183" w:rsidRDefault="00966FC7" w:rsidP="00966FC7">
      <w:pPr>
        <w:rPr>
          <w:rFonts w:hint="eastAsia"/>
          <w:sz w:val="28"/>
          <w:szCs w:val="28"/>
        </w:rPr>
      </w:pPr>
      <w:r>
        <w:rPr>
          <w:rFonts w:hint="eastAsia"/>
          <w:sz w:val="28"/>
          <w:szCs w:val="28"/>
        </w:rPr>
        <w:t>【</w:t>
      </w:r>
      <w:r w:rsidRPr="00931183">
        <w:rPr>
          <w:rFonts w:hint="eastAsia"/>
          <w:sz w:val="28"/>
          <w:szCs w:val="28"/>
        </w:rPr>
        <w:t>教学目标</w:t>
      </w:r>
      <w:r>
        <w:rPr>
          <w:rFonts w:hint="eastAsia"/>
          <w:sz w:val="28"/>
          <w:szCs w:val="28"/>
        </w:rPr>
        <w:t>】</w:t>
      </w:r>
    </w:p>
    <w:p w:rsidR="00966FC7" w:rsidRPr="000F4258" w:rsidRDefault="00966FC7" w:rsidP="00966FC7">
      <w:pPr>
        <w:rPr>
          <w:rFonts w:hint="eastAsia"/>
          <w:sz w:val="28"/>
          <w:szCs w:val="28"/>
        </w:rPr>
      </w:pPr>
      <w:r w:rsidRPr="000F4258">
        <w:rPr>
          <w:rFonts w:hint="eastAsia"/>
          <w:sz w:val="28"/>
          <w:szCs w:val="28"/>
        </w:rPr>
        <w:t>1.</w:t>
      </w:r>
      <w:r>
        <w:rPr>
          <w:rFonts w:hint="eastAsia"/>
          <w:sz w:val="28"/>
          <w:szCs w:val="28"/>
        </w:rPr>
        <w:t>认识“暮、瑟”等</w:t>
      </w:r>
      <w:r>
        <w:rPr>
          <w:rFonts w:hint="eastAsia"/>
          <w:sz w:val="28"/>
          <w:szCs w:val="28"/>
        </w:rPr>
        <w:t>7</w:t>
      </w:r>
      <w:r>
        <w:rPr>
          <w:rFonts w:hint="eastAsia"/>
          <w:sz w:val="28"/>
          <w:szCs w:val="28"/>
        </w:rPr>
        <w:t>个字，</w:t>
      </w:r>
      <w:r w:rsidRPr="000F4258">
        <w:rPr>
          <w:rFonts w:hint="eastAsia"/>
          <w:sz w:val="28"/>
          <w:szCs w:val="28"/>
        </w:rPr>
        <w:t>书写“暮、吟、题”等</w:t>
      </w:r>
      <w:r w:rsidRPr="000F4258">
        <w:rPr>
          <w:rFonts w:hint="eastAsia"/>
          <w:sz w:val="28"/>
          <w:szCs w:val="28"/>
        </w:rPr>
        <w:t>13</w:t>
      </w:r>
      <w:r w:rsidRPr="000F4258">
        <w:rPr>
          <w:rFonts w:hint="eastAsia"/>
          <w:sz w:val="28"/>
          <w:szCs w:val="28"/>
        </w:rPr>
        <w:t>个字。</w:t>
      </w:r>
    </w:p>
    <w:p w:rsidR="00966FC7" w:rsidRPr="000F4258" w:rsidRDefault="00966FC7" w:rsidP="00966FC7">
      <w:pPr>
        <w:rPr>
          <w:rFonts w:hint="eastAsia"/>
          <w:sz w:val="28"/>
          <w:szCs w:val="28"/>
        </w:rPr>
      </w:pPr>
      <w:r w:rsidRPr="000F4258">
        <w:rPr>
          <w:rFonts w:hint="eastAsia"/>
          <w:sz w:val="28"/>
          <w:szCs w:val="28"/>
        </w:rPr>
        <w:t>2.</w:t>
      </w:r>
      <w:r>
        <w:rPr>
          <w:rFonts w:hint="eastAsia"/>
          <w:sz w:val="28"/>
          <w:szCs w:val="28"/>
        </w:rPr>
        <w:t>理解古诗描写的画面，</w:t>
      </w:r>
      <w:r w:rsidRPr="000F4258">
        <w:rPr>
          <w:rFonts w:hint="eastAsia"/>
          <w:sz w:val="28"/>
          <w:szCs w:val="28"/>
        </w:rPr>
        <w:t>背诵</w:t>
      </w:r>
      <w:r>
        <w:rPr>
          <w:rFonts w:hint="eastAsia"/>
          <w:sz w:val="28"/>
          <w:szCs w:val="28"/>
        </w:rPr>
        <w:t>三首诗，</w:t>
      </w:r>
      <w:r w:rsidRPr="000F4258">
        <w:rPr>
          <w:rFonts w:hint="eastAsia"/>
          <w:sz w:val="28"/>
          <w:szCs w:val="28"/>
        </w:rPr>
        <w:t>默写《题西林壁》。</w:t>
      </w:r>
    </w:p>
    <w:p w:rsidR="00966FC7" w:rsidRPr="00931183" w:rsidRDefault="00966FC7" w:rsidP="00966FC7">
      <w:pPr>
        <w:rPr>
          <w:rFonts w:hint="eastAsia"/>
          <w:sz w:val="28"/>
          <w:szCs w:val="28"/>
        </w:rPr>
      </w:pPr>
      <w:r w:rsidRPr="000F4258">
        <w:rPr>
          <w:rFonts w:hint="eastAsia"/>
          <w:sz w:val="28"/>
          <w:szCs w:val="28"/>
        </w:rPr>
        <w:t>3.</w:t>
      </w:r>
      <w:r w:rsidRPr="000F4258">
        <w:rPr>
          <w:rFonts w:hint="eastAsia"/>
          <w:sz w:val="28"/>
          <w:szCs w:val="28"/>
        </w:rPr>
        <w:t>理解《题西林壁》、《雪梅》所蕴含的哲理。</w:t>
      </w:r>
      <w:r w:rsidRPr="00931183">
        <w:rPr>
          <w:rFonts w:hint="eastAsia"/>
          <w:sz w:val="28"/>
          <w:szCs w:val="28"/>
        </w:rPr>
        <w:t xml:space="preserve">　</w:t>
      </w:r>
    </w:p>
    <w:p w:rsidR="00966FC7" w:rsidRDefault="00966FC7" w:rsidP="00966FC7">
      <w:pPr>
        <w:rPr>
          <w:sz w:val="28"/>
          <w:szCs w:val="28"/>
        </w:rPr>
      </w:pPr>
      <w:r>
        <w:rPr>
          <w:rFonts w:hint="eastAsia"/>
          <w:sz w:val="28"/>
          <w:szCs w:val="28"/>
        </w:rPr>
        <w:t>【</w:t>
      </w:r>
      <w:r w:rsidRPr="00931183">
        <w:rPr>
          <w:rFonts w:hint="eastAsia"/>
          <w:sz w:val="28"/>
          <w:szCs w:val="28"/>
        </w:rPr>
        <w:t>教学重点</w:t>
      </w:r>
      <w:r>
        <w:rPr>
          <w:rFonts w:hint="eastAsia"/>
          <w:sz w:val="28"/>
          <w:szCs w:val="28"/>
        </w:rPr>
        <w:t>】</w:t>
      </w:r>
      <w:r w:rsidRPr="009F5F21">
        <w:rPr>
          <w:rFonts w:hint="eastAsia"/>
          <w:sz w:val="28"/>
          <w:szCs w:val="28"/>
        </w:rPr>
        <w:t>理解古诗描写的画面，背诵三首诗，默写《题西林壁》。</w:t>
      </w:r>
      <w:r>
        <w:rPr>
          <w:rFonts w:hint="eastAsia"/>
          <w:sz w:val="28"/>
          <w:szCs w:val="28"/>
        </w:rPr>
        <w:t>【</w:t>
      </w:r>
      <w:r w:rsidRPr="00931183">
        <w:rPr>
          <w:rFonts w:hint="eastAsia"/>
          <w:sz w:val="28"/>
          <w:szCs w:val="28"/>
        </w:rPr>
        <w:t>教学难点</w:t>
      </w:r>
      <w:r>
        <w:rPr>
          <w:rFonts w:hint="eastAsia"/>
          <w:sz w:val="28"/>
          <w:szCs w:val="28"/>
        </w:rPr>
        <w:t>】理解《题西林壁》，</w:t>
      </w:r>
      <w:r w:rsidRPr="009F5F21">
        <w:rPr>
          <w:rFonts w:hint="eastAsia"/>
          <w:sz w:val="28"/>
          <w:szCs w:val="28"/>
        </w:rPr>
        <w:t>《雪梅》所蕴含的哲理。</w:t>
      </w:r>
    </w:p>
    <w:p w:rsidR="00966FC7" w:rsidRDefault="00966FC7" w:rsidP="00966FC7">
      <w:pPr>
        <w:rPr>
          <w:rFonts w:hint="eastAsia"/>
          <w:sz w:val="28"/>
          <w:szCs w:val="28"/>
        </w:rPr>
      </w:pPr>
      <w:r>
        <w:rPr>
          <w:rFonts w:hint="eastAsia"/>
          <w:sz w:val="28"/>
          <w:szCs w:val="28"/>
        </w:rPr>
        <w:t>【教学准备】课件</w:t>
      </w:r>
    </w:p>
    <w:p w:rsidR="00966FC7" w:rsidRDefault="00966FC7" w:rsidP="00966FC7">
      <w:pPr>
        <w:rPr>
          <w:sz w:val="28"/>
          <w:szCs w:val="28"/>
        </w:rPr>
      </w:pPr>
      <w:r>
        <w:rPr>
          <w:rFonts w:hint="eastAsia"/>
          <w:sz w:val="28"/>
          <w:szCs w:val="28"/>
        </w:rPr>
        <w:t>【</w:t>
      </w:r>
      <w:r>
        <w:rPr>
          <w:sz w:val="28"/>
          <w:szCs w:val="28"/>
        </w:rPr>
        <w:t>课时安排</w:t>
      </w:r>
      <w:r>
        <w:rPr>
          <w:rFonts w:hint="eastAsia"/>
          <w:sz w:val="28"/>
          <w:szCs w:val="28"/>
        </w:rPr>
        <w:t>】</w:t>
      </w:r>
      <w:r w:rsidRPr="00931183">
        <w:rPr>
          <w:rFonts w:hint="eastAsia"/>
          <w:sz w:val="28"/>
          <w:szCs w:val="28"/>
        </w:rPr>
        <w:t xml:space="preserve"> </w:t>
      </w:r>
      <w:r>
        <w:rPr>
          <w:sz w:val="28"/>
          <w:szCs w:val="28"/>
        </w:rPr>
        <w:t>2</w:t>
      </w:r>
      <w:r>
        <w:rPr>
          <w:sz w:val="28"/>
          <w:szCs w:val="28"/>
        </w:rPr>
        <w:t>课时</w:t>
      </w:r>
    </w:p>
    <w:p w:rsidR="00966FC7" w:rsidRPr="00931183" w:rsidRDefault="00966FC7" w:rsidP="00966FC7">
      <w:pPr>
        <w:rPr>
          <w:rFonts w:hint="eastAsia"/>
          <w:sz w:val="28"/>
          <w:szCs w:val="28"/>
        </w:rPr>
      </w:pPr>
      <w:r>
        <w:rPr>
          <w:rFonts w:hint="eastAsia"/>
          <w:sz w:val="28"/>
          <w:szCs w:val="28"/>
        </w:rPr>
        <w:t>【</w:t>
      </w:r>
      <w:r w:rsidRPr="00931183">
        <w:rPr>
          <w:rFonts w:hint="eastAsia"/>
          <w:sz w:val="28"/>
          <w:szCs w:val="28"/>
        </w:rPr>
        <w:t>教学过程</w:t>
      </w:r>
      <w:r>
        <w:rPr>
          <w:rFonts w:hint="eastAsia"/>
          <w:sz w:val="28"/>
          <w:szCs w:val="28"/>
        </w:rPr>
        <w:t>】</w:t>
      </w:r>
    </w:p>
    <w:p w:rsidR="00966FC7" w:rsidRDefault="00966FC7" w:rsidP="00966FC7">
      <w:pPr>
        <w:rPr>
          <w:sz w:val="28"/>
          <w:szCs w:val="28"/>
        </w:rPr>
      </w:pPr>
    </w:p>
    <w:p w:rsidR="00966FC7" w:rsidRPr="00931183" w:rsidRDefault="00966FC7" w:rsidP="00966FC7">
      <w:pPr>
        <w:rPr>
          <w:rFonts w:hint="eastAsia"/>
          <w:sz w:val="28"/>
          <w:szCs w:val="28"/>
        </w:rPr>
      </w:pPr>
      <w:r>
        <w:rPr>
          <w:rFonts w:hint="eastAsia"/>
          <w:sz w:val="28"/>
          <w:szCs w:val="28"/>
        </w:rPr>
        <w:t xml:space="preserve"> </w:t>
      </w:r>
      <w:r>
        <w:rPr>
          <w:sz w:val="28"/>
          <w:szCs w:val="28"/>
        </w:rPr>
        <w:t xml:space="preserve">                    </w:t>
      </w:r>
      <w:r>
        <w:rPr>
          <w:sz w:val="28"/>
          <w:szCs w:val="28"/>
        </w:rPr>
        <w:t>第</w:t>
      </w:r>
      <w:r>
        <w:rPr>
          <w:rFonts w:hint="eastAsia"/>
          <w:sz w:val="28"/>
          <w:szCs w:val="28"/>
        </w:rPr>
        <w:t>1</w:t>
      </w:r>
      <w:r>
        <w:rPr>
          <w:rFonts w:hint="eastAsia"/>
          <w:sz w:val="28"/>
          <w:szCs w:val="28"/>
        </w:rPr>
        <w:t>课时</w:t>
      </w:r>
    </w:p>
    <w:p w:rsidR="00966FC7" w:rsidRPr="00931183" w:rsidRDefault="00966FC7" w:rsidP="00966FC7">
      <w:pPr>
        <w:rPr>
          <w:rFonts w:hint="eastAsia"/>
          <w:sz w:val="28"/>
          <w:szCs w:val="28"/>
        </w:rPr>
      </w:pPr>
      <w:r>
        <w:rPr>
          <w:rFonts w:hint="eastAsia"/>
          <w:sz w:val="28"/>
          <w:szCs w:val="28"/>
        </w:rPr>
        <w:t>一、创设情境，导入课题</w:t>
      </w:r>
    </w:p>
    <w:p w:rsidR="00966FC7" w:rsidRPr="00931183" w:rsidRDefault="00966FC7" w:rsidP="00966FC7">
      <w:pPr>
        <w:ind w:firstLineChars="200" w:firstLine="560"/>
        <w:rPr>
          <w:rFonts w:hint="eastAsia"/>
          <w:sz w:val="28"/>
          <w:szCs w:val="28"/>
        </w:rPr>
      </w:pPr>
      <w:r>
        <w:rPr>
          <w:rFonts w:hint="eastAsia"/>
          <w:sz w:val="28"/>
          <w:szCs w:val="28"/>
        </w:rPr>
        <w:t>回顾</w:t>
      </w:r>
      <w:r w:rsidRPr="00694629">
        <w:rPr>
          <w:rFonts w:hint="eastAsia"/>
          <w:sz w:val="28"/>
          <w:szCs w:val="28"/>
        </w:rPr>
        <w:t>已经学过的写景的古诗，引出课题《古诗三首》</w:t>
      </w:r>
      <w:r>
        <w:rPr>
          <w:rFonts w:hint="eastAsia"/>
          <w:sz w:val="28"/>
          <w:szCs w:val="28"/>
        </w:rPr>
        <w:t>（板书</w:t>
      </w:r>
      <w:r w:rsidRPr="00931183">
        <w:rPr>
          <w:rFonts w:hint="eastAsia"/>
          <w:sz w:val="28"/>
          <w:szCs w:val="28"/>
        </w:rPr>
        <w:t>课题）</w:t>
      </w:r>
    </w:p>
    <w:p w:rsidR="00966FC7" w:rsidRPr="00041668" w:rsidRDefault="00966FC7" w:rsidP="00966FC7">
      <w:pPr>
        <w:rPr>
          <w:rFonts w:hint="eastAsia"/>
          <w:sz w:val="28"/>
          <w:szCs w:val="28"/>
        </w:rPr>
      </w:pPr>
      <w:r w:rsidRPr="00931183">
        <w:rPr>
          <w:rFonts w:hint="eastAsia"/>
          <w:sz w:val="28"/>
          <w:szCs w:val="28"/>
        </w:rPr>
        <w:lastRenderedPageBreak/>
        <w:t>二、</w:t>
      </w:r>
      <w:r>
        <w:rPr>
          <w:rFonts w:hint="eastAsia"/>
          <w:sz w:val="28"/>
          <w:szCs w:val="28"/>
        </w:rPr>
        <w:t>初读古诗</w:t>
      </w:r>
    </w:p>
    <w:p w:rsidR="00966FC7" w:rsidRPr="00041668" w:rsidRDefault="00966FC7" w:rsidP="00966FC7">
      <w:pPr>
        <w:rPr>
          <w:rFonts w:hint="eastAsia"/>
          <w:sz w:val="28"/>
          <w:szCs w:val="28"/>
        </w:rPr>
      </w:pPr>
      <w:r w:rsidRPr="00041668">
        <w:rPr>
          <w:rFonts w:hint="eastAsia"/>
          <w:sz w:val="28"/>
          <w:szCs w:val="28"/>
        </w:rPr>
        <w:t>1.</w:t>
      </w:r>
      <w:r w:rsidRPr="00041668">
        <w:rPr>
          <w:rFonts w:hint="eastAsia"/>
          <w:sz w:val="28"/>
          <w:szCs w:val="28"/>
        </w:rPr>
        <w:t>自读诗歌三遍，</w:t>
      </w:r>
      <w:r>
        <w:rPr>
          <w:rFonts w:hint="eastAsia"/>
          <w:sz w:val="28"/>
          <w:szCs w:val="28"/>
        </w:rPr>
        <w:t>读准字音。</w:t>
      </w:r>
    </w:p>
    <w:p w:rsidR="00966FC7" w:rsidRPr="00041668" w:rsidRDefault="00966FC7" w:rsidP="00966FC7">
      <w:pPr>
        <w:rPr>
          <w:rFonts w:hint="eastAsia"/>
          <w:sz w:val="28"/>
          <w:szCs w:val="28"/>
        </w:rPr>
      </w:pPr>
      <w:r w:rsidRPr="00041668">
        <w:rPr>
          <w:rFonts w:hint="eastAsia"/>
          <w:sz w:val="28"/>
          <w:szCs w:val="28"/>
        </w:rPr>
        <w:t>2</w:t>
      </w:r>
      <w:r w:rsidRPr="00041668">
        <w:rPr>
          <w:rFonts w:hint="eastAsia"/>
          <w:sz w:val="28"/>
          <w:szCs w:val="28"/>
        </w:rPr>
        <w:t>．自主认读生字条中的生字，每个读两遍，读完后可以和同桌互相考一考。</w:t>
      </w:r>
    </w:p>
    <w:p w:rsidR="00966FC7" w:rsidRPr="00041668" w:rsidRDefault="00966FC7" w:rsidP="00966FC7">
      <w:pPr>
        <w:rPr>
          <w:rFonts w:hint="eastAsia"/>
          <w:sz w:val="28"/>
          <w:szCs w:val="28"/>
        </w:rPr>
      </w:pPr>
      <w:r w:rsidRPr="00041668">
        <w:rPr>
          <w:rFonts w:hint="eastAsia"/>
          <w:sz w:val="28"/>
          <w:szCs w:val="28"/>
        </w:rPr>
        <w:t>3</w:t>
      </w:r>
      <w:r>
        <w:rPr>
          <w:rFonts w:hint="eastAsia"/>
          <w:sz w:val="28"/>
          <w:szCs w:val="28"/>
        </w:rPr>
        <w:t>．将生字放回诗歌，正确流利</w:t>
      </w:r>
      <w:r w:rsidRPr="00041668">
        <w:rPr>
          <w:rFonts w:hint="eastAsia"/>
          <w:sz w:val="28"/>
          <w:szCs w:val="28"/>
        </w:rPr>
        <w:t>朗读诗歌两遍。</w:t>
      </w:r>
    </w:p>
    <w:p w:rsidR="00966FC7" w:rsidRPr="00B956FF" w:rsidRDefault="00966FC7" w:rsidP="00966FC7">
      <w:pPr>
        <w:rPr>
          <w:rFonts w:hint="eastAsia"/>
          <w:sz w:val="28"/>
          <w:szCs w:val="28"/>
        </w:rPr>
      </w:pPr>
      <w:r>
        <w:rPr>
          <w:rFonts w:hint="eastAsia"/>
          <w:sz w:val="28"/>
          <w:szCs w:val="28"/>
        </w:rPr>
        <w:t>三、识字、写字</w:t>
      </w:r>
    </w:p>
    <w:p w:rsidR="00966FC7" w:rsidRPr="00B956FF" w:rsidRDefault="00966FC7" w:rsidP="00966FC7">
      <w:pPr>
        <w:rPr>
          <w:rFonts w:hint="eastAsia"/>
          <w:sz w:val="28"/>
          <w:szCs w:val="28"/>
        </w:rPr>
      </w:pPr>
      <w:r w:rsidRPr="00B956FF">
        <w:rPr>
          <w:rFonts w:hint="eastAsia"/>
          <w:sz w:val="28"/>
          <w:szCs w:val="28"/>
        </w:rPr>
        <w:t>字音难点：前鼻音“吟”，平舌音“瑟”“骚”“侧”后鼻音“峰”，边音“庐”，卷舌音“章”“输”，多音字“降”“似”</w:t>
      </w:r>
      <w:r>
        <w:rPr>
          <w:rFonts w:hint="eastAsia"/>
          <w:sz w:val="28"/>
          <w:szCs w:val="28"/>
        </w:rPr>
        <w:t>。</w:t>
      </w:r>
      <w:r w:rsidRPr="00B956FF">
        <w:rPr>
          <w:rFonts w:hint="eastAsia"/>
          <w:sz w:val="28"/>
          <w:szCs w:val="28"/>
        </w:rPr>
        <w:t>形难字：“暮”中间的撇、捺舒张，盖住下面的“目”。“吟”左部“口”，右部为“今”。</w:t>
      </w:r>
    </w:p>
    <w:p w:rsidR="00966FC7" w:rsidRPr="00B956FF" w:rsidRDefault="00966FC7" w:rsidP="00966FC7">
      <w:pPr>
        <w:rPr>
          <w:rFonts w:hint="eastAsia"/>
          <w:sz w:val="28"/>
          <w:szCs w:val="28"/>
        </w:rPr>
      </w:pPr>
      <w:r w:rsidRPr="00B956FF">
        <w:rPr>
          <w:rFonts w:hint="eastAsia"/>
          <w:sz w:val="28"/>
          <w:szCs w:val="28"/>
        </w:rPr>
        <w:t>“题”捺画长伸，拖住里面的部分。“侧”撇为竖撇，点不宜过长。</w:t>
      </w:r>
    </w:p>
    <w:p w:rsidR="00966FC7" w:rsidRDefault="00966FC7" w:rsidP="00966FC7">
      <w:pPr>
        <w:rPr>
          <w:sz w:val="28"/>
          <w:szCs w:val="28"/>
        </w:rPr>
      </w:pPr>
      <w:r w:rsidRPr="00B956FF">
        <w:rPr>
          <w:rFonts w:hint="eastAsia"/>
          <w:sz w:val="28"/>
          <w:szCs w:val="28"/>
        </w:rPr>
        <w:t>“降”右下不要写成“牛”。“输”右部里面有一段横，不要写漏。</w:t>
      </w:r>
    </w:p>
    <w:p w:rsidR="00966FC7" w:rsidRPr="00B956FF" w:rsidRDefault="00966FC7" w:rsidP="00966FC7">
      <w:pPr>
        <w:rPr>
          <w:rFonts w:hint="eastAsia"/>
          <w:sz w:val="28"/>
          <w:szCs w:val="28"/>
        </w:rPr>
      </w:pPr>
      <w:r>
        <w:rPr>
          <w:rFonts w:hint="eastAsia"/>
          <w:sz w:val="28"/>
          <w:szCs w:val="28"/>
        </w:rPr>
        <w:t>四、</w:t>
      </w:r>
      <w:r>
        <w:rPr>
          <w:sz w:val="28"/>
          <w:szCs w:val="28"/>
        </w:rPr>
        <w:t>回顾</w:t>
      </w:r>
      <w:r w:rsidRPr="00B956FF">
        <w:rPr>
          <w:rFonts w:hint="eastAsia"/>
          <w:sz w:val="28"/>
          <w:szCs w:val="28"/>
        </w:rPr>
        <w:t>学习诗歌五步学习法</w:t>
      </w:r>
    </w:p>
    <w:p w:rsidR="00966FC7" w:rsidRDefault="00966FC7" w:rsidP="00966FC7">
      <w:pPr>
        <w:ind w:firstLineChars="200" w:firstLine="560"/>
        <w:rPr>
          <w:sz w:val="28"/>
          <w:szCs w:val="28"/>
        </w:rPr>
      </w:pPr>
      <w:r w:rsidRPr="00B956FF">
        <w:rPr>
          <w:rFonts w:hint="eastAsia"/>
          <w:sz w:val="28"/>
          <w:szCs w:val="28"/>
        </w:rPr>
        <w:t>运用古诗学习五步法</w:t>
      </w:r>
      <w:r>
        <w:rPr>
          <w:rFonts w:hint="eastAsia"/>
          <w:sz w:val="28"/>
          <w:szCs w:val="28"/>
        </w:rPr>
        <w:t>——（解诗题、知诗人苏轼、划节奏读诗文、</w:t>
      </w:r>
      <w:r w:rsidRPr="00F77281">
        <w:rPr>
          <w:rFonts w:hint="eastAsia"/>
          <w:sz w:val="28"/>
          <w:szCs w:val="28"/>
        </w:rPr>
        <w:t>明诗意、抓字词悟诗情）</w:t>
      </w:r>
      <w:r w:rsidRPr="00B956FF">
        <w:rPr>
          <w:rFonts w:hint="eastAsia"/>
          <w:sz w:val="28"/>
          <w:szCs w:val="28"/>
        </w:rPr>
        <w:t>学习《暮江吟》</w:t>
      </w:r>
    </w:p>
    <w:p w:rsidR="00966FC7" w:rsidRDefault="00966FC7" w:rsidP="00966FC7">
      <w:pPr>
        <w:ind w:firstLineChars="200" w:firstLine="560"/>
        <w:rPr>
          <w:sz w:val="28"/>
          <w:szCs w:val="28"/>
        </w:rPr>
      </w:pPr>
      <w:r>
        <w:rPr>
          <w:rFonts w:hint="eastAsia"/>
          <w:sz w:val="28"/>
          <w:szCs w:val="28"/>
        </w:rPr>
        <w:t>在理解诗意的接触上用自己的话来说一说《暮江吟》</w:t>
      </w:r>
      <w:r w:rsidRPr="009A6BD1">
        <w:rPr>
          <w:rFonts w:hint="eastAsia"/>
          <w:sz w:val="28"/>
          <w:szCs w:val="28"/>
        </w:rPr>
        <w:t>所描绘的景象。</w:t>
      </w:r>
    </w:p>
    <w:p w:rsidR="00966FC7" w:rsidRPr="00F77281" w:rsidRDefault="00966FC7" w:rsidP="00966FC7">
      <w:pPr>
        <w:rPr>
          <w:rFonts w:hint="eastAsia"/>
          <w:sz w:val="28"/>
          <w:szCs w:val="28"/>
        </w:rPr>
      </w:pPr>
      <w:r>
        <w:rPr>
          <w:sz w:val="28"/>
          <w:szCs w:val="28"/>
        </w:rPr>
        <w:t>五</w:t>
      </w:r>
      <w:r>
        <w:rPr>
          <w:rFonts w:hint="eastAsia"/>
          <w:sz w:val="28"/>
          <w:szCs w:val="28"/>
        </w:rPr>
        <w:t>、</w:t>
      </w:r>
      <w:r>
        <w:rPr>
          <w:sz w:val="28"/>
          <w:szCs w:val="28"/>
        </w:rPr>
        <w:t>背诵</w:t>
      </w:r>
      <w:r>
        <w:rPr>
          <w:rFonts w:hint="eastAsia"/>
          <w:sz w:val="28"/>
          <w:szCs w:val="28"/>
        </w:rPr>
        <w:t>、</w:t>
      </w:r>
      <w:r>
        <w:rPr>
          <w:sz w:val="28"/>
          <w:szCs w:val="28"/>
        </w:rPr>
        <w:t>抄写</w:t>
      </w:r>
      <w:r>
        <w:rPr>
          <w:rFonts w:hint="eastAsia"/>
          <w:sz w:val="28"/>
          <w:szCs w:val="28"/>
        </w:rPr>
        <w:t>《暮江吟》</w:t>
      </w:r>
    </w:p>
    <w:p w:rsidR="00966FC7" w:rsidRDefault="00966FC7" w:rsidP="00966FC7">
      <w:pPr>
        <w:ind w:firstLineChars="200" w:firstLine="560"/>
        <w:rPr>
          <w:sz w:val="28"/>
          <w:szCs w:val="28"/>
        </w:rPr>
      </w:pPr>
      <w:r>
        <w:rPr>
          <w:rFonts w:hint="eastAsia"/>
          <w:sz w:val="28"/>
          <w:szCs w:val="28"/>
        </w:rPr>
        <w:t xml:space="preserve"> </w:t>
      </w:r>
      <w:r>
        <w:rPr>
          <w:sz w:val="28"/>
          <w:szCs w:val="28"/>
        </w:rPr>
        <w:t xml:space="preserve">              </w:t>
      </w:r>
      <w:r>
        <w:rPr>
          <w:sz w:val="28"/>
          <w:szCs w:val="28"/>
        </w:rPr>
        <w:t>第</w:t>
      </w:r>
      <w:r>
        <w:rPr>
          <w:rFonts w:hint="eastAsia"/>
          <w:sz w:val="28"/>
          <w:szCs w:val="28"/>
        </w:rPr>
        <w:t>2</w:t>
      </w:r>
      <w:r>
        <w:rPr>
          <w:rFonts w:hint="eastAsia"/>
          <w:sz w:val="28"/>
          <w:szCs w:val="28"/>
        </w:rPr>
        <w:t>课时</w:t>
      </w:r>
    </w:p>
    <w:p w:rsidR="00966FC7" w:rsidRPr="00E1562C" w:rsidRDefault="00966FC7" w:rsidP="00966FC7">
      <w:pPr>
        <w:rPr>
          <w:rFonts w:hint="eastAsia"/>
          <w:sz w:val="28"/>
          <w:szCs w:val="28"/>
        </w:rPr>
      </w:pPr>
      <w:r>
        <w:rPr>
          <w:rFonts w:hint="eastAsia"/>
          <w:sz w:val="28"/>
          <w:szCs w:val="28"/>
        </w:rPr>
        <w:t>一、诵读导入</w:t>
      </w:r>
    </w:p>
    <w:p w:rsidR="00966FC7" w:rsidRPr="00931183" w:rsidRDefault="00966FC7" w:rsidP="00966FC7">
      <w:pPr>
        <w:rPr>
          <w:rFonts w:hint="eastAsia"/>
          <w:sz w:val="28"/>
          <w:szCs w:val="28"/>
        </w:rPr>
      </w:pPr>
      <w:r>
        <w:rPr>
          <w:rFonts w:hint="eastAsia"/>
          <w:sz w:val="28"/>
          <w:szCs w:val="28"/>
        </w:rPr>
        <w:t>二、</w:t>
      </w:r>
      <w:r w:rsidRPr="00931183">
        <w:rPr>
          <w:rFonts w:hint="eastAsia"/>
          <w:sz w:val="28"/>
          <w:szCs w:val="28"/>
        </w:rPr>
        <w:t>简介作者苏轼及写作背景</w:t>
      </w:r>
    </w:p>
    <w:p w:rsidR="00966FC7" w:rsidRPr="00931183" w:rsidRDefault="00966FC7" w:rsidP="00966FC7">
      <w:pPr>
        <w:ind w:firstLineChars="200" w:firstLine="560"/>
        <w:rPr>
          <w:rFonts w:hint="eastAsia"/>
          <w:sz w:val="28"/>
          <w:szCs w:val="28"/>
        </w:rPr>
      </w:pPr>
      <w:r w:rsidRPr="00931183">
        <w:rPr>
          <w:rFonts w:hint="eastAsia"/>
          <w:sz w:val="28"/>
          <w:szCs w:val="28"/>
        </w:rPr>
        <w:t>师生共同交流收集到的资料。教师讲述苏轼少年时代“发奋识尽天下字，立志读遍人间书”的轶闻趣事。</w:t>
      </w:r>
    </w:p>
    <w:p w:rsidR="00966FC7" w:rsidRPr="00931183" w:rsidRDefault="00966FC7" w:rsidP="00966FC7">
      <w:pPr>
        <w:rPr>
          <w:rFonts w:hint="eastAsia"/>
          <w:sz w:val="28"/>
          <w:szCs w:val="28"/>
        </w:rPr>
      </w:pPr>
      <w:r>
        <w:rPr>
          <w:rFonts w:hint="eastAsia"/>
          <w:sz w:val="28"/>
          <w:szCs w:val="28"/>
        </w:rPr>
        <w:lastRenderedPageBreak/>
        <w:t>三</w:t>
      </w:r>
      <w:r w:rsidRPr="00931183">
        <w:rPr>
          <w:rFonts w:hint="eastAsia"/>
          <w:sz w:val="28"/>
          <w:szCs w:val="28"/>
        </w:rPr>
        <w:t>、初读课文，感知美</w:t>
      </w:r>
    </w:p>
    <w:p w:rsidR="00966FC7" w:rsidRPr="00931183" w:rsidRDefault="00966FC7" w:rsidP="00966FC7">
      <w:pPr>
        <w:rPr>
          <w:rFonts w:hint="eastAsia"/>
          <w:sz w:val="28"/>
          <w:szCs w:val="28"/>
        </w:rPr>
      </w:pPr>
      <w:r w:rsidRPr="00931183">
        <w:rPr>
          <w:rFonts w:hint="eastAsia"/>
          <w:sz w:val="28"/>
          <w:szCs w:val="28"/>
        </w:rPr>
        <w:t>师：通过汇报资料，相信你们对作者苏轼又有了进一步的了解。那么他写的这首《题西林壁》，距今已有</w:t>
      </w:r>
      <w:r w:rsidRPr="00931183">
        <w:rPr>
          <w:rFonts w:hint="eastAsia"/>
          <w:sz w:val="28"/>
          <w:szCs w:val="28"/>
        </w:rPr>
        <w:t>920</w:t>
      </w:r>
      <w:r w:rsidRPr="00931183">
        <w:rPr>
          <w:rFonts w:hint="eastAsia"/>
          <w:sz w:val="28"/>
          <w:szCs w:val="28"/>
        </w:rPr>
        <w:t>年了，为什么仍被历代的人们所喜爱呢？这就是我们这节课所要研究的。</w:t>
      </w:r>
    </w:p>
    <w:p w:rsidR="00966FC7" w:rsidRPr="00931183" w:rsidRDefault="00966FC7" w:rsidP="00966FC7">
      <w:pPr>
        <w:rPr>
          <w:rFonts w:hint="eastAsia"/>
          <w:sz w:val="28"/>
          <w:szCs w:val="28"/>
        </w:rPr>
      </w:pPr>
      <w:r w:rsidRPr="00931183">
        <w:rPr>
          <w:rFonts w:hint="eastAsia"/>
          <w:sz w:val="28"/>
          <w:szCs w:val="28"/>
        </w:rPr>
        <w:t>1</w:t>
      </w:r>
      <w:r w:rsidRPr="00931183">
        <w:rPr>
          <w:rFonts w:hint="eastAsia"/>
          <w:sz w:val="28"/>
          <w:szCs w:val="28"/>
        </w:rPr>
        <w:t>、学生自由反复读古诗。说说诗中的庐山给你留下了怎样的印象？</w:t>
      </w:r>
    </w:p>
    <w:p w:rsidR="00966FC7" w:rsidRPr="00931183" w:rsidRDefault="00966FC7" w:rsidP="00966FC7">
      <w:pPr>
        <w:rPr>
          <w:rFonts w:hint="eastAsia"/>
          <w:sz w:val="28"/>
          <w:szCs w:val="28"/>
        </w:rPr>
      </w:pPr>
      <w:r w:rsidRPr="00931183">
        <w:rPr>
          <w:rFonts w:hint="eastAsia"/>
          <w:sz w:val="28"/>
          <w:szCs w:val="28"/>
        </w:rPr>
        <w:t>2</w:t>
      </w:r>
      <w:r w:rsidRPr="00931183">
        <w:rPr>
          <w:rFonts w:hint="eastAsia"/>
          <w:sz w:val="28"/>
          <w:szCs w:val="28"/>
        </w:rPr>
        <w:t>、学生读后谈感受，初步感知庐山的美。</w:t>
      </w:r>
    </w:p>
    <w:p w:rsidR="00966FC7" w:rsidRPr="00931183" w:rsidRDefault="00966FC7" w:rsidP="00966FC7">
      <w:pPr>
        <w:rPr>
          <w:rFonts w:hint="eastAsia"/>
          <w:sz w:val="28"/>
          <w:szCs w:val="28"/>
        </w:rPr>
      </w:pPr>
      <w:r>
        <w:rPr>
          <w:rFonts w:hint="eastAsia"/>
          <w:sz w:val="28"/>
          <w:szCs w:val="28"/>
        </w:rPr>
        <w:t>四</w:t>
      </w:r>
      <w:r w:rsidRPr="00931183">
        <w:rPr>
          <w:rFonts w:hint="eastAsia"/>
          <w:sz w:val="28"/>
          <w:szCs w:val="28"/>
        </w:rPr>
        <w:t>、分组自学，理解美</w:t>
      </w:r>
    </w:p>
    <w:p w:rsidR="00966FC7" w:rsidRPr="00931183" w:rsidRDefault="00966FC7" w:rsidP="00966FC7">
      <w:pPr>
        <w:rPr>
          <w:rFonts w:hint="eastAsia"/>
          <w:sz w:val="28"/>
          <w:szCs w:val="28"/>
        </w:rPr>
      </w:pPr>
      <w:r w:rsidRPr="00931183">
        <w:rPr>
          <w:rFonts w:hint="eastAsia"/>
          <w:sz w:val="28"/>
          <w:szCs w:val="28"/>
        </w:rPr>
        <w:t>1</w:t>
      </w:r>
      <w:r w:rsidRPr="00931183">
        <w:rPr>
          <w:rFonts w:hint="eastAsia"/>
          <w:sz w:val="28"/>
          <w:szCs w:val="28"/>
        </w:rPr>
        <w:t>、根据我们以前学习古诗的经验，大家说说我们该怎样学习这首诗呢？（学生说出学习方法，课件出示：读诗句—解诗意—悟诗情—入诗境）</w:t>
      </w:r>
    </w:p>
    <w:p w:rsidR="00966FC7" w:rsidRPr="00931183" w:rsidRDefault="00966FC7" w:rsidP="00966FC7">
      <w:pPr>
        <w:rPr>
          <w:rFonts w:hint="eastAsia"/>
          <w:sz w:val="28"/>
          <w:szCs w:val="28"/>
        </w:rPr>
      </w:pPr>
      <w:r w:rsidRPr="00931183">
        <w:rPr>
          <w:rFonts w:hint="eastAsia"/>
          <w:sz w:val="28"/>
          <w:szCs w:val="28"/>
        </w:rPr>
        <w:t>2</w:t>
      </w:r>
      <w:r w:rsidRPr="00931183">
        <w:rPr>
          <w:rFonts w:hint="eastAsia"/>
          <w:sz w:val="28"/>
          <w:szCs w:val="28"/>
        </w:rPr>
        <w:t>、分组合作，引导学生选择自己喜欢有学习方式细读古诗，遇到问题自己想办法解决。</w:t>
      </w:r>
    </w:p>
    <w:p w:rsidR="00966FC7" w:rsidRPr="00931183" w:rsidRDefault="00966FC7" w:rsidP="00966FC7">
      <w:pPr>
        <w:rPr>
          <w:rFonts w:hint="eastAsia"/>
          <w:sz w:val="28"/>
          <w:szCs w:val="28"/>
        </w:rPr>
      </w:pPr>
      <w:r>
        <w:rPr>
          <w:rFonts w:hint="eastAsia"/>
          <w:sz w:val="28"/>
          <w:szCs w:val="28"/>
        </w:rPr>
        <w:t>五</w:t>
      </w:r>
      <w:r w:rsidRPr="00931183">
        <w:rPr>
          <w:rFonts w:hint="eastAsia"/>
          <w:sz w:val="28"/>
          <w:szCs w:val="28"/>
        </w:rPr>
        <w:t>、汇报交流，感悟美</w:t>
      </w:r>
    </w:p>
    <w:p w:rsidR="00966FC7" w:rsidRPr="00931183" w:rsidRDefault="00966FC7" w:rsidP="00966FC7">
      <w:pPr>
        <w:rPr>
          <w:rFonts w:hint="eastAsia"/>
          <w:sz w:val="28"/>
          <w:szCs w:val="28"/>
        </w:rPr>
      </w:pPr>
      <w:r w:rsidRPr="00931183">
        <w:rPr>
          <w:rFonts w:hint="eastAsia"/>
          <w:sz w:val="28"/>
          <w:szCs w:val="28"/>
        </w:rPr>
        <w:t>（一）交流第一、二行诗句</w:t>
      </w:r>
    </w:p>
    <w:p w:rsidR="00966FC7" w:rsidRPr="00931183" w:rsidRDefault="00966FC7" w:rsidP="00966FC7">
      <w:pPr>
        <w:rPr>
          <w:rFonts w:hint="eastAsia"/>
          <w:sz w:val="28"/>
          <w:szCs w:val="28"/>
        </w:rPr>
      </w:pPr>
      <w:r w:rsidRPr="00931183">
        <w:rPr>
          <w:rFonts w:hint="eastAsia"/>
          <w:sz w:val="28"/>
          <w:szCs w:val="28"/>
        </w:rPr>
        <w:t xml:space="preserve">　</w:t>
      </w:r>
      <w:r w:rsidRPr="00931183">
        <w:rPr>
          <w:rFonts w:hint="eastAsia"/>
          <w:sz w:val="28"/>
          <w:szCs w:val="28"/>
        </w:rPr>
        <w:t>1</w:t>
      </w:r>
      <w:r w:rsidRPr="00931183">
        <w:rPr>
          <w:rFonts w:hint="eastAsia"/>
          <w:sz w:val="28"/>
          <w:szCs w:val="28"/>
        </w:rPr>
        <w:t>、学生汇报对这两句诗的理解。</w:t>
      </w:r>
    </w:p>
    <w:p w:rsidR="00966FC7" w:rsidRPr="00931183" w:rsidRDefault="00966FC7" w:rsidP="00966FC7">
      <w:pPr>
        <w:rPr>
          <w:rFonts w:hint="eastAsia"/>
          <w:sz w:val="28"/>
          <w:szCs w:val="28"/>
        </w:rPr>
      </w:pPr>
      <w:r w:rsidRPr="00931183">
        <w:rPr>
          <w:rFonts w:hint="eastAsia"/>
          <w:sz w:val="28"/>
          <w:szCs w:val="28"/>
        </w:rPr>
        <w:t xml:space="preserve">　</w:t>
      </w:r>
      <w:r w:rsidRPr="00931183">
        <w:rPr>
          <w:rFonts w:hint="eastAsia"/>
          <w:sz w:val="28"/>
          <w:szCs w:val="28"/>
        </w:rPr>
        <w:t>2</w:t>
      </w:r>
      <w:r w:rsidRPr="00931183">
        <w:rPr>
          <w:rFonts w:hint="eastAsia"/>
          <w:sz w:val="28"/>
          <w:szCs w:val="28"/>
        </w:rPr>
        <w:t>、结合“横看”和“侧看”的不同感受，让学生发挥想象并用自己的语言去描绘庐山的“岭”和“峰”是什么样子的，感悟庐山的美。</w:t>
      </w:r>
    </w:p>
    <w:p w:rsidR="00966FC7" w:rsidRPr="00931183" w:rsidRDefault="00966FC7" w:rsidP="00966FC7">
      <w:pPr>
        <w:rPr>
          <w:rFonts w:hint="eastAsia"/>
          <w:sz w:val="28"/>
          <w:szCs w:val="28"/>
        </w:rPr>
      </w:pPr>
      <w:r w:rsidRPr="00931183">
        <w:rPr>
          <w:rFonts w:hint="eastAsia"/>
          <w:sz w:val="28"/>
          <w:szCs w:val="28"/>
        </w:rPr>
        <w:t xml:space="preserve">　</w:t>
      </w:r>
      <w:r w:rsidRPr="00931183">
        <w:rPr>
          <w:rFonts w:hint="eastAsia"/>
          <w:sz w:val="28"/>
          <w:szCs w:val="28"/>
        </w:rPr>
        <w:t>3</w:t>
      </w:r>
      <w:r w:rsidRPr="00931183">
        <w:rPr>
          <w:rFonts w:hint="eastAsia"/>
          <w:sz w:val="28"/>
          <w:szCs w:val="28"/>
        </w:rPr>
        <w:t>、指导学生有感情朗读这两句诗，读出庐山的不同姿态。</w:t>
      </w:r>
    </w:p>
    <w:p w:rsidR="00966FC7" w:rsidRPr="00931183" w:rsidRDefault="00966FC7" w:rsidP="00966FC7">
      <w:pPr>
        <w:rPr>
          <w:rFonts w:hint="eastAsia"/>
          <w:sz w:val="28"/>
          <w:szCs w:val="28"/>
        </w:rPr>
      </w:pPr>
      <w:r w:rsidRPr="00931183">
        <w:rPr>
          <w:rFonts w:hint="eastAsia"/>
          <w:sz w:val="28"/>
          <w:szCs w:val="28"/>
        </w:rPr>
        <w:t xml:space="preserve">　</w:t>
      </w:r>
      <w:r w:rsidRPr="00931183">
        <w:rPr>
          <w:rFonts w:hint="eastAsia"/>
          <w:sz w:val="28"/>
          <w:szCs w:val="28"/>
        </w:rPr>
        <w:t>4</w:t>
      </w:r>
      <w:r w:rsidRPr="00931183">
        <w:rPr>
          <w:rFonts w:hint="eastAsia"/>
          <w:sz w:val="28"/>
          <w:szCs w:val="28"/>
        </w:rPr>
        <w:t>、引导学生发现这两句中三组反义词（横</w:t>
      </w:r>
      <w:r w:rsidRPr="00931183">
        <w:rPr>
          <w:rFonts w:hint="eastAsia"/>
          <w:sz w:val="28"/>
          <w:szCs w:val="28"/>
        </w:rPr>
        <w:t>----</w:t>
      </w:r>
      <w:r w:rsidRPr="00931183">
        <w:rPr>
          <w:rFonts w:hint="eastAsia"/>
          <w:sz w:val="28"/>
          <w:szCs w:val="28"/>
        </w:rPr>
        <w:t>侧，远</w:t>
      </w:r>
      <w:r w:rsidRPr="00931183">
        <w:rPr>
          <w:rFonts w:hint="eastAsia"/>
          <w:sz w:val="28"/>
          <w:szCs w:val="28"/>
        </w:rPr>
        <w:t>----</w:t>
      </w:r>
      <w:r w:rsidRPr="00931183">
        <w:rPr>
          <w:rFonts w:hint="eastAsia"/>
          <w:sz w:val="28"/>
          <w:szCs w:val="28"/>
        </w:rPr>
        <w:t>近，高</w:t>
      </w:r>
      <w:r w:rsidRPr="00931183">
        <w:rPr>
          <w:rFonts w:hint="eastAsia"/>
          <w:sz w:val="28"/>
          <w:szCs w:val="28"/>
        </w:rPr>
        <w:t>----</w:t>
      </w:r>
      <w:r w:rsidRPr="00931183">
        <w:rPr>
          <w:rFonts w:hint="eastAsia"/>
          <w:sz w:val="28"/>
          <w:szCs w:val="28"/>
        </w:rPr>
        <w:t>低）的运用，体会作者用词的精妙。</w:t>
      </w:r>
      <w:r>
        <w:rPr>
          <w:rFonts w:hint="eastAsia"/>
          <w:sz w:val="28"/>
          <w:szCs w:val="28"/>
        </w:rPr>
        <w:t>小结：写景</w:t>
      </w:r>
    </w:p>
    <w:p w:rsidR="00966FC7" w:rsidRPr="00931183" w:rsidRDefault="00966FC7" w:rsidP="00966FC7">
      <w:pPr>
        <w:rPr>
          <w:rFonts w:hint="eastAsia"/>
          <w:sz w:val="28"/>
          <w:szCs w:val="28"/>
        </w:rPr>
      </w:pPr>
      <w:r w:rsidRPr="00931183">
        <w:rPr>
          <w:rFonts w:hint="eastAsia"/>
          <w:sz w:val="28"/>
          <w:szCs w:val="28"/>
        </w:rPr>
        <w:t>（二）交流第三、四行诗句。</w:t>
      </w:r>
    </w:p>
    <w:p w:rsidR="00966FC7" w:rsidRPr="00931183" w:rsidRDefault="00966FC7" w:rsidP="00966FC7">
      <w:pPr>
        <w:rPr>
          <w:rFonts w:hint="eastAsia"/>
          <w:sz w:val="28"/>
          <w:szCs w:val="28"/>
        </w:rPr>
      </w:pPr>
      <w:r w:rsidRPr="00931183">
        <w:rPr>
          <w:rFonts w:hint="eastAsia"/>
          <w:sz w:val="28"/>
          <w:szCs w:val="28"/>
        </w:rPr>
        <w:t xml:space="preserve">　</w:t>
      </w:r>
      <w:r w:rsidRPr="00931183">
        <w:rPr>
          <w:rFonts w:hint="eastAsia"/>
          <w:sz w:val="28"/>
          <w:szCs w:val="28"/>
        </w:rPr>
        <w:t>1</w:t>
      </w:r>
      <w:r w:rsidRPr="00931183">
        <w:rPr>
          <w:rFonts w:hint="eastAsia"/>
          <w:sz w:val="28"/>
          <w:szCs w:val="28"/>
        </w:rPr>
        <w:t>、学生自由表达对这两句诗的理解。</w:t>
      </w:r>
    </w:p>
    <w:p w:rsidR="00966FC7" w:rsidRPr="00931183" w:rsidRDefault="00966FC7" w:rsidP="00966FC7">
      <w:pPr>
        <w:rPr>
          <w:rFonts w:hint="eastAsia"/>
          <w:sz w:val="28"/>
          <w:szCs w:val="28"/>
        </w:rPr>
      </w:pPr>
      <w:r w:rsidRPr="00931183">
        <w:rPr>
          <w:rFonts w:hint="eastAsia"/>
          <w:sz w:val="28"/>
          <w:szCs w:val="28"/>
        </w:rPr>
        <w:lastRenderedPageBreak/>
        <w:t xml:space="preserve">　</w:t>
      </w:r>
      <w:r w:rsidRPr="00931183">
        <w:rPr>
          <w:rFonts w:hint="eastAsia"/>
          <w:sz w:val="28"/>
          <w:szCs w:val="28"/>
        </w:rPr>
        <w:t>2</w:t>
      </w:r>
      <w:r w:rsidRPr="00931183">
        <w:rPr>
          <w:rFonts w:hint="eastAsia"/>
          <w:sz w:val="28"/>
          <w:szCs w:val="28"/>
        </w:rPr>
        <w:t>、针对学生理解上遇到的困难，结合辞海中的义项，帮助学生选择“只”“缘”在诗中的正确意思。</w:t>
      </w:r>
    </w:p>
    <w:p w:rsidR="00966FC7" w:rsidRPr="00931183" w:rsidRDefault="00966FC7" w:rsidP="00966FC7">
      <w:pPr>
        <w:rPr>
          <w:rFonts w:hint="eastAsia"/>
          <w:sz w:val="28"/>
          <w:szCs w:val="28"/>
        </w:rPr>
      </w:pPr>
      <w:r w:rsidRPr="00931183">
        <w:rPr>
          <w:rFonts w:hint="eastAsia"/>
          <w:sz w:val="28"/>
          <w:szCs w:val="28"/>
        </w:rPr>
        <w:t xml:space="preserve">　</w:t>
      </w:r>
      <w:r w:rsidRPr="00931183">
        <w:rPr>
          <w:rFonts w:hint="eastAsia"/>
          <w:sz w:val="28"/>
          <w:szCs w:val="28"/>
        </w:rPr>
        <w:t>3</w:t>
      </w:r>
      <w:r w:rsidRPr="00931183">
        <w:rPr>
          <w:rFonts w:hint="eastAsia"/>
          <w:sz w:val="28"/>
          <w:szCs w:val="28"/>
        </w:rPr>
        <w:t>、结合“真面目”字面的意思，讨论：为什么看不清庐山的真面目？怎样才能看清庐山的真面目？从而帮助学生体味诗所蕴含的道理。</w:t>
      </w:r>
      <w:r>
        <w:rPr>
          <w:rFonts w:hint="eastAsia"/>
          <w:sz w:val="28"/>
          <w:szCs w:val="28"/>
        </w:rPr>
        <w:t>小结：领理</w:t>
      </w:r>
    </w:p>
    <w:p w:rsidR="00966FC7" w:rsidRPr="00931183" w:rsidRDefault="00966FC7" w:rsidP="00966FC7">
      <w:pPr>
        <w:rPr>
          <w:rFonts w:hint="eastAsia"/>
          <w:sz w:val="28"/>
          <w:szCs w:val="28"/>
        </w:rPr>
      </w:pPr>
      <w:r w:rsidRPr="00931183">
        <w:rPr>
          <w:rFonts w:hint="eastAsia"/>
          <w:sz w:val="28"/>
          <w:szCs w:val="28"/>
        </w:rPr>
        <w:t xml:space="preserve">　</w:t>
      </w:r>
      <w:r w:rsidRPr="00931183">
        <w:rPr>
          <w:rFonts w:hint="eastAsia"/>
          <w:sz w:val="28"/>
          <w:szCs w:val="28"/>
        </w:rPr>
        <w:t>4</w:t>
      </w:r>
      <w:r w:rsidRPr="00931183">
        <w:rPr>
          <w:rFonts w:hint="eastAsia"/>
          <w:sz w:val="28"/>
          <w:szCs w:val="28"/>
        </w:rPr>
        <w:t>、引发创造。引导学生像诗人那样用诗句说明怎样才能看清庐山的真面目。</w:t>
      </w:r>
    </w:p>
    <w:p w:rsidR="00966FC7" w:rsidRPr="00931183" w:rsidRDefault="00966FC7" w:rsidP="00966FC7">
      <w:pPr>
        <w:rPr>
          <w:rFonts w:hint="eastAsia"/>
          <w:sz w:val="28"/>
          <w:szCs w:val="28"/>
        </w:rPr>
      </w:pPr>
      <w:r w:rsidRPr="00931183">
        <w:rPr>
          <w:rFonts w:hint="eastAsia"/>
          <w:sz w:val="28"/>
          <w:szCs w:val="28"/>
        </w:rPr>
        <w:t xml:space="preserve">　</w:t>
      </w:r>
      <w:r w:rsidRPr="00931183">
        <w:rPr>
          <w:rFonts w:hint="eastAsia"/>
          <w:sz w:val="28"/>
          <w:szCs w:val="28"/>
        </w:rPr>
        <w:t>5</w:t>
      </w:r>
      <w:r w:rsidRPr="00931183">
        <w:rPr>
          <w:rFonts w:hint="eastAsia"/>
          <w:sz w:val="28"/>
          <w:szCs w:val="28"/>
        </w:rPr>
        <w:t>、议一议：从这首诗你能感到作者苏轼是一个怎样的人？</w:t>
      </w:r>
    </w:p>
    <w:p w:rsidR="00966FC7" w:rsidRPr="00931183" w:rsidRDefault="00966FC7" w:rsidP="00966FC7">
      <w:pPr>
        <w:rPr>
          <w:rFonts w:hint="eastAsia"/>
          <w:sz w:val="28"/>
          <w:szCs w:val="28"/>
        </w:rPr>
      </w:pPr>
      <w:r w:rsidRPr="00931183">
        <w:rPr>
          <w:rFonts w:hint="eastAsia"/>
          <w:sz w:val="28"/>
          <w:szCs w:val="28"/>
        </w:rPr>
        <w:t xml:space="preserve">　</w:t>
      </w:r>
      <w:r w:rsidRPr="00931183">
        <w:rPr>
          <w:rFonts w:hint="eastAsia"/>
          <w:sz w:val="28"/>
          <w:szCs w:val="28"/>
        </w:rPr>
        <w:t>6</w:t>
      </w:r>
      <w:r w:rsidRPr="00931183">
        <w:rPr>
          <w:rFonts w:hint="eastAsia"/>
          <w:sz w:val="28"/>
          <w:szCs w:val="28"/>
        </w:rPr>
        <w:t>、说一说：联系实际并结合诗中所表达的哲理，说说在生活中我们该怎样看人、看事、看问题呢？</w:t>
      </w:r>
    </w:p>
    <w:p w:rsidR="00966FC7" w:rsidRPr="00931183" w:rsidRDefault="00966FC7" w:rsidP="00966FC7">
      <w:pPr>
        <w:rPr>
          <w:rFonts w:hint="eastAsia"/>
          <w:sz w:val="28"/>
          <w:szCs w:val="28"/>
        </w:rPr>
      </w:pPr>
      <w:r w:rsidRPr="00931183">
        <w:rPr>
          <w:rFonts w:hint="eastAsia"/>
          <w:sz w:val="28"/>
          <w:szCs w:val="28"/>
        </w:rPr>
        <w:t xml:space="preserve">　</w:t>
      </w:r>
      <w:r>
        <w:rPr>
          <w:rFonts w:hint="eastAsia"/>
          <w:sz w:val="28"/>
          <w:szCs w:val="28"/>
        </w:rPr>
        <w:t>六</w:t>
      </w:r>
      <w:r w:rsidRPr="00931183">
        <w:rPr>
          <w:rFonts w:hint="eastAsia"/>
          <w:sz w:val="28"/>
          <w:szCs w:val="28"/>
        </w:rPr>
        <w:t>、个性诵读，表达美</w:t>
      </w:r>
    </w:p>
    <w:p w:rsidR="00966FC7" w:rsidRPr="00931183" w:rsidRDefault="00966FC7" w:rsidP="00966FC7">
      <w:pPr>
        <w:rPr>
          <w:rFonts w:hint="eastAsia"/>
          <w:sz w:val="28"/>
          <w:szCs w:val="28"/>
        </w:rPr>
      </w:pPr>
      <w:r w:rsidRPr="00931183">
        <w:rPr>
          <w:rFonts w:hint="eastAsia"/>
          <w:sz w:val="28"/>
          <w:szCs w:val="28"/>
        </w:rPr>
        <w:t xml:space="preserve">　</w:t>
      </w:r>
      <w:r w:rsidRPr="00931183">
        <w:rPr>
          <w:rFonts w:hint="eastAsia"/>
          <w:sz w:val="28"/>
          <w:szCs w:val="28"/>
        </w:rPr>
        <w:t>1</w:t>
      </w:r>
      <w:r w:rsidRPr="00931183">
        <w:rPr>
          <w:rFonts w:hint="eastAsia"/>
          <w:sz w:val="28"/>
          <w:szCs w:val="28"/>
        </w:rPr>
        <w:t>、教师语言激励，引导学生进入情境：假如你就是苏轼，看到庐山峰峦奇丽，云雾缭绕，山中溪水潺潺，鸟语花香，宛如仙境一般，你的心情怎样？怎样读才能表达出自己的情感呢？</w:t>
      </w:r>
    </w:p>
    <w:p w:rsidR="00966FC7" w:rsidRPr="00931183" w:rsidRDefault="00966FC7" w:rsidP="00966FC7">
      <w:pPr>
        <w:ind w:firstLineChars="100" w:firstLine="280"/>
        <w:rPr>
          <w:rFonts w:hint="eastAsia"/>
          <w:sz w:val="28"/>
          <w:szCs w:val="28"/>
        </w:rPr>
      </w:pPr>
      <w:r w:rsidRPr="00931183">
        <w:rPr>
          <w:rFonts w:hint="eastAsia"/>
          <w:sz w:val="28"/>
          <w:szCs w:val="28"/>
        </w:rPr>
        <w:t>2</w:t>
      </w:r>
      <w:r w:rsidRPr="00931183">
        <w:rPr>
          <w:rFonts w:hint="eastAsia"/>
          <w:sz w:val="28"/>
          <w:szCs w:val="28"/>
        </w:rPr>
        <w:t>、学生自由练习朗读，组内交流体会。</w:t>
      </w:r>
    </w:p>
    <w:p w:rsidR="00966FC7" w:rsidRPr="00931183" w:rsidRDefault="00966FC7" w:rsidP="00966FC7">
      <w:pPr>
        <w:ind w:firstLineChars="100" w:firstLine="280"/>
        <w:rPr>
          <w:rFonts w:hint="eastAsia"/>
          <w:sz w:val="28"/>
          <w:szCs w:val="28"/>
        </w:rPr>
      </w:pPr>
      <w:r w:rsidRPr="00931183">
        <w:rPr>
          <w:rFonts w:hint="eastAsia"/>
          <w:sz w:val="28"/>
          <w:szCs w:val="28"/>
        </w:rPr>
        <w:t>3</w:t>
      </w:r>
      <w:r w:rsidRPr="00931183">
        <w:rPr>
          <w:rFonts w:hint="eastAsia"/>
          <w:sz w:val="28"/>
          <w:szCs w:val="28"/>
        </w:rPr>
        <w:t>、引导学生谈感受，结合感受进行个性化朗读。</w:t>
      </w:r>
    </w:p>
    <w:p w:rsidR="00966FC7" w:rsidRDefault="00966FC7" w:rsidP="00966FC7">
      <w:pPr>
        <w:ind w:firstLineChars="100" w:firstLine="280"/>
        <w:rPr>
          <w:sz w:val="28"/>
          <w:szCs w:val="28"/>
        </w:rPr>
      </w:pPr>
      <w:r>
        <w:rPr>
          <w:sz w:val="28"/>
          <w:szCs w:val="28"/>
        </w:rPr>
        <w:t>4</w:t>
      </w:r>
      <w:r>
        <w:rPr>
          <w:rFonts w:hint="eastAsia"/>
          <w:sz w:val="28"/>
          <w:szCs w:val="28"/>
        </w:rPr>
        <w:t>、</w:t>
      </w:r>
      <w:r w:rsidRPr="00931183">
        <w:rPr>
          <w:rFonts w:hint="eastAsia"/>
          <w:sz w:val="28"/>
          <w:szCs w:val="28"/>
        </w:rPr>
        <w:t>齐声吟诵。</w:t>
      </w:r>
    </w:p>
    <w:p w:rsidR="00966FC7" w:rsidRDefault="00966FC7" w:rsidP="00966FC7">
      <w:pPr>
        <w:rPr>
          <w:sz w:val="28"/>
          <w:szCs w:val="28"/>
        </w:rPr>
      </w:pPr>
      <w:r>
        <w:rPr>
          <w:sz w:val="28"/>
          <w:szCs w:val="28"/>
        </w:rPr>
        <w:t>七</w:t>
      </w:r>
      <w:r>
        <w:rPr>
          <w:rFonts w:hint="eastAsia"/>
          <w:sz w:val="28"/>
          <w:szCs w:val="28"/>
        </w:rPr>
        <w:t>、</w:t>
      </w:r>
      <w:r w:rsidRPr="00F77281">
        <w:rPr>
          <w:rFonts w:hint="eastAsia"/>
          <w:sz w:val="28"/>
          <w:szCs w:val="28"/>
        </w:rPr>
        <w:t>学习《雪梅》</w:t>
      </w:r>
    </w:p>
    <w:p w:rsidR="00966FC7" w:rsidRDefault="00966FC7" w:rsidP="00966FC7">
      <w:pPr>
        <w:rPr>
          <w:sz w:val="28"/>
          <w:szCs w:val="28"/>
        </w:rPr>
      </w:pPr>
      <w:r>
        <w:rPr>
          <w:rFonts w:hint="eastAsia"/>
          <w:sz w:val="28"/>
          <w:szCs w:val="28"/>
        </w:rPr>
        <w:t>八、</w:t>
      </w:r>
      <w:r w:rsidRPr="00F77281">
        <w:rPr>
          <w:rFonts w:hint="eastAsia"/>
          <w:sz w:val="28"/>
          <w:szCs w:val="28"/>
        </w:rPr>
        <w:t>拓展</w:t>
      </w:r>
      <w:r>
        <w:rPr>
          <w:rFonts w:hint="eastAsia"/>
          <w:sz w:val="28"/>
          <w:szCs w:val="28"/>
        </w:rPr>
        <w:t xml:space="preserve"> </w:t>
      </w:r>
      <w:r>
        <w:rPr>
          <w:sz w:val="28"/>
          <w:szCs w:val="28"/>
        </w:rPr>
        <w:t xml:space="preserve">  </w:t>
      </w:r>
      <w:r w:rsidRPr="00F77281">
        <w:rPr>
          <w:rFonts w:hint="eastAsia"/>
          <w:sz w:val="28"/>
          <w:szCs w:val="28"/>
        </w:rPr>
        <w:t>写梅诗句</w:t>
      </w:r>
      <w:r>
        <w:rPr>
          <w:rFonts w:hint="eastAsia"/>
          <w:sz w:val="28"/>
          <w:szCs w:val="28"/>
        </w:rPr>
        <w:t>：</w:t>
      </w:r>
      <w:r w:rsidRPr="00F77281">
        <w:rPr>
          <w:rFonts w:hint="eastAsia"/>
          <w:sz w:val="28"/>
          <w:szCs w:val="28"/>
        </w:rPr>
        <w:t>王安石《梅花》，王冕《墨梅图题诗》陆游《卜算子</w:t>
      </w:r>
      <w:r>
        <w:rPr>
          <w:rFonts w:ascii="Malgun Gothic" w:hAnsi="Malgun Gothic" w:cs="Malgun Gothic" w:hint="eastAsia"/>
          <w:sz w:val="28"/>
          <w:szCs w:val="28"/>
        </w:rPr>
        <w:t xml:space="preserve"> </w:t>
      </w:r>
      <w:r w:rsidRPr="00F77281">
        <w:rPr>
          <w:rFonts w:ascii="宋体" w:hAnsi="宋体" w:cs="宋体" w:hint="eastAsia"/>
          <w:sz w:val="28"/>
          <w:szCs w:val="28"/>
        </w:rPr>
        <w:t>咏梅》</w:t>
      </w:r>
      <w:r w:rsidRPr="00F77281">
        <w:rPr>
          <w:rFonts w:hint="eastAsia"/>
          <w:sz w:val="28"/>
          <w:szCs w:val="28"/>
        </w:rPr>
        <w:t>寓意深刻的古诗拓展：陆游《游山西村》王之涣《登鹳雀楼》</w:t>
      </w:r>
    </w:p>
    <w:p w:rsidR="00966FC7" w:rsidRDefault="00966FC7" w:rsidP="00966FC7">
      <w:pPr>
        <w:rPr>
          <w:rFonts w:hint="eastAsia"/>
          <w:sz w:val="28"/>
          <w:szCs w:val="28"/>
        </w:rPr>
      </w:pPr>
    </w:p>
    <w:p w:rsidR="00966FC7" w:rsidRPr="0000316B" w:rsidRDefault="00966FC7" w:rsidP="00966FC7">
      <w:pPr>
        <w:rPr>
          <w:b/>
          <w:sz w:val="28"/>
          <w:szCs w:val="28"/>
        </w:rPr>
      </w:pPr>
      <w:r>
        <w:rPr>
          <w:rFonts w:hint="eastAsia"/>
          <w:sz w:val="28"/>
          <w:szCs w:val="28"/>
        </w:rPr>
        <w:lastRenderedPageBreak/>
        <w:t xml:space="preserve"> </w:t>
      </w:r>
      <w:r>
        <w:rPr>
          <w:sz w:val="28"/>
          <w:szCs w:val="28"/>
        </w:rPr>
        <w:t xml:space="preserve">                  </w:t>
      </w:r>
      <w:r w:rsidRPr="0000316B">
        <w:rPr>
          <w:rFonts w:hint="eastAsia"/>
          <w:b/>
          <w:sz w:val="28"/>
          <w:szCs w:val="28"/>
        </w:rPr>
        <w:t>《爬山虎的脚》教学设计</w:t>
      </w:r>
    </w:p>
    <w:p w:rsidR="00966FC7" w:rsidRPr="00931183" w:rsidRDefault="00966FC7" w:rsidP="00966FC7">
      <w:pPr>
        <w:rPr>
          <w:rFonts w:hint="eastAsia"/>
          <w:sz w:val="28"/>
          <w:szCs w:val="28"/>
        </w:rPr>
      </w:pPr>
      <w:r>
        <w:rPr>
          <w:rFonts w:hint="eastAsia"/>
          <w:sz w:val="28"/>
          <w:szCs w:val="28"/>
        </w:rPr>
        <w:t>【</w:t>
      </w:r>
      <w:r w:rsidRPr="00931183">
        <w:rPr>
          <w:rFonts w:hint="eastAsia"/>
          <w:sz w:val="28"/>
          <w:szCs w:val="28"/>
        </w:rPr>
        <w:t>教学目标</w:t>
      </w:r>
      <w:r>
        <w:rPr>
          <w:rFonts w:hint="eastAsia"/>
          <w:sz w:val="28"/>
          <w:szCs w:val="28"/>
        </w:rPr>
        <w:t>】</w:t>
      </w:r>
    </w:p>
    <w:p w:rsidR="00966FC7" w:rsidRDefault="00966FC7" w:rsidP="00966FC7">
      <w:pPr>
        <w:numPr>
          <w:ilvl w:val="0"/>
          <w:numId w:val="19"/>
        </w:numPr>
        <w:rPr>
          <w:sz w:val="28"/>
          <w:szCs w:val="28"/>
        </w:rPr>
      </w:pPr>
      <w:r>
        <w:rPr>
          <w:rFonts w:hint="eastAsia"/>
          <w:sz w:val="28"/>
          <w:szCs w:val="28"/>
        </w:rPr>
        <w:t>识字</w:t>
      </w:r>
      <w:r>
        <w:rPr>
          <w:rFonts w:hint="eastAsia"/>
          <w:sz w:val="28"/>
          <w:szCs w:val="28"/>
        </w:rPr>
        <w:t>5</w:t>
      </w:r>
      <w:r>
        <w:rPr>
          <w:rFonts w:hint="eastAsia"/>
          <w:sz w:val="28"/>
          <w:szCs w:val="28"/>
        </w:rPr>
        <w:t>个，写字</w:t>
      </w:r>
      <w:r>
        <w:rPr>
          <w:sz w:val="28"/>
          <w:szCs w:val="28"/>
        </w:rPr>
        <w:t>14</w:t>
      </w:r>
      <w:r>
        <w:rPr>
          <w:sz w:val="28"/>
          <w:szCs w:val="28"/>
        </w:rPr>
        <w:t>个</w:t>
      </w:r>
      <w:r>
        <w:rPr>
          <w:rFonts w:hint="eastAsia"/>
          <w:sz w:val="28"/>
          <w:szCs w:val="28"/>
        </w:rPr>
        <w:t>。</w:t>
      </w:r>
      <w:r w:rsidRPr="00931183">
        <w:rPr>
          <w:rFonts w:hint="eastAsia"/>
          <w:sz w:val="28"/>
          <w:szCs w:val="28"/>
        </w:rPr>
        <w:t>能</w:t>
      </w:r>
      <w:r>
        <w:rPr>
          <w:rFonts w:hint="eastAsia"/>
          <w:sz w:val="28"/>
          <w:szCs w:val="28"/>
        </w:rPr>
        <w:t>正确、流利朗读课文。</w:t>
      </w:r>
    </w:p>
    <w:p w:rsidR="00966FC7" w:rsidRPr="00931183" w:rsidRDefault="00966FC7" w:rsidP="00966FC7">
      <w:pPr>
        <w:numPr>
          <w:ilvl w:val="0"/>
          <w:numId w:val="19"/>
        </w:numPr>
        <w:rPr>
          <w:rFonts w:hint="eastAsia"/>
          <w:sz w:val="28"/>
          <w:szCs w:val="28"/>
        </w:rPr>
      </w:pPr>
      <w:r>
        <w:rPr>
          <w:rFonts w:hint="eastAsia"/>
          <w:sz w:val="28"/>
          <w:szCs w:val="28"/>
        </w:rPr>
        <w:t>概括</w:t>
      </w:r>
      <w:r w:rsidRPr="00931183">
        <w:rPr>
          <w:rFonts w:hint="eastAsia"/>
          <w:sz w:val="28"/>
          <w:szCs w:val="28"/>
        </w:rPr>
        <w:t>课文主要内容</w:t>
      </w:r>
      <w:r>
        <w:rPr>
          <w:rFonts w:hint="eastAsia"/>
          <w:sz w:val="28"/>
          <w:szCs w:val="28"/>
        </w:rPr>
        <w:t>，了解爬山虎的特点，</w:t>
      </w:r>
      <w:r w:rsidRPr="00931183">
        <w:rPr>
          <w:rFonts w:hint="eastAsia"/>
          <w:sz w:val="28"/>
          <w:szCs w:val="28"/>
        </w:rPr>
        <w:t>理清课文叙述顺序。</w:t>
      </w:r>
    </w:p>
    <w:p w:rsidR="00966FC7" w:rsidRPr="00931183" w:rsidRDefault="00966FC7" w:rsidP="00966FC7">
      <w:pPr>
        <w:rPr>
          <w:rFonts w:hint="eastAsia"/>
          <w:sz w:val="28"/>
          <w:szCs w:val="28"/>
        </w:rPr>
      </w:pPr>
      <w:r w:rsidRPr="00931183">
        <w:rPr>
          <w:rFonts w:hint="eastAsia"/>
          <w:sz w:val="28"/>
          <w:szCs w:val="28"/>
        </w:rPr>
        <w:t xml:space="preserve">　</w:t>
      </w:r>
      <w:r>
        <w:rPr>
          <w:sz w:val="28"/>
          <w:szCs w:val="28"/>
        </w:rPr>
        <w:t>3</w:t>
      </w:r>
      <w:r w:rsidRPr="00931183">
        <w:rPr>
          <w:rFonts w:hint="eastAsia"/>
          <w:sz w:val="28"/>
          <w:szCs w:val="28"/>
        </w:rPr>
        <w:t>、</w:t>
      </w:r>
      <w:r w:rsidRPr="00931183">
        <w:rPr>
          <w:rFonts w:hint="eastAsia"/>
          <w:sz w:val="28"/>
          <w:szCs w:val="28"/>
        </w:rPr>
        <w:t xml:space="preserve"> </w:t>
      </w:r>
      <w:r>
        <w:rPr>
          <w:rFonts w:hint="eastAsia"/>
          <w:sz w:val="28"/>
          <w:szCs w:val="28"/>
        </w:rPr>
        <w:t>体会文章准确生动的表达，感受作者观察的细致；</w:t>
      </w:r>
      <w:r w:rsidRPr="00931183">
        <w:rPr>
          <w:rFonts w:hint="eastAsia"/>
          <w:sz w:val="28"/>
          <w:szCs w:val="28"/>
        </w:rPr>
        <w:t>培养细致、有序的观察习惯。</w:t>
      </w:r>
    </w:p>
    <w:p w:rsidR="00966FC7" w:rsidRPr="00931183" w:rsidRDefault="00966FC7" w:rsidP="00966FC7">
      <w:pPr>
        <w:rPr>
          <w:rFonts w:hint="eastAsia"/>
          <w:sz w:val="28"/>
          <w:szCs w:val="28"/>
        </w:rPr>
      </w:pPr>
      <w:r>
        <w:rPr>
          <w:rFonts w:hint="eastAsia"/>
          <w:sz w:val="28"/>
          <w:szCs w:val="28"/>
        </w:rPr>
        <w:t xml:space="preserve"> </w:t>
      </w:r>
      <w:r>
        <w:rPr>
          <w:rFonts w:hint="eastAsia"/>
          <w:sz w:val="28"/>
          <w:szCs w:val="28"/>
        </w:rPr>
        <w:t>【教学重</w:t>
      </w:r>
      <w:r w:rsidRPr="00931183">
        <w:rPr>
          <w:rFonts w:hint="eastAsia"/>
          <w:sz w:val="28"/>
          <w:szCs w:val="28"/>
        </w:rPr>
        <w:t>点</w:t>
      </w:r>
      <w:r>
        <w:rPr>
          <w:rFonts w:hint="eastAsia"/>
          <w:sz w:val="28"/>
          <w:szCs w:val="28"/>
        </w:rPr>
        <w:t>】</w:t>
      </w:r>
    </w:p>
    <w:p w:rsidR="00966FC7" w:rsidRPr="00D5548B" w:rsidRDefault="00966FC7" w:rsidP="00966FC7">
      <w:pPr>
        <w:rPr>
          <w:rFonts w:hint="eastAsia"/>
          <w:sz w:val="28"/>
          <w:szCs w:val="28"/>
        </w:rPr>
      </w:pPr>
      <w:r>
        <w:rPr>
          <w:rFonts w:hint="eastAsia"/>
          <w:sz w:val="28"/>
          <w:szCs w:val="28"/>
        </w:rPr>
        <w:t xml:space="preserve">　</w:t>
      </w:r>
      <w:r>
        <w:rPr>
          <w:sz w:val="28"/>
          <w:szCs w:val="28"/>
        </w:rPr>
        <w:t xml:space="preserve"> </w:t>
      </w:r>
      <w:r w:rsidRPr="00D5548B">
        <w:rPr>
          <w:rFonts w:hint="eastAsia"/>
          <w:sz w:val="28"/>
          <w:szCs w:val="28"/>
        </w:rPr>
        <w:t>概括课文主要内容，了解爬山虎的特点，理清课文叙述顺序。</w:t>
      </w:r>
    </w:p>
    <w:p w:rsidR="00966FC7" w:rsidRDefault="00966FC7" w:rsidP="00966FC7">
      <w:pPr>
        <w:rPr>
          <w:sz w:val="28"/>
          <w:szCs w:val="28"/>
        </w:rPr>
      </w:pPr>
      <w:r w:rsidRPr="00D5548B">
        <w:rPr>
          <w:rFonts w:hint="eastAsia"/>
          <w:sz w:val="28"/>
          <w:szCs w:val="28"/>
        </w:rPr>
        <w:t xml:space="preserve">　</w:t>
      </w:r>
      <w:r>
        <w:rPr>
          <w:rFonts w:hint="eastAsia"/>
          <w:sz w:val="28"/>
          <w:szCs w:val="28"/>
        </w:rPr>
        <w:t>【教学难点】</w:t>
      </w:r>
      <w:r w:rsidRPr="00D5548B">
        <w:rPr>
          <w:rFonts w:hint="eastAsia"/>
          <w:sz w:val="28"/>
          <w:szCs w:val="28"/>
        </w:rPr>
        <w:t>体会文章准确生动的表达，感受作者观察的细致；培养细致、有序的观察习惯。</w:t>
      </w:r>
    </w:p>
    <w:p w:rsidR="00966FC7" w:rsidRDefault="00966FC7" w:rsidP="00966FC7">
      <w:pPr>
        <w:ind w:left="560" w:hangingChars="200" w:hanging="560"/>
        <w:rPr>
          <w:sz w:val="28"/>
          <w:szCs w:val="28"/>
        </w:rPr>
      </w:pPr>
      <w:r>
        <w:rPr>
          <w:sz w:val="28"/>
          <w:szCs w:val="28"/>
        </w:rPr>
        <w:t xml:space="preserve">  </w:t>
      </w:r>
      <w:r>
        <w:rPr>
          <w:rFonts w:hint="eastAsia"/>
          <w:sz w:val="28"/>
          <w:szCs w:val="28"/>
        </w:rPr>
        <w:t>【教学准备】</w:t>
      </w:r>
      <w:r>
        <w:rPr>
          <w:rFonts w:hint="eastAsia"/>
          <w:sz w:val="28"/>
          <w:szCs w:val="28"/>
        </w:rPr>
        <w:t>1</w:t>
      </w:r>
      <w:r>
        <w:rPr>
          <w:rFonts w:hint="eastAsia"/>
          <w:sz w:val="28"/>
          <w:szCs w:val="28"/>
        </w:rPr>
        <w:t>、学生提前通过图片，小视频，生活中等方式了解爬山虎。</w:t>
      </w:r>
    </w:p>
    <w:p w:rsidR="00966FC7" w:rsidRDefault="00966FC7" w:rsidP="00966FC7">
      <w:pPr>
        <w:numPr>
          <w:ilvl w:val="0"/>
          <w:numId w:val="19"/>
        </w:numPr>
        <w:rPr>
          <w:sz w:val="28"/>
          <w:szCs w:val="28"/>
        </w:rPr>
      </w:pPr>
      <w:r>
        <w:rPr>
          <w:sz w:val="28"/>
          <w:szCs w:val="28"/>
        </w:rPr>
        <w:t>老师准备多媒体课件</w:t>
      </w:r>
      <w:r>
        <w:rPr>
          <w:rFonts w:hint="eastAsia"/>
          <w:sz w:val="28"/>
          <w:szCs w:val="28"/>
        </w:rPr>
        <w:t>。</w:t>
      </w:r>
    </w:p>
    <w:p w:rsidR="00966FC7" w:rsidRPr="004A3A7B" w:rsidRDefault="00966FC7" w:rsidP="00966FC7">
      <w:pPr>
        <w:ind w:left="280"/>
        <w:rPr>
          <w:rFonts w:hint="eastAsia"/>
          <w:sz w:val="28"/>
          <w:szCs w:val="28"/>
        </w:rPr>
      </w:pPr>
      <w:r>
        <w:rPr>
          <w:rFonts w:hint="eastAsia"/>
          <w:sz w:val="28"/>
          <w:szCs w:val="28"/>
        </w:rPr>
        <w:t>【课时安排】</w:t>
      </w:r>
      <w:r>
        <w:rPr>
          <w:rFonts w:hint="eastAsia"/>
          <w:sz w:val="28"/>
          <w:szCs w:val="28"/>
        </w:rPr>
        <w:t>2</w:t>
      </w:r>
      <w:r>
        <w:rPr>
          <w:rFonts w:hint="eastAsia"/>
          <w:sz w:val="28"/>
          <w:szCs w:val="28"/>
        </w:rPr>
        <w:t>课时</w:t>
      </w:r>
    </w:p>
    <w:p w:rsidR="00966FC7" w:rsidRDefault="00966FC7" w:rsidP="00966FC7">
      <w:pPr>
        <w:ind w:firstLineChars="100" w:firstLine="280"/>
        <w:rPr>
          <w:sz w:val="28"/>
          <w:szCs w:val="28"/>
        </w:rPr>
      </w:pPr>
      <w:r>
        <w:rPr>
          <w:rFonts w:hint="eastAsia"/>
          <w:sz w:val="28"/>
          <w:szCs w:val="28"/>
        </w:rPr>
        <w:t>【</w:t>
      </w:r>
      <w:r w:rsidRPr="00931183">
        <w:rPr>
          <w:rFonts w:hint="eastAsia"/>
          <w:sz w:val="28"/>
          <w:szCs w:val="28"/>
        </w:rPr>
        <w:t>教学过程</w:t>
      </w:r>
      <w:r>
        <w:rPr>
          <w:rFonts w:hint="eastAsia"/>
          <w:sz w:val="28"/>
          <w:szCs w:val="28"/>
        </w:rPr>
        <w:t>】</w:t>
      </w:r>
    </w:p>
    <w:p w:rsidR="00966FC7" w:rsidRPr="00931183" w:rsidRDefault="00966FC7" w:rsidP="00966FC7">
      <w:pPr>
        <w:ind w:firstLineChars="100" w:firstLine="280"/>
        <w:rPr>
          <w:rFonts w:hint="eastAsia"/>
          <w:sz w:val="28"/>
          <w:szCs w:val="28"/>
        </w:rPr>
      </w:pPr>
      <w:r>
        <w:rPr>
          <w:rFonts w:hint="eastAsia"/>
          <w:sz w:val="28"/>
          <w:szCs w:val="28"/>
        </w:rPr>
        <w:t xml:space="preserve"> </w:t>
      </w:r>
      <w:r>
        <w:rPr>
          <w:sz w:val="28"/>
          <w:szCs w:val="28"/>
        </w:rPr>
        <w:t xml:space="preserve">                        </w:t>
      </w:r>
      <w:r>
        <w:rPr>
          <w:sz w:val="28"/>
          <w:szCs w:val="28"/>
        </w:rPr>
        <w:t>第</w:t>
      </w:r>
      <w:r>
        <w:rPr>
          <w:rFonts w:hint="eastAsia"/>
          <w:sz w:val="28"/>
          <w:szCs w:val="28"/>
        </w:rPr>
        <w:t>1</w:t>
      </w:r>
      <w:r>
        <w:rPr>
          <w:rFonts w:hint="eastAsia"/>
          <w:sz w:val="28"/>
          <w:szCs w:val="28"/>
        </w:rPr>
        <w:t>课时</w:t>
      </w:r>
    </w:p>
    <w:p w:rsidR="00966FC7" w:rsidRPr="00931183" w:rsidRDefault="00966FC7" w:rsidP="00966FC7">
      <w:pPr>
        <w:rPr>
          <w:rFonts w:hint="eastAsia"/>
          <w:sz w:val="28"/>
          <w:szCs w:val="28"/>
        </w:rPr>
      </w:pPr>
      <w:r>
        <w:rPr>
          <w:rFonts w:hint="eastAsia"/>
          <w:sz w:val="28"/>
          <w:szCs w:val="28"/>
        </w:rPr>
        <w:t>一、激趣导入</w:t>
      </w:r>
    </w:p>
    <w:p w:rsidR="00966FC7" w:rsidRPr="00931183" w:rsidRDefault="00966FC7" w:rsidP="00966FC7">
      <w:pPr>
        <w:rPr>
          <w:rFonts w:hint="eastAsia"/>
          <w:sz w:val="28"/>
          <w:szCs w:val="28"/>
        </w:rPr>
      </w:pPr>
      <w:r w:rsidRPr="00931183">
        <w:rPr>
          <w:rFonts w:hint="eastAsia"/>
          <w:sz w:val="28"/>
          <w:szCs w:val="28"/>
        </w:rPr>
        <w:t>１、谜语：</w:t>
      </w:r>
    </w:p>
    <w:p w:rsidR="00966FC7" w:rsidRPr="00931183" w:rsidRDefault="00966FC7" w:rsidP="00966FC7">
      <w:pPr>
        <w:ind w:firstLineChars="200" w:firstLine="560"/>
        <w:rPr>
          <w:rFonts w:hint="eastAsia"/>
          <w:sz w:val="28"/>
          <w:szCs w:val="28"/>
        </w:rPr>
      </w:pPr>
      <w:r w:rsidRPr="00931183">
        <w:rPr>
          <w:rFonts w:hint="eastAsia"/>
          <w:sz w:val="28"/>
          <w:szCs w:val="28"/>
        </w:rPr>
        <w:t>同学们，</w:t>
      </w:r>
      <w:r>
        <w:rPr>
          <w:rFonts w:hint="eastAsia"/>
          <w:sz w:val="28"/>
          <w:szCs w:val="28"/>
        </w:rPr>
        <w:t>我们先来猜谜语：</w:t>
      </w:r>
      <w:r w:rsidRPr="00931183">
        <w:rPr>
          <w:rFonts w:hint="eastAsia"/>
          <w:sz w:val="28"/>
          <w:szCs w:val="28"/>
        </w:rPr>
        <w:t>（１）上搭架，下搭架，条条青龙藤上挂。（丝瓜）（２）上搭架，下搭架，串串珍珠藤上挂。（葡萄）</w:t>
      </w:r>
    </w:p>
    <w:p w:rsidR="00966FC7" w:rsidRPr="00931183" w:rsidRDefault="00966FC7" w:rsidP="00966FC7">
      <w:pPr>
        <w:rPr>
          <w:rFonts w:hint="eastAsia"/>
          <w:sz w:val="28"/>
          <w:szCs w:val="28"/>
        </w:rPr>
      </w:pPr>
      <w:r w:rsidRPr="00931183">
        <w:rPr>
          <w:rFonts w:hint="eastAsia"/>
          <w:sz w:val="28"/>
          <w:szCs w:val="28"/>
        </w:rPr>
        <w:t>２、导语：</w:t>
      </w:r>
    </w:p>
    <w:p w:rsidR="00966FC7" w:rsidRPr="00931183" w:rsidRDefault="00966FC7" w:rsidP="00966FC7">
      <w:pPr>
        <w:rPr>
          <w:rFonts w:hint="eastAsia"/>
          <w:sz w:val="28"/>
          <w:szCs w:val="28"/>
        </w:rPr>
      </w:pPr>
      <w:r>
        <w:rPr>
          <w:rFonts w:hint="eastAsia"/>
          <w:sz w:val="28"/>
          <w:szCs w:val="28"/>
        </w:rPr>
        <w:t xml:space="preserve">　</w:t>
      </w:r>
      <w:r w:rsidRPr="00931183">
        <w:rPr>
          <w:rFonts w:hint="eastAsia"/>
          <w:sz w:val="28"/>
          <w:szCs w:val="28"/>
        </w:rPr>
        <w:t>我们种丝瓜和葡萄都需要搭架子，不然，丝瓜和</w:t>
      </w:r>
      <w:r>
        <w:rPr>
          <w:rFonts w:hint="eastAsia"/>
          <w:sz w:val="28"/>
          <w:szCs w:val="28"/>
        </w:rPr>
        <w:t>葡萄就不能往高处</w:t>
      </w:r>
      <w:r>
        <w:rPr>
          <w:rFonts w:hint="eastAsia"/>
          <w:sz w:val="28"/>
          <w:szCs w:val="28"/>
        </w:rPr>
        <w:lastRenderedPageBreak/>
        <w:t>生长。有一种植物不用搭架子就能往上爬，你们知道它</w:t>
      </w:r>
      <w:r w:rsidRPr="00931183">
        <w:rPr>
          <w:rFonts w:hint="eastAsia"/>
          <w:sz w:val="28"/>
          <w:szCs w:val="28"/>
        </w:rPr>
        <w:t>是谁？生：（爬山虎）。</w:t>
      </w:r>
      <w:r>
        <w:rPr>
          <w:rFonts w:hint="eastAsia"/>
          <w:sz w:val="28"/>
          <w:szCs w:val="28"/>
        </w:rPr>
        <w:t>师：</w:t>
      </w:r>
      <w:r w:rsidRPr="00931183">
        <w:rPr>
          <w:rFonts w:hint="eastAsia"/>
          <w:sz w:val="28"/>
          <w:szCs w:val="28"/>
        </w:rPr>
        <w:t>爬山虎，也是一株软软的藤，可它不用搭架子，也能往高处爬，爬到墙上、屋顶上，岩石上，（出示课件）。</w:t>
      </w:r>
      <w:r>
        <w:rPr>
          <w:rFonts w:hint="eastAsia"/>
          <w:sz w:val="28"/>
          <w:szCs w:val="28"/>
        </w:rPr>
        <w:t>师：</w:t>
      </w:r>
      <w:r w:rsidRPr="00931183">
        <w:rPr>
          <w:rFonts w:hint="eastAsia"/>
          <w:sz w:val="28"/>
          <w:szCs w:val="28"/>
        </w:rPr>
        <w:t>这是为什么呢？（因为它有脚。）</w:t>
      </w:r>
      <w:r>
        <w:rPr>
          <w:rFonts w:hint="eastAsia"/>
          <w:sz w:val="28"/>
          <w:szCs w:val="28"/>
        </w:rPr>
        <w:t>师：</w:t>
      </w:r>
      <w:r w:rsidRPr="00931183">
        <w:rPr>
          <w:rFonts w:hint="eastAsia"/>
          <w:sz w:val="28"/>
          <w:szCs w:val="28"/>
        </w:rPr>
        <w:t>哪些同学看见过真的爬山虎？你们平时看见的是爬山虎的什么？（叶子）</w:t>
      </w:r>
      <w:r>
        <w:rPr>
          <w:rFonts w:hint="eastAsia"/>
          <w:sz w:val="28"/>
          <w:szCs w:val="28"/>
        </w:rPr>
        <w:t>师：</w:t>
      </w:r>
      <w:r w:rsidRPr="00931183">
        <w:rPr>
          <w:rFonts w:hint="eastAsia"/>
          <w:sz w:val="28"/>
          <w:szCs w:val="28"/>
        </w:rPr>
        <w:t>那你们仔细观察过爬山虎的脚吗？叶圣陶爷爷就是一个善于观察、善于思考的人。（指生介绍叶圣陶，然后出示资料）</w:t>
      </w:r>
    </w:p>
    <w:p w:rsidR="00966FC7" w:rsidRPr="00931183" w:rsidRDefault="00966FC7" w:rsidP="00966FC7">
      <w:pPr>
        <w:rPr>
          <w:rFonts w:hint="eastAsia"/>
          <w:sz w:val="28"/>
          <w:szCs w:val="28"/>
        </w:rPr>
      </w:pPr>
      <w:r w:rsidRPr="00931183">
        <w:rPr>
          <w:rFonts w:hint="eastAsia"/>
          <w:sz w:val="28"/>
          <w:szCs w:val="28"/>
        </w:rPr>
        <w:t>（</w:t>
      </w:r>
      <w:r w:rsidRPr="00931183">
        <w:rPr>
          <w:rFonts w:hint="eastAsia"/>
          <w:sz w:val="28"/>
          <w:szCs w:val="28"/>
        </w:rPr>
        <w:t>1</w:t>
      </w:r>
      <w:r>
        <w:rPr>
          <w:rFonts w:hint="eastAsia"/>
          <w:sz w:val="28"/>
          <w:szCs w:val="28"/>
        </w:rPr>
        <w:t>）</w:t>
      </w:r>
      <w:r w:rsidRPr="00931183">
        <w:rPr>
          <w:rFonts w:hint="eastAsia"/>
          <w:sz w:val="28"/>
          <w:szCs w:val="28"/>
        </w:rPr>
        <w:t>这节课老师要和大家一起走近大作家叶圣陶写的《爬山虎的脚》，去了解爬山虎，欣赏爬山虎。</w:t>
      </w:r>
    </w:p>
    <w:p w:rsidR="00966FC7" w:rsidRDefault="00966FC7" w:rsidP="00966FC7">
      <w:pPr>
        <w:rPr>
          <w:sz w:val="28"/>
          <w:szCs w:val="28"/>
        </w:rPr>
      </w:pPr>
      <w:r w:rsidRPr="00931183">
        <w:rPr>
          <w:rFonts w:hint="eastAsia"/>
          <w:sz w:val="28"/>
          <w:szCs w:val="28"/>
        </w:rPr>
        <w:t>（</w:t>
      </w:r>
      <w:r w:rsidRPr="00931183">
        <w:rPr>
          <w:rFonts w:hint="eastAsia"/>
          <w:sz w:val="28"/>
          <w:szCs w:val="28"/>
        </w:rPr>
        <w:t>2</w:t>
      </w:r>
      <w:r>
        <w:rPr>
          <w:rFonts w:hint="eastAsia"/>
          <w:sz w:val="28"/>
          <w:szCs w:val="28"/>
        </w:rPr>
        <w:t>）</w:t>
      </w:r>
      <w:r w:rsidRPr="00931183">
        <w:rPr>
          <w:rFonts w:hint="eastAsia"/>
          <w:sz w:val="28"/>
          <w:szCs w:val="28"/>
        </w:rPr>
        <w:t xml:space="preserve">板书课题：爬山虎的脚。　　　　　</w:t>
      </w:r>
    </w:p>
    <w:p w:rsidR="00966FC7" w:rsidRPr="00931183" w:rsidRDefault="00966FC7" w:rsidP="00966FC7">
      <w:pPr>
        <w:rPr>
          <w:rFonts w:hint="eastAsia"/>
          <w:sz w:val="28"/>
          <w:szCs w:val="28"/>
        </w:rPr>
      </w:pPr>
      <w:r w:rsidRPr="00931183">
        <w:rPr>
          <w:rFonts w:hint="eastAsia"/>
          <w:sz w:val="28"/>
          <w:szCs w:val="28"/>
        </w:rPr>
        <w:t xml:space="preserve">　</w:t>
      </w:r>
      <w:r w:rsidRPr="00931183">
        <w:rPr>
          <w:rFonts w:hint="eastAsia"/>
          <w:sz w:val="28"/>
          <w:szCs w:val="28"/>
        </w:rPr>
        <w:t>3</w:t>
      </w:r>
      <w:r w:rsidRPr="00931183">
        <w:rPr>
          <w:rFonts w:hint="eastAsia"/>
          <w:sz w:val="28"/>
          <w:szCs w:val="28"/>
        </w:rPr>
        <w:t>、对课题质疑。</w:t>
      </w:r>
    </w:p>
    <w:p w:rsidR="00966FC7" w:rsidRDefault="00966FC7" w:rsidP="00966FC7">
      <w:pPr>
        <w:rPr>
          <w:sz w:val="28"/>
          <w:szCs w:val="28"/>
        </w:rPr>
      </w:pPr>
      <w:r>
        <w:rPr>
          <w:rFonts w:hint="eastAsia"/>
          <w:sz w:val="28"/>
          <w:szCs w:val="28"/>
        </w:rPr>
        <w:t xml:space="preserve">　</w:t>
      </w:r>
      <w:r w:rsidRPr="00931183">
        <w:rPr>
          <w:rFonts w:hint="eastAsia"/>
          <w:sz w:val="28"/>
          <w:szCs w:val="28"/>
        </w:rPr>
        <w:t xml:space="preserve">　读课题，想一想，你如果是作者，你会从哪些方面去写。（叶子、脚的位置、形状、颜色、怎么</w:t>
      </w:r>
      <w:r>
        <w:rPr>
          <w:rFonts w:hint="eastAsia"/>
          <w:sz w:val="28"/>
          <w:szCs w:val="28"/>
        </w:rPr>
        <w:t>爬、脚的变化）叶圣陶爷爷写了爬山虎的哪些方面呢？让我们走进课文。</w:t>
      </w:r>
    </w:p>
    <w:p w:rsidR="00966FC7" w:rsidRPr="00931183" w:rsidRDefault="00966FC7" w:rsidP="00966FC7">
      <w:pPr>
        <w:rPr>
          <w:rFonts w:hint="eastAsia"/>
          <w:sz w:val="28"/>
          <w:szCs w:val="28"/>
        </w:rPr>
      </w:pPr>
      <w:r w:rsidRPr="00931183">
        <w:rPr>
          <w:rFonts w:hint="eastAsia"/>
          <w:sz w:val="28"/>
          <w:szCs w:val="28"/>
        </w:rPr>
        <w:t>二、整体感知课文，理清叙述脉络</w:t>
      </w:r>
    </w:p>
    <w:p w:rsidR="00966FC7" w:rsidRPr="00931183" w:rsidRDefault="00966FC7" w:rsidP="00966FC7">
      <w:pPr>
        <w:rPr>
          <w:rFonts w:hint="eastAsia"/>
          <w:sz w:val="28"/>
          <w:szCs w:val="28"/>
        </w:rPr>
      </w:pPr>
      <w:r w:rsidRPr="00931183">
        <w:rPr>
          <w:rFonts w:hint="eastAsia"/>
          <w:sz w:val="28"/>
          <w:szCs w:val="28"/>
        </w:rPr>
        <w:t>1</w:t>
      </w:r>
      <w:r w:rsidRPr="00931183">
        <w:rPr>
          <w:rFonts w:hint="eastAsia"/>
          <w:sz w:val="28"/>
          <w:szCs w:val="28"/>
        </w:rPr>
        <w:t>、请同学们自由地朗读课文，在读中注意这样两个问题：（</w:t>
      </w:r>
      <w:r w:rsidRPr="00931183">
        <w:rPr>
          <w:rFonts w:hint="eastAsia"/>
          <w:sz w:val="28"/>
          <w:szCs w:val="28"/>
        </w:rPr>
        <w:t>1</w:t>
      </w:r>
      <w:r w:rsidRPr="00931183">
        <w:rPr>
          <w:rFonts w:hint="eastAsia"/>
          <w:sz w:val="28"/>
          <w:szCs w:val="28"/>
        </w:rPr>
        <w:t>）圈出课文的生字新词。（</w:t>
      </w:r>
      <w:r w:rsidRPr="00931183">
        <w:rPr>
          <w:rFonts w:hint="eastAsia"/>
          <w:sz w:val="28"/>
          <w:szCs w:val="28"/>
        </w:rPr>
        <w:t>2</w:t>
      </w:r>
      <w:r w:rsidRPr="00931183">
        <w:rPr>
          <w:rFonts w:hint="eastAsia"/>
          <w:sz w:val="28"/>
          <w:szCs w:val="28"/>
        </w:rPr>
        <w:t>）课文每个自然段分别写了爬山虎的什么？</w:t>
      </w:r>
    </w:p>
    <w:p w:rsidR="00966FC7" w:rsidRPr="00931183" w:rsidRDefault="00966FC7" w:rsidP="00966FC7">
      <w:pPr>
        <w:rPr>
          <w:rFonts w:hint="eastAsia"/>
          <w:sz w:val="28"/>
          <w:szCs w:val="28"/>
        </w:rPr>
      </w:pPr>
      <w:r w:rsidRPr="00931183">
        <w:rPr>
          <w:rFonts w:hint="eastAsia"/>
          <w:sz w:val="28"/>
          <w:szCs w:val="28"/>
        </w:rPr>
        <w:t>2</w:t>
      </w:r>
      <w:r w:rsidRPr="00931183">
        <w:rPr>
          <w:rFonts w:hint="eastAsia"/>
          <w:sz w:val="28"/>
          <w:szCs w:val="28"/>
        </w:rPr>
        <w:t>、检查交流：</w:t>
      </w:r>
    </w:p>
    <w:p w:rsidR="00966FC7" w:rsidRPr="00931183" w:rsidRDefault="00966FC7" w:rsidP="00966FC7">
      <w:pPr>
        <w:rPr>
          <w:rFonts w:hint="eastAsia"/>
          <w:sz w:val="28"/>
          <w:szCs w:val="28"/>
        </w:rPr>
      </w:pPr>
      <w:r>
        <w:rPr>
          <w:rFonts w:hint="eastAsia"/>
          <w:sz w:val="28"/>
          <w:szCs w:val="28"/>
        </w:rPr>
        <w:t xml:space="preserve">　</w:t>
      </w:r>
      <w:r w:rsidRPr="00931183">
        <w:rPr>
          <w:rFonts w:hint="eastAsia"/>
          <w:sz w:val="28"/>
          <w:szCs w:val="28"/>
        </w:rPr>
        <w:t>（</w:t>
      </w:r>
      <w:r w:rsidRPr="00931183">
        <w:rPr>
          <w:rFonts w:hint="eastAsia"/>
          <w:sz w:val="28"/>
          <w:szCs w:val="28"/>
        </w:rPr>
        <w:t>1</w:t>
      </w:r>
      <w:r w:rsidRPr="00931183">
        <w:rPr>
          <w:rFonts w:hint="eastAsia"/>
          <w:sz w:val="28"/>
          <w:szCs w:val="28"/>
        </w:rPr>
        <w:t>）（出示词语），先指生认读，再请认为自己是学习最认真的一个同学当小老师，领读词语。</w:t>
      </w:r>
    </w:p>
    <w:p w:rsidR="00966FC7" w:rsidRPr="00931183" w:rsidRDefault="00966FC7" w:rsidP="00966FC7">
      <w:pPr>
        <w:rPr>
          <w:rFonts w:hint="eastAsia"/>
          <w:sz w:val="28"/>
          <w:szCs w:val="28"/>
        </w:rPr>
      </w:pPr>
      <w:r>
        <w:rPr>
          <w:rFonts w:hint="eastAsia"/>
          <w:sz w:val="28"/>
          <w:szCs w:val="28"/>
        </w:rPr>
        <w:t xml:space="preserve">　　操场</w:t>
      </w:r>
      <w:r>
        <w:rPr>
          <w:rFonts w:hint="eastAsia"/>
          <w:sz w:val="28"/>
          <w:szCs w:val="28"/>
        </w:rPr>
        <w:t xml:space="preserve"> </w:t>
      </w:r>
      <w:r>
        <w:rPr>
          <w:rFonts w:hint="eastAsia"/>
          <w:sz w:val="28"/>
          <w:szCs w:val="28"/>
        </w:rPr>
        <w:t>占地</w:t>
      </w:r>
      <w:r>
        <w:rPr>
          <w:sz w:val="28"/>
          <w:szCs w:val="28"/>
        </w:rPr>
        <w:t xml:space="preserve"> </w:t>
      </w:r>
      <w:r>
        <w:rPr>
          <w:rFonts w:hint="eastAsia"/>
          <w:sz w:val="28"/>
          <w:szCs w:val="28"/>
        </w:rPr>
        <w:t>嫩红</w:t>
      </w:r>
      <w:r w:rsidRPr="00931183">
        <w:rPr>
          <w:rFonts w:hint="eastAsia"/>
          <w:sz w:val="28"/>
          <w:szCs w:val="28"/>
        </w:rPr>
        <w:t xml:space="preserve">　舒服　</w:t>
      </w:r>
      <w:r>
        <w:rPr>
          <w:rFonts w:hint="eastAsia"/>
          <w:sz w:val="28"/>
          <w:szCs w:val="28"/>
        </w:rPr>
        <w:t>一顺儿</w:t>
      </w:r>
      <w:r>
        <w:rPr>
          <w:rFonts w:hint="eastAsia"/>
          <w:sz w:val="28"/>
          <w:szCs w:val="28"/>
        </w:rPr>
        <w:t xml:space="preserve"> </w:t>
      </w:r>
      <w:r w:rsidRPr="00931183">
        <w:rPr>
          <w:rFonts w:hint="eastAsia"/>
          <w:sz w:val="28"/>
          <w:szCs w:val="28"/>
        </w:rPr>
        <w:t xml:space="preserve">均匀　重叠　空隙　</w:t>
      </w:r>
      <w:r>
        <w:rPr>
          <w:rFonts w:hint="eastAsia"/>
          <w:sz w:val="28"/>
          <w:szCs w:val="28"/>
        </w:rPr>
        <w:t>茎叶</w:t>
      </w:r>
      <w:r>
        <w:rPr>
          <w:sz w:val="28"/>
          <w:szCs w:val="28"/>
        </w:rPr>
        <w:t xml:space="preserve">  </w:t>
      </w:r>
      <w:r>
        <w:rPr>
          <w:rFonts w:hint="eastAsia"/>
          <w:sz w:val="28"/>
          <w:szCs w:val="28"/>
        </w:rPr>
        <w:t>叶柄　蜗牛</w:t>
      </w:r>
      <w:r>
        <w:rPr>
          <w:rFonts w:hint="eastAsia"/>
          <w:sz w:val="28"/>
          <w:szCs w:val="28"/>
        </w:rPr>
        <w:t xml:space="preserve"> </w:t>
      </w:r>
      <w:r>
        <w:rPr>
          <w:rFonts w:hint="eastAsia"/>
          <w:sz w:val="28"/>
          <w:szCs w:val="28"/>
        </w:rPr>
        <w:t>枯萎</w:t>
      </w:r>
      <w:r>
        <w:rPr>
          <w:rFonts w:hint="eastAsia"/>
          <w:sz w:val="28"/>
          <w:szCs w:val="28"/>
        </w:rPr>
        <w:t xml:space="preserve"> </w:t>
      </w:r>
      <w:r w:rsidRPr="00931183">
        <w:rPr>
          <w:rFonts w:hint="eastAsia"/>
          <w:sz w:val="28"/>
          <w:szCs w:val="28"/>
        </w:rPr>
        <w:t>牢固</w:t>
      </w:r>
      <w:r>
        <w:rPr>
          <w:rFonts w:hint="eastAsia"/>
          <w:sz w:val="28"/>
          <w:szCs w:val="28"/>
        </w:rPr>
        <w:t xml:space="preserve"> </w:t>
      </w:r>
      <w:r>
        <w:rPr>
          <w:rFonts w:hint="eastAsia"/>
          <w:sz w:val="28"/>
          <w:szCs w:val="28"/>
        </w:rPr>
        <w:t>瞧不起</w:t>
      </w:r>
      <w:r>
        <w:rPr>
          <w:rFonts w:hint="eastAsia"/>
          <w:sz w:val="28"/>
          <w:szCs w:val="28"/>
        </w:rPr>
        <w:t xml:space="preserve"> </w:t>
      </w:r>
      <w:r>
        <w:rPr>
          <w:rFonts w:hint="eastAsia"/>
          <w:sz w:val="28"/>
          <w:szCs w:val="28"/>
        </w:rPr>
        <w:t>弯曲</w:t>
      </w:r>
    </w:p>
    <w:p w:rsidR="00966FC7" w:rsidRDefault="00966FC7" w:rsidP="00966FC7">
      <w:pPr>
        <w:rPr>
          <w:sz w:val="28"/>
          <w:szCs w:val="28"/>
        </w:rPr>
      </w:pPr>
      <w:r>
        <w:rPr>
          <w:rFonts w:hint="eastAsia"/>
          <w:sz w:val="28"/>
          <w:szCs w:val="28"/>
        </w:rPr>
        <w:lastRenderedPageBreak/>
        <w:t xml:space="preserve">　</w:t>
      </w:r>
      <w:r w:rsidRPr="00931183">
        <w:rPr>
          <w:rFonts w:hint="eastAsia"/>
          <w:sz w:val="28"/>
          <w:szCs w:val="28"/>
        </w:rPr>
        <w:t>（</w:t>
      </w:r>
      <w:r w:rsidRPr="00931183">
        <w:rPr>
          <w:rFonts w:hint="eastAsia"/>
          <w:sz w:val="28"/>
          <w:szCs w:val="28"/>
        </w:rPr>
        <w:t>2</w:t>
      </w:r>
      <w:r w:rsidRPr="00931183">
        <w:rPr>
          <w:rFonts w:hint="eastAsia"/>
          <w:sz w:val="28"/>
          <w:szCs w:val="28"/>
        </w:rPr>
        <w:t>）</w:t>
      </w:r>
      <w:r>
        <w:rPr>
          <w:rFonts w:hint="eastAsia"/>
          <w:sz w:val="28"/>
          <w:szCs w:val="28"/>
        </w:rPr>
        <w:t>开火车认字组词。</w:t>
      </w:r>
    </w:p>
    <w:p w:rsidR="00966FC7" w:rsidRDefault="00966FC7" w:rsidP="00966FC7">
      <w:pPr>
        <w:ind w:firstLineChars="100" w:firstLine="280"/>
        <w:rPr>
          <w:sz w:val="28"/>
          <w:szCs w:val="28"/>
        </w:rPr>
      </w:pPr>
      <w:r>
        <w:rPr>
          <w:rFonts w:hint="eastAsia"/>
          <w:sz w:val="28"/>
          <w:szCs w:val="28"/>
        </w:rPr>
        <w:t>（</w:t>
      </w:r>
      <w:r>
        <w:rPr>
          <w:rFonts w:hint="eastAsia"/>
          <w:sz w:val="28"/>
          <w:szCs w:val="28"/>
        </w:rPr>
        <w:t>3</w:t>
      </w:r>
      <w:r>
        <w:rPr>
          <w:rFonts w:hint="eastAsia"/>
          <w:sz w:val="28"/>
          <w:szCs w:val="28"/>
        </w:rPr>
        <w:t>）轮读课文</w:t>
      </w:r>
    </w:p>
    <w:p w:rsidR="00966FC7" w:rsidRPr="00931183" w:rsidRDefault="00966FC7" w:rsidP="00966FC7">
      <w:pPr>
        <w:ind w:firstLineChars="100" w:firstLine="280"/>
        <w:rPr>
          <w:rFonts w:hint="eastAsia"/>
          <w:sz w:val="28"/>
          <w:szCs w:val="28"/>
        </w:rPr>
      </w:pPr>
      <w:r>
        <w:rPr>
          <w:rFonts w:hint="eastAsia"/>
          <w:sz w:val="28"/>
          <w:szCs w:val="28"/>
        </w:rPr>
        <w:t>（</w:t>
      </w:r>
      <w:r>
        <w:rPr>
          <w:rFonts w:hint="eastAsia"/>
          <w:sz w:val="28"/>
          <w:szCs w:val="28"/>
        </w:rPr>
        <w:t>4</w:t>
      </w:r>
      <w:r>
        <w:rPr>
          <w:rFonts w:hint="eastAsia"/>
          <w:sz w:val="28"/>
          <w:szCs w:val="28"/>
        </w:rPr>
        <w:t>）</w:t>
      </w:r>
      <w:r w:rsidRPr="00931183">
        <w:rPr>
          <w:rFonts w:hint="eastAsia"/>
          <w:sz w:val="28"/>
          <w:szCs w:val="28"/>
        </w:rPr>
        <w:t>你读懂了每个自然段写了什么？</w:t>
      </w:r>
    </w:p>
    <w:p w:rsidR="00966FC7" w:rsidRPr="00931183" w:rsidRDefault="00966FC7" w:rsidP="00966FC7">
      <w:pPr>
        <w:rPr>
          <w:rFonts w:hint="eastAsia"/>
          <w:sz w:val="28"/>
          <w:szCs w:val="28"/>
        </w:rPr>
      </w:pPr>
      <w:r w:rsidRPr="00931183">
        <w:rPr>
          <w:rFonts w:hint="eastAsia"/>
          <w:sz w:val="28"/>
          <w:szCs w:val="28"/>
        </w:rPr>
        <w:t>生：（第一自然段写了爬山虎生长得很茂盛。第二自然段写了爬山虎的叶子很美丽。第三自然段写了爬山虎的脚的生长位置、样子、形状。第四自然段写了爬山虎的脚是怎么爬的，第五自然段写了爬山虎脚的变化。</w:t>
      </w:r>
    </w:p>
    <w:p w:rsidR="00966FC7" w:rsidRDefault="00966FC7" w:rsidP="00966FC7">
      <w:pPr>
        <w:rPr>
          <w:sz w:val="28"/>
          <w:szCs w:val="28"/>
        </w:rPr>
      </w:pPr>
      <w:r>
        <w:rPr>
          <w:rFonts w:hint="eastAsia"/>
          <w:sz w:val="28"/>
          <w:szCs w:val="28"/>
        </w:rPr>
        <w:t>师：</w:t>
      </w:r>
      <w:r w:rsidRPr="00931183">
        <w:rPr>
          <w:rFonts w:hint="eastAsia"/>
          <w:sz w:val="28"/>
          <w:szCs w:val="28"/>
        </w:rPr>
        <w:t>我们初步了解了课文每个自然段的意思，谁能说说课文介绍了爬山虎的哪些方面？（叶子，脚的样子，怎么爬的和脚的变化。）</w:t>
      </w:r>
    </w:p>
    <w:p w:rsidR="00966FC7" w:rsidRDefault="00966FC7" w:rsidP="00966FC7">
      <w:pPr>
        <w:rPr>
          <w:sz w:val="28"/>
          <w:szCs w:val="28"/>
        </w:rPr>
      </w:pPr>
      <w:r>
        <w:rPr>
          <w:sz w:val="28"/>
          <w:szCs w:val="28"/>
        </w:rPr>
        <w:t>三</w:t>
      </w:r>
      <w:r>
        <w:rPr>
          <w:rFonts w:hint="eastAsia"/>
          <w:sz w:val="28"/>
          <w:szCs w:val="28"/>
        </w:rPr>
        <w:t>、</w:t>
      </w:r>
      <w:r>
        <w:rPr>
          <w:sz w:val="28"/>
          <w:szCs w:val="28"/>
        </w:rPr>
        <w:t>指导书写</w:t>
      </w:r>
    </w:p>
    <w:p w:rsidR="00966FC7" w:rsidRDefault="00966FC7" w:rsidP="00966FC7">
      <w:pPr>
        <w:rPr>
          <w:sz w:val="28"/>
          <w:szCs w:val="28"/>
        </w:rPr>
      </w:pPr>
      <w:r>
        <w:rPr>
          <w:rFonts w:hint="eastAsia"/>
          <w:sz w:val="28"/>
          <w:szCs w:val="28"/>
        </w:rPr>
        <w:t xml:space="preserve"> </w:t>
      </w:r>
      <w:r>
        <w:rPr>
          <w:sz w:val="28"/>
          <w:szCs w:val="28"/>
        </w:rPr>
        <w:t xml:space="preserve">                        </w:t>
      </w:r>
      <w:r>
        <w:rPr>
          <w:sz w:val="28"/>
          <w:szCs w:val="28"/>
        </w:rPr>
        <w:t>第</w:t>
      </w:r>
      <w:r>
        <w:rPr>
          <w:rFonts w:hint="eastAsia"/>
          <w:sz w:val="28"/>
          <w:szCs w:val="28"/>
        </w:rPr>
        <w:t>2</w:t>
      </w:r>
      <w:r>
        <w:rPr>
          <w:rFonts w:hint="eastAsia"/>
          <w:sz w:val="28"/>
          <w:szCs w:val="28"/>
        </w:rPr>
        <w:t>课时</w:t>
      </w:r>
    </w:p>
    <w:p w:rsidR="00966FC7" w:rsidRPr="00931183" w:rsidRDefault="00966FC7" w:rsidP="00966FC7">
      <w:pPr>
        <w:rPr>
          <w:rFonts w:hint="eastAsia"/>
          <w:sz w:val="28"/>
          <w:szCs w:val="28"/>
        </w:rPr>
      </w:pPr>
      <w:r>
        <w:rPr>
          <w:sz w:val="28"/>
          <w:szCs w:val="28"/>
        </w:rPr>
        <w:t>一</w:t>
      </w:r>
      <w:r>
        <w:rPr>
          <w:rFonts w:hint="eastAsia"/>
          <w:sz w:val="28"/>
          <w:szCs w:val="28"/>
        </w:rPr>
        <w:t>、复习导入</w:t>
      </w:r>
    </w:p>
    <w:p w:rsidR="00966FC7" w:rsidRPr="00931183" w:rsidRDefault="00966FC7" w:rsidP="00966FC7">
      <w:pPr>
        <w:rPr>
          <w:rFonts w:hint="eastAsia"/>
          <w:sz w:val="28"/>
          <w:szCs w:val="28"/>
        </w:rPr>
      </w:pPr>
      <w:r>
        <w:rPr>
          <w:rFonts w:hint="eastAsia"/>
          <w:sz w:val="28"/>
          <w:szCs w:val="28"/>
        </w:rPr>
        <w:t>二</w:t>
      </w:r>
      <w:r w:rsidRPr="00931183">
        <w:rPr>
          <w:rFonts w:hint="eastAsia"/>
          <w:sz w:val="28"/>
          <w:szCs w:val="28"/>
        </w:rPr>
        <w:t>、自主研读，交流收获</w:t>
      </w:r>
    </w:p>
    <w:p w:rsidR="00966FC7" w:rsidRDefault="00966FC7" w:rsidP="00966FC7">
      <w:pPr>
        <w:rPr>
          <w:sz w:val="28"/>
          <w:szCs w:val="28"/>
        </w:rPr>
      </w:pPr>
      <w:r>
        <w:rPr>
          <w:rFonts w:hint="eastAsia"/>
          <w:sz w:val="28"/>
          <w:szCs w:val="28"/>
        </w:rPr>
        <w:t xml:space="preserve">　</w:t>
      </w:r>
      <w:r w:rsidRPr="00931183">
        <w:rPr>
          <w:rFonts w:hint="eastAsia"/>
          <w:sz w:val="28"/>
          <w:szCs w:val="28"/>
        </w:rPr>
        <w:t>1</w:t>
      </w:r>
      <w:r w:rsidRPr="00931183">
        <w:rPr>
          <w:rFonts w:hint="eastAsia"/>
          <w:sz w:val="28"/>
          <w:szCs w:val="28"/>
        </w:rPr>
        <w:t>、你对爬山虎哪一个方面最感兴趣，请选择其中的一个自然段仔细读一读，画一画，议一议，看看你有那些感悟和收获？可以和你的小伙伴一起学习。</w:t>
      </w:r>
    </w:p>
    <w:p w:rsidR="00966FC7" w:rsidRPr="00931183" w:rsidRDefault="00966FC7" w:rsidP="00966FC7">
      <w:pPr>
        <w:rPr>
          <w:rFonts w:hint="eastAsia"/>
          <w:sz w:val="28"/>
          <w:szCs w:val="28"/>
        </w:rPr>
      </w:pPr>
      <w:r>
        <w:rPr>
          <w:rFonts w:hint="eastAsia"/>
          <w:sz w:val="28"/>
          <w:szCs w:val="28"/>
        </w:rPr>
        <w:t xml:space="preserve">　</w:t>
      </w:r>
      <w:r w:rsidRPr="00931183">
        <w:rPr>
          <w:rFonts w:hint="eastAsia"/>
          <w:sz w:val="28"/>
          <w:szCs w:val="28"/>
        </w:rPr>
        <w:t>2</w:t>
      </w:r>
      <w:r w:rsidRPr="00931183">
        <w:rPr>
          <w:rFonts w:hint="eastAsia"/>
          <w:sz w:val="28"/>
          <w:szCs w:val="28"/>
        </w:rPr>
        <w:t>、汇报交流。</w:t>
      </w:r>
    </w:p>
    <w:p w:rsidR="00966FC7" w:rsidRPr="00931183" w:rsidRDefault="00966FC7" w:rsidP="00966FC7">
      <w:pPr>
        <w:ind w:firstLineChars="200" w:firstLine="560"/>
        <w:rPr>
          <w:rFonts w:hint="eastAsia"/>
          <w:sz w:val="28"/>
          <w:szCs w:val="28"/>
        </w:rPr>
      </w:pPr>
      <w:r w:rsidRPr="00931183">
        <w:rPr>
          <w:rFonts w:hint="eastAsia"/>
          <w:sz w:val="28"/>
          <w:szCs w:val="28"/>
        </w:rPr>
        <w:t>交流话题一：在写爬山虎的叶子的这一段你什么收获？喜欢写爬山虎叶子的同学请举手。</w:t>
      </w:r>
    </w:p>
    <w:p w:rsidR="00966FC7" w:rsidRPr="00931183" w:rsidRDefault="00966FC7" w:rsidP="00966FC7">
      <w:pPr>
        <w:ind w:firstLineChars="200" w:firstLine="560"/>
        <w:rPr>
          <w:rFonts w:hint="eastAsia"/>
          <w:sz w:val="28"/>
          <w:szCs w:val="28"/>
        </w:rPr>
      </w:pPr>
      <w:r w:rsidRPr="00931183">
        <w:rPr>
          <w:rFonts w:hint="eastAsia"/>
          <w:sz w:val="28"/>
          <w:szCs w:val="28"/>
        </w:rPr>
        <w:t>在第二自然段，你觉得叶子美在什么地方？（一阵风拂过，一墙的叶子漾起波纹，好看得很。）你能读出风轻轻拂过叶子，叶子像波浪轻轻漾起的感觉吗？这是一种动态的美。还有哪句写出了叶子的静</w:t>
      </w:r>
      <w:r w:rsidRPr="00931183">
        <w:rPr>
          <w:rFonts w:hint="eastAsia"/>
          <w:sz w:val="28"/>
          <w:szCs w:val="28"/>
        </w:rPr>
        <w:lastRenderedPageBreak/>
        <w:t>态美？（“那些叶子绿得那么新鲜，看着非常舒服，叶尖一顺儿朝下，在墙上铺得那么均匀，没有重叠起来的，不留一点空隙。”）为什么觉得这样的叶子给人以美的享受？（绿得新鲜，铺得均匀，排列整齐不重叠。）那谁能读出叶子这种绿的美，密又匀称的美来呢？观察叶子中，叶圣陶爷爷还观察到了叶子颜色的变化，叶子的颜色是怎么变化的？（刚长出来的叶子是嫩红的，没过几天是嫩绿的，长大的叶子绿得很新鲜。）叶子的颜色变化也很美啊，谁能读出这种美来？老师为你们配上音乐和爬山虎的各种图片，能读得更美吗？（处处注重了读，在朗朗的读书声中，学生获得了美的体验，激发起对美、对大自然的向往，也充分感受到语言的美。）</w:t>
      </w:r>
    </w:p>
    <w:p w:rsidR="00966FC7" w:rsidRPr="00931183" w:rsidRDefault="00966FC7" w:rsidP="00966FC7">
      <w:pPr>
        <w:ind w:firstLineChars="200" w:firstLine="560"/>
        <w:rPr>
          <w:rFonts w:hint="eastAsia"/>
          <w:sz w:val="28"/>
          <w:szCs w:val="28"/>
        </w:rPr>
      </w:pPr>
      <w:r w:rsidRPr="00931183">
        <w:rPr>
          <w:rFonts w:hint="eastAsia"/>
          <w:sz w:val="28"/>
          <w:szCs w:val="28"/>
        </w:rPr>
        <w:t>交流话题二：爬山虎脚的位置、形状、颜色是怎样的呢？</w:t>
      </w:r>
    </w:p>
    <w:p w:rsidR="00966FC7" w:rsidRPr="00931183" w:rsidRDefault="00966FC7" w:rsidP="00966FC7">
      <w:pPr>
        <w:rPr>
          <w:rFonts w:hint="eastAsia"/>
          <w:sz w:val="28"/>
          <w:szCs w:val="28"/>
        </w:rPr>
      </w:pPr>
      <w:r>
        <w:rPr>
          <w:rFonts w:hint="eastAsia"/>
          <w:sz w:val="28"/>
          <w:szCs w:val="28"/>
        </w:rPr>
        <w:t xml:space="preserve">　　</w:t>
      </w:r>
      <w:r w:rsidRPr="00931183">
        <w:rPr>
          <w:rFonts w:hint="eastAsia"/>
          <w:sz w:val="28"/>
          <w:szCs w:val="28"/>
        </w:rPr>
        <w:t>爬山虎的叶子这样的繁茂、美丽，充满勃勃生机，跟它的脚有着很大的关系。出示图片：谁能说说爬山虎的脚长在什么地方？脚的样像什么？颜色是怎样的？课文是怎么写的？再读一读。把脚的样子比作什么？把脚比作蜗牛的触角，使人一看就知道很细。这么细的脚，作者都仔细看过是枝状的，并数了有六七根，说明叶圣陶爷爷观察得很仔细多具体啊！作者写爬山虎的脚更能看出他观察十分细致了。</w:t>
      </w:r>
    </w:p>
    <w:p w:rsidR="00966FC7" w:rsidRPr="00931183" w:rsidRDefault="00966FC7" w:rsidP="00966FC7">
      <w:pPr>
        <w:rPr>
          <w:rFonts w:hint="eastAsia"/>
          <w:sz w:val="28"/>
          <w:szCs w:val="28"/>
        </w:rPr>
      </w:pPr>
      <w:r>
        <w:rPr>
          <w:rFonts w:hint="eastAsia"/>
          <w:sz w:val="28"/>
          <w:szCs w:val="28"/>
        </w:rPr>
        <w:t xml:space="preserve">　　</w:t>
      </w:r>
      <w:r w:rsidRPr="00931183">
        <w:rPr>
          <w:rFonts w:hint="eastAsia"/>
          <w:sz w:val="28"/>
          <w:szCs w:val="28"/>
        </w:rPr>
        <w:t>交流话题三：怎么爬的</w:t>
      </w:r>
    </w:p>
    <w:p w:rsidR="00966FC7" w:rsidRDefault="00966FC7" w:rsidP="00966FC7">
      <w:pPr>
        <w:rPr>
          <w:sz w:val="28"/>
          <w:szCs w:val="28"/>
        </w:rPr>
      </w:pPr>
      <w:r>
        <w:rPr>
          <w:rFonts w:hint="eastAsia"/>
          <w:sz w:val="28"/>
          <w:szCs w:val="28"/>
        </w:rPr>
        <w:t xml:space="preserve">　</w:t>
      </w:r>
      <w:r>
        <w:rPr>
          <w:rFonts w:hint="eastAsia"/>
          <w:sz w:val="28"/>
          <w:szCs w:val="28"/>
        </w:rPr>
        <w:t xml:space="preserve"> </w:t>
      </w:r>
      <w:r w:rsidRPr="00931183">
        <w:rPr>
          <w:rFonts w:hint="eastAsia"/>
          <w:sz w:val="28"/>
          <w:szCs w:val="28"/>
        </w:rPr>
        <w:t>在第四自然段中，作者用了哪些十分贴切的动词写出了爬山虎爬的过程？（触、巴、拉、贴）“</w:t>
      </w:r>
      <w:r>
        <w:rPr>
          <w:rFonts w:hint="eastAsia"/>
          <w:sz w:val="28"/>
          <w:szCs w:val="28"/>
        </w:rPr>
        <w:t>一脚一脚”换成“有步一步”有什么不同？看课件演示爬山虎爬的过程。</w:t>
      </w:r>
    </w:p>
    <w:p w:rsidR="00966FC7" w:rsidRPr="00931183" w:rsidRDefault="00966FC7" w:rsidP="00966FC7">
      <w:pPr>
        <w:rPr>
          <w:rFonts w:hint="eastAsia"/>
          <w:sz w:val="28"/>
          <w:szCs w:val="28"/>
        </w:rPr>
      </w:pPr>
      <w:r>
        <w:rPr>
          <w:rFonts w:hint="eastAsia"/>
          <w:sz w:val="28"/>
          <w:szCs w:val="28"/>
        </w:rPr>
        <w:t xml:space="preserve">　</w:t>
      </w:r>
      <w:r>
        <w:rPr>
          <w:rFonts w:hint="eastAsia"/>
          <w:sz w:val="28"/>
          <w:szCs w:val="28"/>
        </w:rPr>
        <w:t xml:space="preserve"> </w:t>
      </w:r>
      <w:r w:rsidRPr="00931183">
        <w:rPr>
          <w:rFonts w:hint="eastAsia"/>
          <w:sz w:val="28"/>
          <w:szCs w:val="28"/>
        </w:rPr>
        <w:t>交流话题四：爬山虎的脚有什么变化呢？</w:t>
      </w:r>
    </w:p>
    <w:p w:rsidR="00966FC7" w:rsidRDefault="00966FC7" w:rsidP="00966FC7">
      <w:pPr>
        <w:rPr>
          <w:sz w:val="28"/>
          <w:szCs w:val="28"/>
        </w:rPr>
      </w:pPr>
      <w:r>
        <w:rPr>
          <w:rFonts w:hint="eastAsia"/>
          <w:sz w:val="28"/>
          <w:szCs w:val="28"/>
        </w:rPr>
        <w:lastRenderedPageBreak/>
        <w:t xml:space="preserve">　　</w:t>
      </w:r>
      <w:r w:rsidRPr="00931183">
        <w:rPr>
          <w:rFonts w:hint="eastAsia"/>
          <w:sz w:val="28"/>
          <w:szCs w:val="28"/>
        </w:rPr>
        <w:t>谁能汇报你读这段的收获？（没有触着墙的，枯萎了，触着墙的，脚巴在墙上的相当牢固。）“……要是……休想……”说明了什么？可见爬山虎的脚巴住墙是多么牢固啊。风能掀下它，不让它继续往上爬吗？雨能阻挡它向上攀登吗</w:t>
      </w:r>
      <w:r w:rsidRPr="00931183">
        <w:rPr>
          <w:rFonts w:hint="eastAsia"/>
          <w:sz w:val="28"/>
          <w:szCs w:val="28"/>
        </w:rPr>
        <w:t>?</w:t>
      </w:r>
      <w:r w:rsidRPr="00931183">
        <w:rPr>
          <w:rFonts w:hint="eastAsia"/>
          <w:sz w:val="28"/>
          <w:szCs w:val="28"/>
        </w:rPr>
        <w:t>可见爬山虎的脚具有多么不屈不挠的攀登精神啊！现在你对爬山虎的脚产生了什么新的感受？请带着这种感受再读最后一自然段。</w:t>
      </w:r>
    </w:p>
    <w:p w:rsidR="00966FC7" w:rsidRPr="00931183" w:rsidRDefault="00966FC7" w:rsidP="00966FC7">
      <w:pPr>
        <w:rPr>
          <w:rFonts w:hint="eastAsia"/>
          <w:sz w:val="28"/>
          <w:szCs w:val="28"/>
        </w:rPr>
      </w:pPr>
      <w:r w:rsidRPr="00931183">
        <w:rPr>
          <w:rFonts w:hint="eastAsia"/>
          <w:sz w:val="28"/>
          <w:szCs w:val="28"/>
        </w:rPr>
        <w:t xml:space="preserve">　　四、引导发现，总结写法</w:t>
      </w:r>
    </w:p>
    <w:p w:rsidR="00966FC7" w:rsidRPr="00931183" w:rsidRDefault="00966FC7" w:rsidP="00966FC7">
      <w:pPr>
        <w:rPr>
          <w:rFonts w:hint="eastAsia"/>
          <w:sz w:val="28"/>
          <w:szCs w:val="28"/>
        </w:rPr>
      </w:pPr>
      <w:r>
        <w:rPr>
          <w:rFonts w:hint="eastAsia"/>
          <w:sz w:val="28"/>
          <w:szCs w:val="28"/>
        </w:rPr>
        <w:t xml:space="preserve">　</w:t>
      </w:r>
      <w:r w:rsidRPr="00931183">
        <w:rPr>
          <w:rFonts w:hint="eastAsia"/>
          <w:sz w:val="28"/>
          <w:szCs w:val="28"/>
        </w:rPr>
        <w:t>1</w:t>
      </w:r>
      <w:r w:rsidRPr="00931183">
        <w:rPr>
          <w:rFonts w:hint="eastAsia"/>
          <w:sz w:val="28"/>
          <w:szCs w:val="28"/>
        </w:rPr>
        <w:t>、本文的课题是《爬山虎的脚》，作者对爬山虎的脚作了十分具体的介绍，那为什么又写了爬山虎的叶子？（因为人们主要观赏的不是爬山虎的脚，而是爬山虎好看的叶子。）</w:t>
      </w:r>
    </w:p>
    <w:p w:rsidR="00966FC7" w:rsidRDefault="00966FC7" w:rsidP="00966FC7">
      <w:pPr>
        <w:rPr>
          <w:sz w:val="28"/>
          <w:szCs w:val="28"/>
        </w:rPr>
      </w:pPr>
      <w:r w:rsidRPr="00931183">
        <w:rPr>
          <w:rFonts w:hint="eastAsia"/>
          <w:sz w:val="28"/>
          <w:szCs w:val="28"/>
        </w:rPr>
        <w:t xml:space="preserve">　　　</w:t>
      </w:r>
      <w:r w:rsidRPr="00931183">
        <w:rPr>
          <w:rFonts w:hint="eastAsia"/>
          <w:sz w:val="28"/>
          <w:szCs w:val="28"/>
        </w:rPr>
        <w:t>2</w:t>
      </w:r>
      <w:r w:rsidRPr="00931183">
        <w:rPr>
          <w:rFonts w:hint="eastAsia"/>
          <w:sz w:val="28"/>
          <w:szCs w:val="28"/>
        </w:rPr>
        <w:t>、你从作者观察爬山虎中受到那些启发？可以结合句子来谈吗？（</w:t>
      </w:r>
      <w:r w:rsidRPr="00931183">
        <w:rPr>
          <w:rFonts w:hint="eastAsia"/>
          <w:sz w:val="28"/>
          <w:szCs w:val="28"/>
        </w:rPr>
        <w:t>1</w:t>
      </w:r>
      <w:r w:rsidRPr="00931183">
        <w:rPr>
          <w:rFonts w:hint="eastAsia"/>
          <w:sz w:val="28"/>
          <w:szCs w:val="28"/>
        </w:rPr>
        <w:t>）观察细致。（</w:t>
      </w:r>
      <w:r w:rsidRPr="00931183">
        <w:rPr>
          <w:rFonts w:hint="eastAsia"/>
          <w:sz w:val="28"/>
          <w:szCs w:val="28"/>
        </w:rPr>
        <w:t>2</w:t>
      </w:r>
      <w:r w:rsidRPr="00931183">
        <w:rPr>
          <w:rFonts w:hint="eastAsia"/>
          <w:sz w:val="28"/>
          <w:szCs w:val="28"/>
        </w:rPr>
        <w:t>）要抓住特点观察。（</w:t>
      </w:r>
      <w:r w:rsidRPr="00931183">
        <w:rPr>
          <w:rFonts w:hint="eastAsia"/>
          <w:sz w:val="28"/>
          <w:szCs w:val="28"/>
        </w:rPr>
        <w:t>3</w:t>
      </w:r>
      <w:r w:rsidRPr="00931183">
        <w:rPr>
          <w:rFonts w:hint="eastAsia"/>
          <w:sz w:val="28"/>
          <w:szCs w:val="28"/>
        </w:rPr>
        <w:t>）要注意事物的细微变化。</w:t>
      </w:r>
    </w:p>
    <w:p w:rsidR="00966FC7" w:rsidRPr="00931183" w:rsidRDefault="00966FC7" w:rsidP="00966FC7">
      <w:pPr>
        <w:rPr>
          <w:rFonts w:hint="eastAsia"/>
          <w:sz w:val="28"/>
          <w:szCs w:val="28"/>
        </w:rPr>
      </w:pPr>
      <w:r w:rsidRPr="00931183">
        <w:rPr>
          <w:rFonts w:hint="eastAsia"/>
          <w:sz w:val="28"/>
          <w:szCs w:val="28"/>
        </w:rPr>
        <w:t xml:space="preserve">板书设计：　</w:t>
      </w:r>
    </w:p>
    <w:p w:rsidR="00966FC7" w:rsidRPr="00931183" w:rsidRDefault="00966FC7" w:rsidP="00966FC7">
      <w:pPr>
        <w:rPr>
          <w:rFonts w:hint="eastAsia"/>
          <w:sz w:val="28"/>
          <w:szCs w:val="28"/>
        </w:rPr>
      </w:pPr>
      <w:r w:rsidRPr="00931183">
        <w:rPr>
          <w:rFonts w:hint="eastAsia"/>
          <w:sz w:val="28"/>
          <w:szCs w:val="28"/>
        </w:rPr>
        <w:t xml:space="preserve">　　　　　　　　　　　　　　　</w:t>
      </w:r>
      <w:r>
        <w:rPr>
          <w:sz w:val="28"/>
          <w:szCs w:val="28"/>
        </w:rPr>
        <w:t>10</w:t>
      </w:r>
      <w:r>
        <w:rPr>
          <w:rFonts w:hint="eastAsia"/>
          <w:sz w:val="28"/>
          <w:szCs w:val="28"/>
        </w:rPr>
        <w:t>、</w:t>
      </w:r>
      <w:r w:rsidRPr="00931183">
        <w:rPr>
          <w:rFonts w:hint="eastAsia"/>
          <w:sz w:val="28"/>
          <w:szCs w:val="28"/>
        </w:rPr>
        <w:t xml:space="preserve"> </w:t>
      </w:r>
      <w:r w:rsidRPr="00931183">
        <w:rPr>
          <w:rFonts w:hint="eastAsia"/>
          <w:sz w:val="28"/>
          <w:szCs w:val="28"/>
        </w:rPr>
        <w:t>爬山虎的脚</w:t>
      </w:r>
    </w:p>
    <w:p w:rsidR="00966FC7" w:rsidRPr="00931183" w:rsidRDefault="00966FC7" w:rsidP="00966FC7">
      <w:pPr>
        <w:rPr>
          <w:rFonts w:hint="eastAsia"/>
          <w:sz w:val="28"/>
          <w:szCs w:val="28"/>
        </w:rPr>
      </w:pPr>
      <w:r w:rsidRPr="00931183">
        <w:rPr>
          <w:rFonts w:hint="eastAsia"/>
          <w:sz w:val="28"/>
          <w:szCs w:val="28"/>
        </w:rPr>
        <w:t xml:space="preserve">　　　　　　　　　叶子美：嫩红　嫩绿　绿得新鲜　匀称整齐</w:t>
      </w:r>
    </w:p>
    <w:p w:rsidR="00966FC7" w:rsidRPr="00931183" w:rsidRDefault="00966FC7" w:rsidP="00966FC7">
      <w:pPr>
        <w:rPr>
          <w:rFonts w:hint="eastAsia"/>
          <w:sz w:val="28"/>
          <w:szCs w:val="28"/>
        </w:rPr>
      </w:pPr>
      <w:r w:rsidRPr="00931183">
        <w:rPr>
          <w:rFonts w:hint="eastAsia"/>
          <w:sz w:val="28"/>
          <w:szCs w:val="28"/>
        </w:rPr>
        <w:t xml:space="preserve">　　　　　　　　　脚的位置、形状、颜色　</w:t>
      </w:r>
    </w:p>
    <w:p w:rsidR="00966FC7" w:rsidRPr="00931183" w:rsidRDefault="00966FC7" w:rsidP="00966FC7">
      <w:pPr>
        <w:rPr>
          <w:rFonts w:hint="eastAsia"/>
          <w:sz w:val="28"/>
          <w:szCs w:val="28"/>
        </w:rPr>
      </w:pPr>
      <w:r w:rsidRPr="00931183">
        <w:rPr>
          <w:rFonts w:hint="eastAsia"/>
          <w:sz w:val="28"/>
          <w:szCs w:val="28"/>
        </w:rPr>
        <w:t xml:space="preserve">　　　　　　　　　脚怎么爬：触</w:t>
      </w:r>
      <w:r w:rsidRPr="00931183">
        <w:rPr>
          <w:rFonts w:hint="eastAsia"/>
          <w:sz w:val="28"/>
          <w:szCs w:val="28"/>
        </w:rPr>
        <w:t>--</w:t>
      </w:r>
      <w:r w:rsidRPr="00931183">
        <w:rPr>
          <w:rFonts w:hint="eastAsia"/>
          <w:sz w:val="28"/>
          <w:szCs w:val="28"/>
        </w:rPr>
        <w:t>→巴</w:t>
      </w:r>
      <w:r w:rsidRPr="00931183">
        <w:rPr>
          <w:rFonts w:hint="eastAsia"/>
          <w:sz w:val="28"/>
          <w:szCs w:val="28"/>
        </w:rPr>
        <w:t>--</w:t>
      </w:r>
      <w:r w:rsidRPr="00931183">
        <w:rPr>
          <w:rFonts w:hint="eastAsia"/>
          <w:sz w:val="28"/>
          <w:szCs w:val="28"/>
        </w:rPr>
        <w:t>→拉</w:t>
      </w:r>
      <w:r w:rsidRPr="00931183">
        <w:rPr>
          <w:rFonts w:hint="eastAsia"/>
          <w:sz w:val="28"/>
          <w:szCs w:val="28"/>
        </w:rPr>
        <w:t>--</w:t>
      </w:r>
      <w:r w:rsidRPr="00931183">
        <w:rPr>
          <w:rFonts w:hint="eastAsia"/>
          <w:sz w:val="28"/>
          <w:szCs w:val="28"/>
        </w:rPr>
        <w:t>→贴</w:t>
      </w:r>
    </w:p>
    <w:p w:rsidR="00966FC7" w:rsidRDefault="00966FC7" w:rsidP="00966FC7">
      <w:pPr>
        <w:rPr>
          <w:sz w:val="28"/>
          <w:szCs w:val="28"/>
        </w:rPr>
      </w:pPr>
      <w:r w:rsidRPr="00931183">
        <w:rPr>
          <w:rFonts w:hint="eastAsia"/>
          <w:sz w:val="28"/>
          <w:szCs w:val="28"/>
        </w:rPr>
        <w:t xml:space="preserve">　　　　　　　　　脚的变化：牢固　萎了　</w:t>
      </w:r>
    </w:p>
    <w:p w:rsidR="00966FC7" w:rsidRDefault="00966FC7" w:rsidP="00966FC7">
      <w:pPr>
        <w:rPr>
          <w:rFonts w:hint="eastAsia"/>
          <w:sz w:val="28"/>
          <w:szCs w:val="28"/>
        </w:rPr>
      </w:pPr>
    </w:p>
    <w:p w:rsidR="00966FC7" w:rsidRDefault="00966FC7" w:rsidP="00966FC7">
      <w:pPr>
        <w:rPr>
          <w:b/>
          <w:sz w:val="28"/>
          <w:szCs w:val="28"/>
        </w:rPr>
      </w:pPr>
      <w:r>
        <w:rPr>
          <w:rFonts w:hint="eastAsia"/>
          <w:sz w:val="28"/>
          <w:szCs w:val="28"/>
        </w:rPr>
        <w:t xml:space="preserve"> </w:t>
      </w:r>
      <w:r>
        <w:rPr>
          <w:sz w:val="28"/>
          <w:szCs w:val="28"/>
        </w:rPr>
        <w:t xml:space="preserve">                   </w:t>
      </w:r>
      <w:r w:rsidRPr="001F192C">
        <w:rPr>
          <w:rFonts w:hint="eastAsia"/>
          <w:b/>
          <w:sz w:val="28"/>
          <w:szCs w:val="28"/>
        </w:rPr>
        <w:t>《蟋蟀的住宅》教学设计</w:t>
      </w:r>
    </w:p>
    <w:p w:rsidR="00966FC7" w:rsidRPr="00AA7968" w:rsidRDefault="00966FC7" w:rsidP="00966FC7">
      <w:pPr>
        <w:rPr>
          <w:b/>
          <w:sz w:val="28"/>
          <w:szCs w:val="28"/>
        </w:rPr>
      </w:pPr>
      <w:r w:rsidRPr="00AA7968">
        <w:rPr>
          <w:rFonts w:hint="eastAsia"/>
          <w:b/>
          <w:sz w:val="28"/>
          <w:szCs w:val="28"/>
        </w:rPr>
        <w:t>【教学目标】</w:t>
      </w:r>
    </w:p>
    <w:p w:rsidR="00966FC7" w:rsidRDefault="00966FC7" w:rsidP="00966FC7">
      <w:pPr>
        <w:numPr>
          <w:ilvl w:val="0"/>
          <w:numId w:val="20"/>
        </w:numPr>
        <w:rPr>
          <w:sz w:val="28"/>
          <w:szCs w:val="28"/>
        </w:rPr>
      </w:pPr>
      <w:r>
        <w:rPr>
          <w:rFonts w:hint="eastAsia"/>
          <w:sz w:val="28"/>
          <w:szCs w:val="28"/>
        </w:rPr>
        <w:lastRenderedPageBreak/>
        <w:t>识字</w:t>
      </w:r>
      <w:r>
        <w:rPr>
          <w:rFonts w:hint="eastAsia"/>
          <w:sz w:val="28"/>
          <w:szCs w:val="28"/>
        </w:rPr>
        <w:t>1</w:t>
      </w:r>
      <w:r>
        <w:rPr>
          <w:sz w:val="28"/>
          <w:szCs w:val="28"/>
        </w:rPr>
        <w:t>2</w:t>
      </w:r>
      <w:r>
        <w:rPr>
          <w:sz w:val="28"/>
          <w:szCs w:val="28"/>
        </w:rPr>
        <w:t>个</w:t>
      </w:r>
      <w:r>
        <w:rPr>
          <w:rFonts w:hint="eastAsia"/>
          <w:sz w:val="28"/>
          <w:szCs w:val="28"/>
        </w:rPr>
        <w:t>，</w:t>
      </w:r>
      <w:r>
        <w:rPr>
          <w:sz w:val="28"/>
          <w:szCs w:val="28"/>
        </w:rPr>
        <w:t>写字</w:t>
      </w:r>
      <w:r>
        <w:rPr>
          <w:rFonts w:hint="eastAsia"/>
          <w:sz w:val="28"/>
          <w:szCs w:val="28"/>
        </w:rPr>
        <w:t>1</w:t>
      </w:r>
      <w:r>
        <w:rPr>
          <w:sz w:val="28"/>
          <w:szCs w:val="28"/>
        </w:rPr>
        <w:t>5</w:t>
      </w:r>
      <w:r>
        <w:rPr>
          <w:sz w:val="28"/>
          <w:szCs w:val="28"/>
        </w:rPr>
        <w:t>个</w:t>
      </w:r>
      <w:r>
        <w:rPr>
          <w:rFonts w:hint="eastAsia"/>
          <w:sz w:val="28"/>
          <w:szCs w:val="28"/>
        </w:rPr>
        <w:t>。</w:t>
      </w:r>
    </w:p>
    <w:p w:rsidR="00966FC7" w:rsidRDefault="00966FC7" w:rsidP="00966FC7">
      <w:pPr>
        <w:numPr>
          <w:ilvl w:val="0"/>
          <w:numId w:val="20"/>
        </w:numPr>
        <w:rPr>
          <w:sz w:val="28"/>
          <w:szCs w:val="28"/>
        </w:rPr>
      </w:pPr>
      <w:r>
        <w:rPr>
          <w:rFonts w:hint="eastAsia"/>
          <w:sz w:val="28"/>
          <w:szCs w:val="28"/>
        </w:rPr>
        <w:t>正确、流利地朗读课文，读懂</w:t>
      </w:r>
      <w:r w:rsidRPr="00931183">
        <w:rPr>
          <w:rFonts w:hint="eastAsia"/>
          <w:sz w:val="28"/>
          <w:szCs w:val="28"/>
        </w:rPr>
        <w:t>文章的主要内容。</w:t>
      </w:r>
      <w:r w:rsidRPr="005E1E71">
        <w:rPr>
          <w:rFonts w:hint="eastAsia"/>
          <w:sz w:val="28"/>
          <w:szCs w:val="28"/>
        </w:rPr>
        <w:t>了解蟋蟀</w:t>
      </w:r>
    </w:p>
    <w:p w:rsidR="00966FC7" w:rsidRDefault="00966FC7" w:rsidP="00966FC7">
      <w:pPr>
        <w:rPr>
          <w:sz w:val="28"/>
          <w:szCs w:val="28"/>
        </w:rPr>
      </w:pPr>
      <w:r w:rsidRPr="005E1E71">
        <w:rPr>
          <w:rFonts w:hint="eastAsia"/>
          <w:sz w:val="28"/>
          <w:szCs w:val="28"/>
        </w:rPr>
        <w:t>的住宅是怎样建成的，通过重点语句体会蟋蟀吃苦耐劳、不肯随遇而安的特点。</w:t>
      </w:r>
    </w:p>
    <w:p w:rsidR="00966FC7" w:rsidRDefault="00966FC7" w:rsidP="00966FC7">
      <w:pPr>
        <w:ind w:firstLineChars="200" w:firstLine="560"/>
        <w:rPr>
          <w:sz w:val="28"/>
          <w:szCs w:val="28"/>
        </w:rPr>
      </w:pPr>
      <w:r>
        <w:rPr>
          <w:sz w:val="28"/>
          <w:szCs w:val="28"/>
        </w:rPr>
        <w:t>3</w:t>
      </w:r>
      <w:r>
        <w:rPr>
          <w:rFonts w:hint="eastAsia"/>
          <w:sz w:val="28"/>
          <w:szCs w:val="28"/>
        </w:rPr>
        <w:t>、学习作者认真观察事物的方法，激发观察周围事物的兴趣。</w:t>
      </w:r>
    </w:p>
    <w:p w:rsidR="00966FC7" w:rsidRPr="00AA7968" w:rsidRDefault="00966FC7" w:rsidP="00966FC7">
      <w:pPr>
        <w:rPr>
          <w:b/>
          <w:sz w:val="28"/>
          <w:szCs w:val="28"/>
        </w:rPr>
      </w:pPr>
      <w:r w:rsidRPr="00AA7968">
        <w:rPr>
          <w:rFonts w:hint="eastAsia"/>
          <w:b/>
          <w:sz w:val="28"/>
          <w:szCs w:val="28"/>
        </w:rPr>
        <w:t>【教学重点】</w:t>
      </w:r>
    </w:p>
    <w:p w:rsidR="00966FC7" w:rsidRDefault="00966FC7" w:rsidP="00966FC7">
      <w:pPr>
        <w:rPr>
          <w:sz w:val="28"/>
          <w:szCs w:val="28"/>
        </w:rPr>
      </w:pPr>
      <w:r w:rsidRPr="00B348DD">
        <w:rPr>
          <w:rFonts w:hint="eastAsia"/>
          <w:sz w:val="28"/>
          <w:szCs w:val="28"/>
        </w:rPr>
        <w:tab/>
      </w:r>
      <w:r w:rsidRPr="00B348DD">
        <w:rPr>
          <w:rFonts w:hint="eastAsia"/>
          <w:sz w:val="28"/>
          <w:szCs w:val="28"/>
        </w:rPr>
        <w:t>正确、流利地朗读课文，读懂文章的主要内容。了解蟋蟀的住宅是怎样建成的，通过重点语句体会蟋蟀吃苦耐劳、不肯随遇而安的特点。</w:t>
      </w:r>
    </w:p>
    <w:p w:rsidR="00966FC7" w:rsidRPr="00AA7968" w:rsidRDefault="00966FC7" w:rsidP="00966FC7">
      <w:pPr>
        <w:rPr>
          <w:b/>
          <w:sz w:val="28"/>
          <w:szCs w:val="28"/>
        </w:rPr>
      </w:pPr>
      <w:r w:rsidRPr="00AA7968">
        <w:rPr>
          <w:rFonts w:hint="eastAsia"/>
          <w:b/>
          <w:sz w:val="28"/>
          <w:szCs w:val="28"/>
        </w:rPr>
        <w:t>【教学难点】</w:t>
      </w:r>
    </w:p>
    <w:p w:rsidR="00966FC7" w:rsidRDefault="00966FC7" w:rsidP="00966FC7">
      <w:pPr>
        <w:ind w:firstLineChars="200" w:firstLine="560"/>
        <w:rPr>
          <w:sz w:val="28"/>
          <w:szCs w:val="28"/>
        </w:rPr>
      </w:pPr>
      <w:r w:rsidRPr="00B348DD">
        <w:rPr>
          <w:rFonts w:hint="eastAsia"/>
          <w:sz w:val="28"/>
          <w:szCs w:val="28"/>
        </w:rPr>
        <w:t>学习作者认真观察事物的方法，激发观察周围事物的兴趣。</w:t>
      </w:r>
    </w:p>
    <w:p w:rsidR="00966FC7" w:rsidRPr="00931183" w:rsidRDefault="00966FC7" w:rsidP="00966FC7">
      <w:pPr>
        <w:rPr>
          <w:rFonts w:hint="eastAsia"/>
          <w:sz w:val="28"/>
          <w:szCs w:val="28"/>
        </w:rPr>
      </w:pPr>
      <w:r>
        <w:rPr>
          <w:rFonts w:hint="eastAsia"/>
          <w:sz w:val="28"/>
          <w:szCs w:val="28"/>
        </w:rPr>
        <w:t>【</w:t>
      </w:r>
      <w:r w:rsidRPr="00931183">
        <w:rPr>
          <w:rFonts w:hint="eastAsia"/>
          <w:sz w:val="28"/>
          <w:szCs w:val="28"/>
        </w:rPr>
        <w:t>教学过程</w:t>
      </w:r>
      <w:r>
        <w:rPr>
          <w:rFonts w:hint="eastAsia"/>
          <w:sz w:val="28"/>
          <w:szCs w:val="28"/>
        </w:rPr>
        <w:t>】</w:t>
      </w:r>
    </w:p>
    <w:p w:rsidR="00966FC7" w:rsidRPr="00931183" w:rsidRDefault="00966FC7" w:rsidP="00966FC7">
      <w:pPr>
        <w:rPr>
          <w:rFonts w:hint="eastAsia"/>
          <w:sz w:val="28"/>
          <w:szCs w:val="28"/>
        </w:rPr>
      </w:pPr>
      <w:r w:rsidRPr="00931183">
        <w:rPr>
          <w:rFonts w:hint="eastAsia"/>
          <w:sz w:val="28"/>
          <w:szCs w:val="28"/>
        </w:rPr>
        <w:t>一、激趣导入新课</w:t>
      </w:r>
    </w:p>
    <w:p w:rsidR="00966FC7" w:rsidRPr="00931183" w:rsidRDefault="00966FC7" w:rsidP="00966FC7">
      <w:pPr>
        <w:rPr>
          <w:rFonts w:hint="eastAsia"/>
          <w:sz w:val="28"/>
          <w:szCs w:val="28"/>
        </w:rPr>
      </w:pPr>
      <w:r w:rsidRPr="00931183">
        <w:rPr>
          <w:rFonts w:hint="eastAsia"/>
          <w:sz w:val="28"/>
          <w:szCs w:val="28"/>
        </w:rPr>
        <w:t>1</w:t>
      </w:r>
      <w:r w:rsidRPr="00931183">
        <w:rPr>
          <w:rFonts w:hint="eastAsia"/>
          <w:sz w:val="28"/>
          <w:szCs w:val="28"/>
        </w:rPr>
        <w:t>、（出示课件）师：先请同学们看一张特别的画，猜猜像什么字？</w:t>
      </w:r>
    </w:p>
    <w:p w:rsidR="00966FC7" w:rsidRPr="00931183" w:rsidRDefault="00966FC7" w:rsidP="00966FC7">
      <w:pPr>
        <w:rPr>
          <w:rFonts w:hint="eastAsia"/>
          <w:sz w:val="28"/>
          <w:szCs w:val="28"/>
        </w:rPr>
      </w:pPr>
      <w:r w:rsidRPr="00931183">
        <w:rPr>
          <w:rFonts w:hint="eastAsia"/>
          <w:sz w:val="28"/>
          <w:szCs w:val="28"/>
        </w:rPr>
        <w:t>2</w:t>
      </w:r>
      <w:r w:rsidRPr="00931183">
        <w:rPr>
          <w:rFonts w:hint="eastAsia"/>
          <w:sz w:val="28"/>
          <w:szCs w:val="28"/>
        </w:rPr>
        <w:t>、师：这就是住宅的“宅”，也是这堂课的生字，伸出你们的小手写写吧。（屋檐宽、底座平、房子稳）</w:t>
      </w:r>
    </w:p>
    <w:p w:rsidR="00966FC7" w:rsidRPr="00931183" w:rsidRDefault="00966FC7" w:rsidP="00966FC7">
      <w:pPr>
        <w:rPr>
          <w:rFonts w:hint="eastAsia"/>
          <w:sz w:val="28"/>
          <w:szCs w:val="28"/>
        </w:rPr>
      </w:pPr>
      <w:r w:rsidRPr="00931183">
        <w:rPr>
          <w:rFonts w:hint="eastAsia"/>
          <w:sz w:val="28"/>
          <w:szCs w:val="28"/>
        </w:rPr>
        <w:t>3</w:t>
      </w:r>
      <w:r w:rsidRPr="00931183">
        <w:rPr>
          <w:rFonts w:hint="eastAsia"/>
          <w:sz w:val="28"/>
          <w:szCs w:val="28"/>
        </w:rPr>
        <w:t>、齐读课题</w:t>
      </w:r>
    </w:p>
    <w:p w:rsidR="00966FC7" w:rsidRPr="00931183" w:rsidRDefault="00966FC7" w:rsidP="00966FC7">
      <w:pPr>
        <w:rPr>
          <w:rFonts w:hint="eastAsia"/>
          <w:sz w:val="28"/>
          <w:szCs w:val="28"/>
        </w:rPr>
      </w:pPr>
      <w:r w:rsidRPr="00931183">
        <w:rPr>
          <w:rFonts w:hint="eastAsia"/>
          <w:sz w:val="28"/>
          <w:szCs w:val="28"/>
        </w:rPr>
        <w:t>4</w:t>
      </w:r>
      <w:r w:rsidRPr="00931183">
        <w:rPr>
          <w:rFonts w:hint="eastAsia"/>
          <w:sz w:val="28"/>
          <w:szCs w:val="28"/>
        </w:rPr>
        <w:t>、（出示人类住宅课件）这是我们人类的住宅。</w:t>
      </w:r>
    </w:p>
    <w:p w:rsidR="00966FC7" w:rsidRPr="00931183" w:rsidRDefault="00966FC7" w:rsidP="00966FC7">
      <w:pPr>
        <w:rPr>
          <w:rFonts w:hint="eastAsia"/>
          <w:sz w:val="28"/>
          <w:szCs w:val="28"/>
        </w:rPr>
      </w:pPr>
      <w:r w:rsidRPr="00931183">
        <w:rPr>
          <w:rFonts w:hint="eastAsia"/>
          <w:sz w:val="28"/>
          <w:szCs w:val="28"/>
        </w:rPr>
        <w:t>师：人的住房称之为住宅，蟋蟀这个小昆虫的住处也叫住宅，法布尔这是把蟋蟀当成“人”写了（板书：人）感兴趣吗？想不想了解这其中的奥妙</w:t>
      </w:r>
      <w:r w:rsidRPr="00931183">
        <w:rPr>
          <w:rFonts w:hint="eastAsia"/>
          <w:sz w:val="28"/>
          <w:szCs w:val="28"/>
        </w:rPr>
        <w:t>?</w:t>
      </w:r>
    </w:p>
    <w:p w:rsidR="00966FC7" w:rsidRPr="00931183" w:rsidRDefault="00966FC7" w:rsidP="00966FC7">
      <w:pPr>
        <w:rPr>
          <w:rFonts w:hint="eastAsia"/>
          <w:sz w:val="28"/>
          <w:szCs w:val="28"/>
        </w:rPr>
      </w:pPr>
      <w:r w:rsidRPr="00931183">
        <w:rPr>
          <w:rFonts w:hint="eastAsia"/>
          <w:sz w:val="28"/>
          <w:szCs w:val="28"/>
        </w:rPr>
        <w:t>二、检查生字词</w:t>
      </w:r>
    </w:p>
    <w:p w:rsidR="00966FC7" w:rsidRPr="00931183" w:rsidRDefault="00966FC7" w:rsidP="00966FC7">
      <w:pPr>
        <w:rPr>
          <w:rFonts w:hint="eastAsia"/>
          <w:sz w:val="28"/>
          <w:szCs w:val="28"/>
        </w:rPr>
      </w:pPr>
      <w:r w:rsidRPr="00931183">
        <w:rPr>
          <w:rFonts w:hint="eastAsia"/>
          <w:sz w:val="28"/>
          <w:szCs w:val="28"/>
        </w:rPr>
        <w:lastRenderedPageBreak/>
        <w:t>1</w:t>
      </w:r>
      <w:r w:rsidRPr="00931183">
        <w:rPr>
          <w:rFonts w:hint="eastAsia"/>
          <w:sz w:val="28"/>
          <w:szCs w:val="28"/>
        </w:rPr>
        <w:t>、师：课下大家都进行了充分的预习，相信能这些词语你们能读准确。</w:t>
      </w:r>
    </w:p>
    <w:p w:rsidR="00966FC7" w:rsidRDefault="00966FC7" w:rsidP="00966FC7">
      <w:pPr>
        <w:rPr>
          <w:sz w:val="28"/>
          <w:szCs w:val="28"/>
        </w:rPr>
      </w:pPr>
      <w:r>
        <w:rPr>
          <w:rFonts w:hint="eastAsia"/>
          <w:sz w:val="28"/>
          <w:szCs w:val="28"/>
        </w:rPr>
        <w:t>住宅</w:t>
      </w:r>
      <w:r>
        <w:rPr>
          <w:rFonts w:hint="eastAsia"/>
          <w:sz w:val="28"/>
          <w:szCs w:val="28"/>
        </w:rPr>
        <w:t xml:space="preserve"> </w:t>
      </w:r>
      <w:r>
        <w:rPr>
          <w:sz w:val="28"/>
          <w:szCs w:val="28"/>
        </w:rPr>
        <w:t xml:space="preserve"> </w:t>
      </w:r>
      <w:r w:rsidRPr="00931183">
        <w:rPr>
          <w:rFonts w:hint="eastAsia"/>
          <w:sz w:val="28"/>
          <w:szCs w:val="28"/>
        </w:rPr>
        <w:t>隐蔽</w:t>
      </w:r>
      <w:r>
        <w:rPr>
          <w:rFonts w:hint="eastAsia"/>
          <w:sz w:val="28"/>
          <w:szCs w:val="28"/>
        </w:rPr>
        <w:t xml:space="preserve">  </w:t>
      </w:r>
      <w:r>
        <w:rPr>
          <w:rFonts w:hint="eastAsia"/>
          <w:sz w:val="28"/>
          <w:szCs w:val="28"/>
        </w:rPr>
        <w:t>毫不可惜</w:t>
      </w:r>
      <w:r>
        <w:rPr>
          <w:rFonts w:hint="eastAsia"/>
          <w:sz w:val="28"/>
          <w:szCs w:val="28"/>
        </w:rPr>
        <w:t xml:space="preserve"> </w:t>
      </w:r>
      <w:r>
        <w:rPr>
          <w:rFonts w:hint="eastAsia"/>
          <w:sz w:val="28"/>
          <w:szCs w:val="28"/>
        </w:rPr>
        <w:t>慎重</w:t>
      </w:r>
      <w:r>
        <w:rPr>
          <w:rFonts w:hint="eastAsia"/>
          <w:sz w:val="28"/>
          <w:szCs w:val="28"/>
        </w:rPr>
        <w:t xml:space="preserve"> </w:t>
      </w:r>
      <w:r>
        <w:rPr>
          <w:rFonts w:hint="eastAsia"/>
          <w:sz w:val="28"/>
          <w:szCs w:val="28"/>
        </w:rPr>
        <w:t>临时</w:t>
      </w:r>
      <w:r>
        <w:rPr>
          <w:rFonts w:hint="eastAsia"/>
          <w:sz w:val="28"/>
          <w:szCs w:val="28"/>
        </w:rPr>
        <w:t xml:space="preserve"> </w:t>
      </w:r>
      <w:r>
        <w:rPr>
          <w:rFonts w:hint="eastAsia"/>
          <w:sz w:val="28"/>
          <w:szCs w:val="28"/>
        </w:rPr>
        <w:t>毫不可惜</w:t>
      </w:r>
      <w:r>
        <w:rPr>
          <w:rFonts w:hint="eastAsia"/>
          <w:sz w:val="28"/>
          <w:szCs w:val="28"/>
        </w:rPr>
        <w:t xml:space="preserve"> </w:t>
      </w:r>
      <w:r>
        <w:rPr>
          <w:rFonts w:hint="eastAsia"/>
          <w:sz w:val="28"/>
          <w:szCs w:val="28"/>
        </w:rPr>
        <w:t>慎重</w:t>
      </w:r>
      <w:r>
        <w:rPr>
          <w:rFonts w:hint="eastAsia"/>
          <w:sz w:val="28"/>
          <w:szCs w:val="28"/>
        </w:rPr>
        <w:t xml:space="preserve"> </w:t>
      </w:r>
      <w:r>
        <w:rPr>
          <w:rFonts w:hint="eastAsia"/>
          <w:sz w:val="28"/>
          <w:szCs w:val="28"/>
        </w:rPr>
        <w:t>选择</w:t>
      </w:r>
      <w:r>
        <w:rPr>
          <w:rFonts w:hint="eastAsia"/>
          <w:sz w:val="28"/>
          <w:szCs w:val="28"/>
        </w:rPr>
        <w:t xml:space="preserve"> </w:t>
      </w:r>
      <w:r>
        <w:rPr>
          <w:rFonts w:hint="eastAsia"/>
          <w:sz w:val="28"/>
          <w:szCs w:val="28"/>
        </w:rPr>
        <w:t>住址</w:t>
      </w:r>
      <w:r>
        <w:rPr>
          <w:rFonts w:hint="eastAsia"/>
          <w:sz w:val="28"/>
          <w:szCs w:val="28"/>
        </w:rPr>
        <w:t xml:space="preserve"> </w:t>
      </w:r>
      <w:r>
        <w:rPr>
          <w:rFonts w:hint="eastAsia"/>
          <w:sz w:val="28"/>
          <w:szCs w:val="28"/>
        </w:rPr>
        <w:t>优良</w:t>
      </w:r>
      <w:r>
        <w:rPr>
          <w:sz w:val="28"/>
          <w:szCs w:val="28"/>
        </w:rPr>
        <w:t>洞穴</w:t>
      </w:r>
      <w:r>
        <w:rPr>
          <w:rFonts w:hint="eastAsia"/>
          <w:sz w:val="28"/>
          <w:szCs w:val="28"/>
        </w:rPr>
        <w:t xml:space="preserve"> </w:t>
      </w:r>
      <w:r>
        <w:rPr>
          <w:rFonts w:hint="eastAsia"/>
          <w:sz w:val="28"/>
          <w:szCs w:val="28"/>
        </w:rPr>
        <w:t>挖掘</w:t>
      </w:r>
      <w:r>
        <w:rPr>
          <w:rFonts w:hint="eastAsia"/>
          <w:sz w:val="28"/>
          <w:szCs w:val="28"/>
        </w:rPr>
        <w:t xml:space="preserve"> </w:t>
      </w:r>
      <w:r>
        <w:rPr>
          <w:rFonts w:hint="eastAsia"/>
          <w:sz w:val="28"/>
          <w:szCs w:val="28"/>
        </w:rPr>
        <w:t>大厅</w:t>
      </w:r>
      <w:r>
        <w:rPr>
          <w:rFonts w:hint="eastAsia"/>
          <w:sz w:val="28"/>
          <w:szCs w:val="28"/>
        </w:rPr>
        <w:t xml:space="preserve"> </w:t>
      </w:r>
      <w:r>
        <w:rPr>
          <w:rFonts w:hint="eastAsia"/>
          <w:sz w:val="28"/>
          <w:szCs w:val="28"/>
        </w:rPr>
        <w:t>卧室</w:t>
      </w:r>
      <w:r>
        <w:rPr>
          <w:rFonts w:hint="eastAsia"/>
          <w:sz w:val="28"/>
          <w:szCs w:val="28"/>
        </w:rPr>
        <w:t xml:space="preserve"> </w:t>
      </w:r>
      <w:r>
        <w:rPr>
          <w:rFonts w:hint="eastAsia"/>
          <w:sz w:val="28"/>
          <w:szCs w:val="28"/>
        </w:rPr>
        <w:t>专家</w:t>
      </w:r>
      <w:r>
        <w:rPr>
          <w:rFonts w:hint="eastAsia"/>
          <w:sz w:val="28"/>
          <w:szCs w:val="28"/>
        </w:rPr>
        <w:t xml:space="preserve"> </w:t>
      </w:r>
      <w:r>
        <w:rPr>
          <w:rFonts w:hint="eastAsia"/>
          <w:sz w:val="28"/>
          <w:szCs w:val="28"/>
        </w:rPr>
        <w:t>搜索</w:t>
      </w:r>
      <w:r>
        <w:rPr>
          <w:rFonts w:hint="eastAsia"/>
          <w:sz w:val="28"/>
          <w:szCs w:val="28"/>
        </w:rPr>
        <w:t xml:space="preserve"> </w:t>
      </w:r>
      <w:r>
        <w:rPr>
          <w:rFonts w:hint="eastAsia"/>
          <w:sz w:val="28"/>
          <w:szCs w:val="28"/>
        </w:rPr>
        <w:t>倾斜</w:t>
      </w:r>
      <w:r>
        <w:rPr>
          <w:rFonts w:hint="eastAsia"/>
          <w:sz w:val="28"/>
          <w:szCs w:val="28"/>
        </w:rPr>
        <w:t xml:space="preserve"> </w:t>
      </w:r>
      <w:r>
        <w:rPr>
          <w:rFonts w:hint="eastAsia"/>
          <w:sz w:val="28"/>
          <w:szCs w:val="28"/>
        </w:rPr>
        <w:t>骤雨</w:t>
      </w:r>
      <w:r>
        <w:rPr>
          <w:rFonts w:hint="eastAsia"/>
          <w:sz w:val="28"/>
          <w:szCs w:val="28"/>
        </w:rPr>
        <w:t xml:space="preserve"> </w:t>
      </w:r>
      <w:r>
        <w:rPr>
          <w:rFonts w:hint="eastAsia"/>
          <w:sz w:val="28"/>
          <w:szCs w:val="28"/>
        </w:rPr>
        <w:t>九寸</w:t>
      </w:r>
      <w:r>
        <w:rPr>
          <w:rFonts w:hint="eastAsia"/>
          <w:sz w:val="28"/>
          <w:szCs w:val="28"/>
        </w:rPr>
        <w:t xml:space="preserve"> </w:t>
      </w:r>
      <w:r>
        <w:rPr>
          <w:rFonts w:hint="eastAsia"/>
          <w:sz w:val="28"/>
          <w:szCs w:val="28"/>
        </w:rPr>
        <w:t>布置</w:t>
      </w:r>
      <w:r>
        <w:rPr>
          <w:rFonts w:hint="eastAsia"/>
          <w:sz w:val="28"/>
          <w:szCs w:val="28"/>
        </w:rPr>
        <w:t xml:space="preserve"> </w:t>
      </w:r>
      <w:r>
        <w:rPr>
          <w:rFonts w:hint="eastAsia"/>
          <w:sz w:val="28"/>
          <w:szCs w:val="28"/>
        </w:rPr>
        <w:t>钳子</w:t>
      </w:r>
      <w:r>
        <w:rPr>
          <w:rFonts w:hint="eastAsia"/>
          <w:sz w:val="28"/>
          <w:szCs w:val="28"/>
        </w:rPr>
        <w:t xml:space="preserve"> </w:t>
      </w:r>
      <w:r>
        <w:rPr>
          <w:rFonts w:hint="eastAsia"/>
          <w:sz w:val="28"/>
          <w:szCs w:val="28"/>
        </w:rPr>
        <w:t>较大</w:t>
      </w:r>
      <w:r>
        <w:rPr>
          <w:rFonts w:hint="eastAsia"/>
          <w:sz w:val="28"/>
          <w:szCs w:val="28"/>
        </w:rPr>
        <w:t xml:space="preserve"> </w:t>
      </w:r>
      <w:r>
        <w:rPr>
          <w:rFonts w:hint="eastAsia"/>
          <w:sz w:val="28"/>
          <w:szCs w:val="28"/>
        </w:rPr>
        <w:t>锯子</w:t>
      </w:r>
      <w:r>
        <w:rPr>
          <w:rFonts w:hint="eastAsia"/>
          <w:sz w:val="28"/>
          <w:szCs w:val="28"/>
        </w:rPr>
        <w:t xml:space="preserve"> </w:t>
      </w:r>
      <w:r>
        <w:rPr>
          <w:rFonts w:hint="eastAsia"/>
          <w:sz w:val="28"/>
          <w:szCs w:val="28"/>
        </w:rPr>
        <w:t>抛出</w:t>
      </w:r>
      <w:r>
        <w:rPr>
          <w:rFonts w:hint="eastAsia"/>
          <w:sz w:val="28"/>
          <w:szCs w:val="28"/>
        </w:rPr>
        <w:t xml:space="preserve"> </w:t>
      </w:r>
    </w:p>
    <w:p w:rsidR="00966FC7" w:rsidRPr="00931183" w:rsidRDefault="00966FC7" w:rsidP="00966FC7">
      <w:pPr>
        <w:rPr>
          <w:rFonts w:hint="eastAsia"/>
          <w:sz w:val="28"/>
          <w:szCs w:val="28"/>
        </w:rPr>
      </w:pPr>
      <w:r>
        <w:rPr>
          <w:sz w:val="28"/>
          <w:szCs w:val="28"/>
        </w:rPr>
        <w:t>2</w:t>
      </w:r>
      <w:r>
        <w:rPr>
          <w:rFonts w:hint="eastAsia"/>
          <w:sz w:val="28"/>
          <w:szCs w:val="28"/>
        </w:rPr>
        <w:t>、</w:t>
      </w:r>
      <w:r>
        <w:rPr>
          <w:sz w:val="28"/>
          <w:szCs w:val="28"/>
        </w:rPr>
        <w:t>识字</w:t>
      </w:r>
    </w:p>
    <w:p w:rsidR="00966FC7" w:rsidRPr="00931183" w:rsidRDefault="00966FC7" w:rsidP="00966FC7">
      <w:pPr>
        <w:rPr>
          <w:rFonts w:hint="eastAsia"/>
          <w:sz w:val="28"/>
          <w:szCs w:val="28"/>
        </w:rPr>
      </w:pPr>
      <w:r>
        <w:rPr>
          <w:sz w:val="28"/>
          <w:szCs w:val="28"/>
        </w:rPr>
        <w:t>3</w:t>
      </w:r>
      <w:r w:rsidRPr="00931183">
        <w:rPr>
          <w:rFonts w:hint="eastAsia"/>
          <w:sz w:val="28"/>
          <w:szCs w:val="28"/>
        </w:rPr>
        <w:t>、概括课文主要内容。</w:t>
      </w:r>
    </w:p>
    <w:p w:rsidR="00966FC7" w:rsidRPr="00931183" w:rsidRDefault="00966FC7" w:rsidP="00966FC7">
      <w:pPr>
        <w:rPr>
          <w:rFonts w:hint="eastAsia"/>
          <w:sz w:val="28"/>
          <w:szCs w:val="28"/>
        </w:rPr>
      </w:pPr>
      <w:r>
        <w:rPr>
          <w:sz w:val="28"/>
          <w:szCs w:val="28"/>
        </w:rPr>
        <w:t>4</w:t>
      </w:r>
      <w:r w:rsidRPr="00931183">
        <w:rPr>
          <w:rFonts w:hint="eastAsia"/>
          <w:sz w:val="28"/>
          <w:szCs w:val="28"/>
        </w:rPr>
        <w:t>、师：同学们真会读书，抓住了课文的主要内容，相信同学们通过深入的学习，很快就会发现蟋蟀住宅的奥秘！</w:t>
      </w:r>
    </w:p>
    <w:p w:rsidR="00966FC7" w:rsidRPr="00931183" w:rsidRDefault="00966FC7" w:rsidP="00966FC7">
      <w:pPr>
        <w:rPr>
          <w:rFonts w:hint="eastAsia"/>
          <w:sz w:val="28"/>
          <w:szCs w:val="28"/>
        </w:rPr>
      </w:pPr>
      <w:r w:rsidRPr="00931183">
        <w:rPr>
          <w:rFonts w:hint="eastAsia"/>
          <w:sz w:val="28"/>
          <w:szCs w:val="28"/>
        </w:rPr>
        <w:t>三、品读课文</w:t>
      </w:r>
    </w:p>
    <w:p w:rsidR="00966FC7" w:rsidRPr="00931183" w:rsidRDefault="00966FC7" w:rsidP="00966FC7">
      <w:pPr>
        <w:rPr>
          <w:rFonts w:hint="eastAsia"/>
          <w:sz w:val="28"/>
          <w:szCs w:val="28"/>
        </w:rPr>
      </w:pPr>
      <w:r w:rsidRPr="00931183">
        <w:rPr>
          <w:rFonts w:hint="eastAsia"/>
          <w:sz w:val="28"/>
          <w:szCs w:val="28"/>
        </w:rPr>
        <w:t>1</w:t>
      </w:r>
      <w:r w:rsidRPr="00931183">
        <w:rPr>
          <w:rFonts w:hint="eastAsia"/>
          <w:sz w:val="28"/>
          <w:szCs w:val="28"/>
        </w:rPr>
        <w:t>、边读边思考：蟋蟀的住宅到底是什么样子的？在你最感兴趣地地方做上标注，并在旁边写下自己的感受。要求：做到不动笔墨不读书，留下思考的痕迹。</w:t>
      </w:r>
    </w:p>
    <w:p w:rsidR="00966FC7" w:rsidRPr="00931183" w:rsidRDefault="00966FC7" w:rsidP="00966FC7">
      <w:pPr>
        <w:rPr>
          <w:rFonts w:hint="eastAsia"/>
          <w:sz w:val="28"/>
          <w:szCs w:val="28"/>
        </w:rPr>
      </w:pPr>
      <w:r w:rsidRPr="00931183">
        <w:rPr>
          <w:rFonts w:hint="eastAsia"/>
          <w:sz w:val="28"/>
          <w:szCs w:val="28"/>
        </w:rPr>
        <w:t>2</w:t>
      </w:r>
      <w:r w:rsidRPr="00931183">
        <w:rPr>
          <w:rFonts w:hint="eastAsia"/>
          <w:sz w:val="28"/>
          <w:szCs w:val="28"/>
        </w:rPr>
        <w:t>、师：来孩子们，咱们畅所欲言，针对你最感兴趣部分谈谈自己的感受。</w:t>
      </w:r>
    </w:p>
    <w:p w:rsidR="00966FC7" w:rsidRPr="00931183" w:rsidRDefault="00966FC7" w:rsidP="00966FC7">
      <w:pPr>
        <w:rPr>
          <w:rFonts w:hint="eastAsia"/>
          <w:sz w:val="28"/>
          <w:szCs w:val="28"/>
        </w:rPr>
      </w:pPr>
      <w:r w:rsidRPr="00931183">
        <w:rPr>
          <w:rFonts w:hint="eastAsia"/>
          <w:sz w:val="28"/>
          <w:szCs w:val="28"/>
        </w:rPr>
        <w:t>3</w:t>
      </w:r>
      <w:r w:rsidRPr="00931183">
        <w:rPr>
          <w:rFonts w:hint="eastAsia"/>
          <w:sz w:val="28"/>
          <w:szCs w:val="28"/>
        </w:rPr>
        <w:t>、指名读并谈感受：“在朝着阳光的堤岸上，青草丛中隐藏着一条倾斜的隧道，即使有骤雨，这里也立刻就会干的。隧道顺着地势弯弯曲曲，最多不过九寸深，一指宽，这便是蟋蟀的住宅。”出口的地方总有一丛草半掩着，就像一座门。蟋蟀出来吃周围的嫩草决不去碰这一丛草。那微斜的门口，经过仔细耙扫，收拾得很平坦。这就是蟋蟀的平台。！</w:t>
      </w:r>
    </w:p>
    <w:p w:rsidR="00966FC7" w:rsidRPr="00931183" w:rsidRDefault="00966FC7" w:rsidP="00966FC7">
      <w:pPr>
        <w:rPr>
          <w:rFonts w:hint="eastAsia"/>
          <w:sz w:val="28"/>
          <w:szCs w:val="28"/>
        </w:rPr>
      </w:pPr>
      <w:r w:rsidRPr="00931183">
        <w:rPr>
          <w:rFonts w:hint="eastAsia"/>
          <w:sz w:val="28"/>
          <w:szCs w:val="28"/>
        </w:rPr>
        <w:t>4</w:t>
      </w:r>
      <w:r w:rsidRPr="00931183">
        <w:rPr>
          <w:rFonts w:hint="eastAsia"/>
          <w:sz w:val="28"/>
          <w:szCs w:val="28"/>
        </w:rPr>
        <w:t>、教师画简笔画</w:t>
      </w:r>
    </w:p>
    <w:p w:rsidR="00966FC7" w:rsidRPr="00931183" w:rsidRDefault="00966FC7" w:rsidP="00966FC7">
      <w:pPr>
        <w:rPr>
          <w:rFonts w:hint="eastAsia"/>
          <w:sz w:val="28"/>
          <w:szCs w:val="28"/>
        </w:rPr>
      </w:pPr>
      <w:r w:rsidRPr="00931183">
        <w:rPr>
          <w:rFonts w:hint="eastAsia"/>
          <w:sz w:val="28"/>
          <w:szCs w:val="28"/>
        </w:rPr>
        <w:lastRenderedPageBreak/>
        <w:t>5</w:t>
      </w:r>
      <w:r w:rsidRPr="00931183">
        <w:rPr>
          <w:rFonts w:hint="eastAsia"/>
          <w:sz w:val="28"/>
          <w:szCs w:val="28"/>
        </w:rPr>
        <w:t>、学生自由谈老师的画。</w:t>
      </w:r>
    </w:p>
    <w:p w:rsidR="00966FC7" w:rsidRPr="00931183" w:rsidRDefault="00966FC7" w:rsidP="00966FC7">
      <w:pPr>
        <w:rPr>
          <w:rFonts w:hint="eastAsia"/>
          <w:sz w:val="28"/>
          <w:szCs w:val="28"/>
        </w:rPr>
      </w:pPr>
      <w:r w:rsidRPr="00931183">
        <w:rPr>
          <w:rFonts w:hint="eastAsia"/>
          <w:sz w:val="28"/>
          <w:szCs w:val="28"/>
        </w:rPr>
        <w:t>6</w:t>
      </w:r>
      <w:r w:rsidRPr="00931183">
        <w:rPr>
          <w:rFonts w:hint="eastAsia"/>
          <w:sz w:val="28"/>
          <w:szCs w:val="28"/>
        </w:rPr>
        <w:t>、学生抓住关键词</w:t>
      </w:r>
      <w:r w:rsidRPr="00931183">
        <w:rPr>
          <w:rFonts w:hint="eastAsia"/>
          <w:sz w:val="28"/>
          <w:szCs w:val="28"/>
        </w:rPr>
        <w:t>---</w:t>
      </w:r>
      <w:r w:rsidRPr="00931183">
        <w:rPr>
          <w:rFonts w:hint="eastAsia"/>
          <w:sz w:val="28"/>
          <w:szCs w:val="28"/>
        </w:rPr>
        <w:t>谈感受</w:t>
      </w:r>
      <w:r w:rsidRPr="00931183">
        <w:rPr>
          <w:rFonts w:hint="eastAsia"/>
          <w:sz w:val="28"/>
          <w:szCs w:val="28"/>
        </w:rPr>
        <w:t>---</w:t>
      </w:r>
      <w:r w:rsidRPr="00931183">
        <w:rPr>
          <w:rFonts w:hint="eastAsia"/>
          <w:sz w:val="28"/>
          <w:szCs w:val="28"/>
        </w:rPr>
        <w:t>带着感受读</w:t>
      </w:r>
    </w:p>
    <w:p w:rsidR="00966FC7" w:rsidRPr="00931183" w:rsidRDefault="00966FC7" w:rsidP="00966FC7">
      <w:pPr>
        <w:rPr>
          <w:rFonts w:hint="eastAsia"/>
          <w:sz w:val="28"/>
          <w:szCs w:val="28"/>
        </w:rPr>
      </w:pPr>
      <w:r w:rsidRPr="00931183">
        <w:rPr>
          <w:rFonts w:hint="eastAsia"/>
          <w:sz w:val="28"/>
          <w:szCs w:val="28"/>
        </w:rPr>
        <w:t>（朝着阳光、隐藏、倾斜、顺着地势、九寸深、一指宽、半）</w:t>
      </w:r>
    </w:p>
    <w:p w:rsidR="00966FC7" w:rsidRPr="00931183" w:rsidRDefault="00966FC7" w:rsidP="00966FC7">
      <w:pPr>
        <w:rPr>
          <w:rFonts w:hint="eastAsia"/>
          <w:sz w:val="28"/>
          <w:szCs w:val="28"/>
        </w:rPr>
      </w:pPr>
      <w:r w:rsidRPr="00931183">
        <w:rPr>
          <w:rFonts w:hint="eastAsia"/>
          <w:sz w:val="28"/>
          <w:szCs w:val="28"/>
        </w:rPr>
        <w:t>7</w:t>
      </w:r>
      <w:r w:rsidRPr="00931183">
        <w:rPr>
          <w:rFonts w:hint="eastAsia"/>
          <w:sz w:val="28"/>
          <w:szCs w:val="28"/>
        </w:rPr>
        <w:t>、师：你们抓住这些关键词体会蟋蟀住宅的舒服，真能干，和小蟋蟀一样聪明！</w:t>
      </w:r>
    </w:p>
    <w:p w:rsidR="00966FC7" w:rsidRPr="00931183" w:rsidRDefault="00966FC7" w:rsidP="00966FC7">
      <w:pPr>
        <w:rPr>
          <w:rFonts w:hint="eastAsia"/>
          <w:sz w:val="28"/>
          <w:szCs w:val="28"/>
        </w:rPr>
      </w:pPr>
      <w:r w:rsidRPr="00931183">
        <w:rPr>
          <w:rFonts w:hint="eastAsia"/>
          <w:sz w:val="28"/>
          <w:szCs w:val="28"/>
        </w:rPr>
        <w:t>（板书：关键词）</w:t>
      </w:r>
    </w:p>
    <w:p w:rsidR="00966FC7" w:rsidRPr="00931183" w:rsidRDefault="00966FC7" w:rsidP="00966FC7">
      <w:pPr>
        <w:rPr>
          <w:rFonts w:hint="eastAsia"/>
          <w:sz w:val="28"/>
          <w:szCs w:val="28"/>
        </w:rPr>
      </w:pPr>
      <w:r w:rsidRPr="00931183">
        <w:rPr>
          <w:rFonts w:hint="eastAsia"/>
          <w:sz w:val="28"/>
          <w:szCs w:val="28"/>
        </w:rPr>
        <w:t>8</w:t>
      </w:r>
      <w:r w:rsidRPr="00931183">
        <w:rPr>
          <w:rFonts w:hint="eastAsia"/>
          <w:sz w:val="28"/>
          <w:szCs w:val="28"/>
        </w:rPr>
        <w:t>、师：这么好的住宅其他昆虫看了都嫉妒了它们会说：（指名回答）</w:t>
      </w:r>
    </w:p>
    <w:p w:rsidR="00966FC7" w:rsidRPr="00931183" w:rsidRDefault="00966FC7" w:rsidP="00966FC7">
      <w:pPr>
        <w:rPr>
          <w:rFonts w:hint="eastAsia"/>
          <w:sz w:val="28"/>
          <w:szCs w:val="28"/>
        </w:rPr>
      </w:pPr>
      <w:r w:rsidRPr="00931183">
        <w:rPr>
          <w:rFonts w:hint="eastAsia"/>
          <w:sz w:val="28"/>
          <w:szCs w:val="28"/>
        </w:rPr>
        <w:t>小蟋蟀会怎么回答呢？</w:t>
      </w:r>
      <w:r w:rsidRPr="00931183">
        <w:rPr>
          <w:rFonts w:hint="eastAsia"/>
          <w:sz w:val="28"/>
          <w:szCs w:val="28"/>
        </w:rPr>
        <w:t>(</w:t>
      </w:r>
      <w:r w:rsidRPr="00931183">
        <w:rPr>
          <w:rFonts w:hint="eastAsia"/>
          <w:sz w:val="28"/>
          <w:szCs w:val="28"/>
        </w:rPr>
        <w:t>不肯随遇而安</w:t>
      </w:r>
      <w:r w:rsidRPr="00931183">
        <w:rPr>
          <w:rFonts w:hint="eastAsia"/>
          <w:sz w:val="28"/>
          <w:szCs w:val="28"/>
        </w:rPr>
        <w:t>)</w:t>
      </w:r>
      <w:r w:rsidRPr="00931183">
        <w:rPr>
          <w:rFonts w:hint="eastAsia"/>
          <w:sz w:val="28"/>
          <w:szCs w:val="28"/>
        </w:rPr>
        <w:t>解释词语。</w:t>
      </w:r>
    </w:p>
    <w:p w:rsidR="00966FC7" w:rsidRPr="00931183" w:rsidRDefault="00966FC7" w:rsidP="00966FC7">
      <w:pPr>
        <w:rPr>
          <w:rFonts w:hint="eastAsia"/>
          <w:sz w:val="28"/>
          <w:szCs w:val="28"/>
        </w:rPr>
      </w:pPr>
      <w:r w:rsidRPr="00931183">
        <w:rPr>
          <w:rFonts w:hint="eastAsia"/>
          <w:sz w:val="28"/>
          <w:szCs w:val="28"/>
        </w:rPr>
        <w:t>师：联系上下文理解词语也是一种好办法。</w:t>
      </w:r>
    </w:p>
    <w:p w:rsidR="00966FC7" w:rsidRPr="00931183" w:rsidRDefault="00966FC7" w:rsidP="00966FC7">
      <w:pPr>
        <w:rPr>
          <w:rFonts w:hint="eastAsia"/>
          <w:sz w:val="28"/>
          <w:szCs w:val="28"/>
        </w:rPr>
      </w:pPr>
      <w:r w:rsidRPr="00931183">
        <w:rPr>
          <w:rFonts w:hint="eastAsia"/>
          <w:sz w:val="28"/>
          <w:szCs w:val="28"/>
        </w:rPr>
        <w:t>9</w:t>
      </w:r>
      <w:r w:rsidRPr="00931183">
        <w:rPr>
          <w:rFonts w:hint="eastAsia"/>
          <w:sz w:val="28"/>
          <w:szCs w:val="28"/>
        </w:rPr>
        <w:t>、师：而其他昆虫可不会精挑细选，现在你们就是那些随遇而安的昆虫，我来做一下采访：</w:t>
      </w:r>
    </w:p>
    <w:p w:rsidR="00966FC7" w:rsidRPr="00931183" w:rsidRDefault="00966FC7" w:rsidP="00966FC7">
      <w:pPr>
        <w:rPr>
          <w:rFonts w:hint="eastAsia"/>
          <w:sz w:val="28"/>
          <w:szCs w:val="28"/>
        </w:rPr>
      </w:pPr>
      <w:r w:rsidRPr="00931183">
        <w:rPr>
          <w:rFonts w:hint="eastAsia"/>
          <w:sz w:val="28"/>
          <w:szCs w:val="28"/>
        </w:rPr>
        <w:t>（</w:t>
      </w:r>
      <w:r w:rsidRPr="00931183">
        <w:rPr>
          <w:rFonts w:hint="eastAsia"/>
          <w:sz w:val="28"/>
          <w:szCs w:val="28"/>
        </w:rPr>
        <w:t>1</w:t>
      </w:r>
      <w:r>
        <w:rPr>
          <w:rFonts w:hint="eastAsia"/>
          <w:sz w:val="28"/>
          <w:szCs w:val="28"/>
        </w:rPr>
        <w:t>）</w:t>
      </w:r>
      <w:r w:rsidRPr="00931183">
        <w:rPr>
          <w:rFonts w:hint="eastAsia"/>
          <w:sz w:val="28"/>
          <w:szCs w:val="28"/>
        </w:rPr>
        <w:t>昆虫甲：这个脏兮兮的地方是你的家呀（这只是我临时的）</w:t>
      </w:r>
    </w:p>
    <w:p w:rsidR="00966FC7" w:rsidRPr="00931183" w:rsidRDefault="00966FC7" w:rsidP="00966FC7">
      <w:pPr>
        <w:rPr>
          <w:rFonts w:hint="eastAsia"/>
          <w:sz w:val="28"/>
          <w:szCs w:val="28"/>
        </w:rPr>
      </w:pPr>
      <w:r w:rsidRPr="00931183">
        <w:rPr>
          <w:rFonts w:hint="eastAsia"/>
          <w:sz w:val="28"/>
          <w:szCs w:val="28"/>
        </w:rPr>
        <w:t>（</w:t>
      </w:r>
      <w:r w:rsidRPr="00931183">
        <w:rPr>
          <w:rFonts w:hint="eastAsia"/>
          <w:sz w:val="28"/>
          <w:szCs w:val="28"/>
        </w:rPr>
        <w:t>2</w:t>
      </w:r>
      <w:r>
        <w:rPr>
          <w:rFonts w:hint="eastAsia"/>
          <w:sz w:val="28"/>
          <w:szCs w:val="28"/>
        </w:rPr>
        <w:t>）</w:t>
      </w:r>
      <w:r w:rsidRPr="00931183">
        <w:rPr>
          <w:rFonts w:hint="eastAsia"/>
          <w:sz w:val="28"/>
          <w:szCs w:val="28"/>
        </w:rPr>
        <w:t>昆虫乙：你的这个住处费功夫了吗？（没有）我那里有好地方你去吗？</w:t>
      </w:r>
      <w:r w:rsidRPr="00931183">
        <w:rPr>
          <w:rFonts w:hint="eastAsia"/>
          <w:sz w:val="28"/>
          <w:szCs w:val="28"/>
        </w:rPr>
        <w:t>(</w:t>
      </w:r>
      <w:r w:rsidRPr="00931183">
        <w:rPr>
          <w:rFonts w:hint="eastAsia"/>
          <w:sz w:val="28"/>
          <w:szCs w:val="28"/>
        </w:rPr>
        <w:t>去</w:t>
      </w:r>
      <w:r w:rsidRPr="00931183">
        <w:rPr>
          <w:rFonts w:hint="eastAsia"/>
          <w:sz w:val="28"/>
          <w:szCs w:val="28"/>
        </w:rPr>
        <w:t>)</w:t>
      </w:r>
      <w:r w:rsidRPr="00931183">
        <w:rPr>
          <w:rFonts w:hint="eastAsia"/>
          <w:sz w:val="28"/>
          <w:szCs w:val="28"/>
        </w:rPr>
        <w:t>看来真的是弃去毫不可惜。</w:t>
      </w:r>
    </w:p>
    <w:p w:rsidR="00966FC7" w:rsidRPr="00931183" w:rsidRDefault="00966FC7" w:rsidP="00966FC7">
      <w:pPr>
        <w:rPr>
          <w:rFonts w:hint="eastAsia"/>
          <w:sz w:val="28"/>
          <w:szCs w:val="28"/>
        </w:rPr>
      </w:pPr>
      <w:r w:rsidRPr="00931183">
        <w:rPr>
          <w:rFonts w:hint="eastAsia"/>
          <w:sz w:val="28"/>
          <w:szCs w:val="28"/>
        </w:rPr>
        <w:t>（</w:t>
      </w:r>
      <w:r w:rsidRPr="00931183">
        <w:rPr>
          <w:rFonts w:hint="eastAsia"/>
          <w:sz w:val="28"/>
          <w:szCs w:val="28"/>
        </w:rPr>
        <w:t>3</w:t>
      </w:r>
      <w:r>
        <w:rPr>
          <w:rFonts w:hint="eastAsia"/>
          <w:sz w:val="28"/>
          <w:szCs w:val="28"/>
        </w:rPr>
        <w:t>）</w:t>
      </w:r>
      <w:r w:rsidRPr="00931183">
        <w:rPr>
          <w:rFonts w:hint="eastAsia"/>
          <w:sz w:val="28"/>
          <w:szCs w:val="28"/>
        </w:rPr>
        <w:t>蟋蟀呢？你会怎么做？（生答）</w:t>
      </w:r>
    </w:p>
    <w:p w:rsidR="00966FC7" w:rsidRPr="00931183" w:rsidRDefault="00966FC7" w:rsidP="00966FC7">
      <w:pPr>
        <w:rPr>
          <w:rFonts w:hint="eastAsia"/>
          <w:sz w:val="28"/>
          <w:szCs w:val="28"/>
        </w:rPr>
      </w:pPr>
      <w:r w:rsidRPr="00931183">
        <w:rPr>
          <w:rFonts w:hint="eastAsia"/>
          <w:sz w:val="28"/>
          <w:szCs w:val="28"/>
        </w:rPr>
        <w:t>（</w:t>
      </w:r>
      <w:r w:rsidRPr="00931183">
        <w:rPr>
          <w:rFonts w:hint="eastAsia"/>
          <w:sz w:val="28"/>
          <w:szCs w:val="28"/>
        </w:rPr>
        <w:t>4</w:t>
      </w:r>
      <w:r>
        <w:rPr>
          <w:rFonts w:hint="eastAsia"/>
          <w:sz w:val="28"/>
          <w:szCs w:val="28"/>
        </w:rPr>
        <w:t>）</w:t>
      </w:r>
      <w:r w:rsidRPr="00931183">
        <w:rPr>
          <w:rFonts w:hint="eastAsia"/>
          <w:sz w:val="28"/>
          <w:szCs w:val="28"/>
        </w:rPr>
        <w:t>师：读书就是要抓住关键词。</w:t>
      </w:r>
    </w:p>
    <w:p w:rsidR="00966FC7" w:rsidRPr="00931183" w:rsidRDefault="00966FC7" w:rsidP="00966FC7">
      <w:pPr>
        <w:rPr>
          <w:rFonts w:hint="eastAsia"/>
          <w:sz w:val="28"/>
          <w:szCs w:val="28"/>
        </w:rPr>
      </w:pPr>
      <w:r w:rsidRPr="00931183">
        <w:rPr>
          <w:rFonts w:hint="eastAsia"/>
          <w:sz w:val="28"/>
          <w:szCs w:val="28"/>
        </w:rPr>
        <w:t>（</w:t>
      </w:r>
      <w:r w:rsidRPr="00931183">
        <w:rPr>
          <w:rFonts w:hint="eastAsia"/>
          <w:sz w:val="28"/>
          <w:szCs w:val="28"/>
        </w:rPr>
        <w:t>5</w:t>
      </w:r>
      <w:r>
        <w:rPr>
          <w:rFonts w:hint="eastAsia"/>
          <w:sz w:val="28"/>
          <w:szCs w:val="28"/>
        </w:rPr>
        <w:t>）</w:t>
      </w:r>
      <w:r w:rsidRPr="00931183">
        <w:rPr>
          <w:rFonts w:hint="eastAsia"/>
          <w:sz w:val="28"/>
          <w:szCs w:val="28"/>
        </w:rPr>
        <w:t>师：你们就是蟋蟀，我是昆虫，（接读）</w:t>
      </w:r>
    </w:p>
    <w:p w:rsidR="00966FC7" w:rsidRPr="00931183" w:rsidRDefault="00966FC7" w:rsidP="00966FC7">
      <w:pPr>
        <w:rPr>
          <w:rFonts w:hint="eastAsia"/>
          <w:sz w:val="28"/>
          <w:szCs w:val="28"/>
        </w:rPr>
      </w:pPr>
      <w:r w:rsidRPr="00931183">
        <w:rPr>
          <w:rFonts w:hint="eastAsia"/>
          <w:sz w:val="28"/>
          <w:szCs w:val="28"/>
        </w:rPr>
        <w:t>出示段落：别的昆虫大多在临时的隐蔽所藏身。它们的隐蔽所得来不费功夫，弃去毫不可惜。蟋蟀和它们不同，不肯随遇而安。它常常慎重的选择住址，一定要排水优良，并且有温和的阳光。它不利用现成的洞穴。它的舒服的住宅是自己一点一点挖掘的，从大厅一直到卧室。</w:t>
      </w:r>
    </w:p>
    <w:p w:rsidR="00966FC7" w:rsidRPr="00931183" w:rsidRDefault="00966FC7" w:rsidP="00966FC7">
      <w:pPr>
        <w:rPr>
          <w:rFonts w:hint="eastAsia"/>
          <w:sz w:val="28"/>
          <w:szCs w:val="28"/>
        </w:rPr>
      </w:pPr>
      <w:r w:rsidRPr="00931183">
        <w:rPr>
          <w:rFonts w:hint="eastAsia"/>
          <w:sz w:val="28"/>
          <w:szCs w:val="28"/>
        </w:rPr>
        <w:t>10</w:t>
      </w:r>
      <w:r w:rsidRPr="00931183">
        <w:rPr>
          <w:rFonts w:hint="eastAsia"/>
          <w:sz w:val="28"/>
          <w:szCs w:val="28"/>
        </w:rPr>
        <w:t>、题目是蟋蟀的住宅，为什么还要写其他昆虫？多余吗？</w:t>
      </w:r>
    </w:p>
    <w:p w:rsidR="00966FC7" w:rsidRPr="00931183" w:rsidRDefault="00966FC7" w:rsidP="00966FC7">
      <w:pPr>
        <w:rPr>
          <w:rFonts w:hint="eastAsia"/>
          <w:sz w:val="28"/>
          <w:szCs w:val="28"/>
        </w:rPr>
      </w:pPr>
      <w:r w:rsidRPr="00931183">
        <w:rPr>
          <w:rFonts w:hint="eastAsia"/>
          <w:sz w:val="28"/>
          <w:szCs w:val="28"/>
        </w:rPr>
        <w:lastRenderedPageBreak/>
        <w:t>师：鲜明的对比，法布尔在写文章的时候运用了大量的对比，蟋蟀真的是跟他们不同，不比不知道一比吓一跳，</w:t>
      </w:r>
    </w:p>
    <w:p w:rsidR="00966FC7" w:rsidRPr="00931183" w:rsidRDefault="00966FC7" w:rsidP="00966FC7">
      <w:pPr>
        <w:rPr>
          <w:rFonts w:hint="eastAsia"/>
          <w:sz w:val="28"/>
          <w:szCs w:val="28"/>
        </w:rPr>
      </w:pPr>
      <w:r w:rsidRPr="00931183">
        <w:rPr>
          <w:rFonts w:hint="eastAsia"/>
          <w:sz w:val="28"/>
          <w:szCs w:val="28"/>
        </w:rPr>
        <w:t>师：蟋蟀的生活质量很高，不仅有舒服的住宅，业余生活还很丰富呢。</w:t>
      </w:r>
    </w:p>
    <w:p w:rsidR="00966FC7" w:rsidRPr="00931183" w:rsidRDefault="00966FC7" w:rsidP="00966FC7">
      <w:pPr>
        <w:rPr>
          <w:rFonts w:hint="eastAsia"/>
          <w:sz w:val="28"/>
          <w:szCs w:val="28"/>
        </w:rPr>
      </w:pPr>
      <w:r w:rsidRPr="00931183">
        <w:rPr>
          <w:rFonts w:hint="eastAsia"/>
          <w:sz w:val="28"/>
          <w:szCs w:val="28"/>
        </w:rPr>
        <w:t>（</w:t>
      </w:r>
      <w:r w:rsidRPr="00931183">
        <w:rPr>
          <w:rFonts w:hint="eastAsia"/>
          <w:sz w:val="28"/>
          <w:szCs w:val="28"/>
        </w:rPr>
        <w:t>1</w:t>
      </w:r>
      <w:r w:rsidRPr="00931183">
        <w:rPr>
          <w:rFonts w:hint="eastAsia"/>
          <w:sz w:val="28"/>
          <w:szCs w:val="28"/>
        </w:rPr>
        <w:t>）出示句子</w:t>
      </w:r>
    </w:p>
    <w:p w:rsidR="00966FC7" w:rsidRPr="00931183" w:rsidRDefault="00966FC7" w:rsidP="00966FC7">
      <w:pPr>
        <w:rPr>
          <w:rFonts w:hint="eastAsia"/>
          <w:sz w:val="28"/>
          <w:szCs w:val="28"/>
        </w:rPr>
      </w:pPr>
      <w:r w:rsidRPr="00931183">
        <w:rPr>
          <w:rFonts w:hint="eastAsia"/>
          <w:sz w:val="28"/>
          <w:szCs w:val="28"/>
        </w:rPr>
        <w:t>A</w:t>
      </w:r>
      <w:r w:rsidRPr="00931183">
        <w:rPr>
          <w:rFonts w:hint="eastAsia"/>
          <w:sz w:val="28"/>
          <w:szCs w:val="28"/>
        </w:rPr>
        <w:t>、当四周安静的时候，蟋蟀就在这平台上弹琴。</w:t>
      </w:r>
    </w:p>
    <w:p w:rsidR="00966FC7" w:rsidRPr="00931183" w:rsidRDefault="00966FC7" w:rsidP="00966FC7">
      <w:pPr>
        <w:rPr>
          <w:rFonts w:hint="eastAsia"/>
          <w:sz w:val="28"/>
          <w:szCs w:val="28"/>
        </w:rPr>
      </w:pPr>
      <w:r w:rsidRPr="00931183">
        <w:rPr>
          <w:rFonts w:hint="eastAsia"/>
          <w:sz w:val="28"/>
          <w:szCs w:val="28"/>
        </w:rPr>
        <w:t>B</w:t>
      </w:r>
      <w:r w:rsidRPr="00931183">
        <w:rPr>
          <w:rFonts w:hint="eastAsia"/>
          <w:sz w:val="28"/>
          <w:szCs w:val="28"/>
        </w:rPr>
        <w:t>、当四周安静的时候，蟋蟀就在平台上叫着。</w:t>
      </w:r>
    </w:p>
    <w:p w:rsidR="00966FC7" w:rsidRPr="00931183" w:rsidRDefault="00966FC7" w:rsidP="00966FC7">
      <w:pPr>
        <w:rPr>
          <w:rFonts w:hint="eastAsia"/>
          <w:sz w:val="28"/>
          <w:szCs w:val="28"/>
        </w:rPr>
      </w:pPr>
      <w:r w:rsidRPr="00931183">
        <w:rPr>
          <w:rFonts w:hint="eastAsia"/>
          <w:sz w:val="28"/>
          <w:szCs w:val="28"/>
        </w:rPr>
        <w:t>师：这两个句子哪句好？谈一谈</w:t>
      </w:r>
    </w:p>
    <w:p w:rsidR="00966FC7" w:rsidRPr="00931183" w:rsidRDefault="00966FC7" w:rsidP="00966FC7">
      <w:pPr>
        <w:rPr>
          <w:rFonts w:hint="eastAsia"/>
          <w:sz w:val="28"/>
          <w:szCs w:val="28"/>
        </w:rPr>
      </w:pPr>
      <w:r w:rsidRPr="00931183">
        <w:rPr>
          <w:rFonts w:hint="eastAsia"/>
          <w:sz w:val="28"/>
          <w:szCs w:val="28"/>
        </w:rPr>
        <w:t>（板书：拟人）</w:t>
      </w:r>
    </w:p>
    <w:p w:rsidR="00966FC7" w:rsidRPr="00931183" w:rsidRDefault="00966FC7" w:rsidP="00966FC7">
      <w:pPr>
        <w:rPr>
          <w:rFonts w:hint="eastAsia"/>
          <w:sz w:val="28"/>
          <w:szCs w:val="28"/>
        </w:rPr>
      </w:pPr>
      <w:r w:rsidRPr="00931183">
        <w:rPr>
          <w:rFonts w:hint="eastAsia"/>
          <w:sz w:val="28"/>
          <w:szCs w:val="28"/>
        </w:rPr>
        <w:t>（</w:t>
      </w:r>
      <w:r w:rsidRPr="00931183">
        <w:rPr>
          <w:rFonts w:hint="eastAsia"/>
          <w:sz w:val="28"/>
          <w:szCs w:val="28"/>
        </w:rPr>
        <w:t>2</w:t>
      </w:r>
      <w:r w:rsidRPr="00931183">
        <w:rPr>
          <w:rFonts w:hint="eastAsia"/>
          <w:sz w:val="28"/>
          <w:szCs w:val="28"/>
        </w:rPr>
        <w:t>）师：课文中还有没有类似的句子？让学生找一找说一说。</w:t>
      </w:r>
    </w:p>
    <w:p w:rsidR="00966FC7" w:rsidRPr="00931183" w:rsidRDefault="00966FC7" w:rsidP="00966FC7">
      <w:pPr>
        <w:rPr>
          <w:rFonts w:hint="eastAsia"/>
          <w:sz w:val="28"/>
          <w:szCs w:val="28"/>
        </w:rPr>
      </w:pPr>
      <w:r w:rsidRPr="00931183">
        <w:rPr>
          <w:rFonts w:hint="eastAsia"/>
          <w:sz w:val="28"/>
          <w:szCs w:val="28"/>
        </w:rPr>
        <w:t>师：你是一个善于发现的孩子。</w:t>
      </w:r>
    </w:p>
    <w:p w:rsidR="00966FC7" w:rsidRPr="00931183" w:rsidRDefault="00966FC7" w:rsidP="00966FC7">
      <w:pPr>
        <w:rPr>
          <w:rFonts w:hint="eastAsia"/>
          <w:sz w:val="28"/>
          <w:szCs w:val="28"/>
        </w:rPr>
      </w:pPr>
      <w:r w:rsidRPr="00931183">
        <w:rPr>
          <w:rFonts w:hint="eastAsia"/>
          <w:sz w:val="28"/>
          <w:szCs w:val="28"/>
        </w:rPr>
        <w:t>四、阅读延伸</w:t>
      </w:r>
      <w:r w:rsidRPr="00931183">
        <w:rPr>
          <w:rFonts w:hint="eastAsia"/>
          <w:sz w:val="28"/>
          <w:szCs w:val="28"/>
        </w:rPr>
        <w:t>,</w:t>
      </w:r>
      <w:r w:rsidRPr="00931183">
        <w:rPr>
          <w:rFonts w:hint="eastAsia"/>
          <w:sz w:val="28"/>
          <w:szCs w:val="28"/>
        </w:rPr>
        <w:t>迁移运用</w:t>
      </w:r>
    </w:p>
    <w:p w:rsidR="00966FC7" w:rsidRPr="00931183" w:rsidRDefault="00966FC7" w:rsidP="00966FC7">
      <w:pPr>
        <w:rPr>
          <w:rFonts w:hint="eastAsia"/>
          <w:sz w:val="28"/>
          <w:szCs w:val="28"/>
        </w:rPr>
      </w:pPr>
      <w:r w:rsidRPr="00931183">
        <w:rPr>
          <w:rFonts w:hint="eastAsia"/>
          <w:sz w:val="28"/>
          <w:szCs w:val="28"/>
        </w:rPr>
        <w:t>1</w:t>
      </w:r>
      <w:r w:rsidRPr="00931183">
        <w:rPr>
          <w:rFonts w:hint="eastAsia"/>
          <w:sz w:val="28"/>
          <w:szCs w:val="28"/>
        </w:rPr>
        <w:t>、出示《昆虫记》中《螳螂》中的一段话。</w:t>
      </w:r>
    </w:p>
    <w:p w:rsidR="00966FC7" w:rsidRPr="00931183" w:rsidRDefault="00966FC7" w:rsidP="00966FC7">
      <w:pPr>
        <w:ind w:firstLineChars="200" w:firstLine="560"/>
        <w:rPr>
          <w:rFonts w:hint="eastAsia"/>
          <w:sz w:val="28"/>
          <w:szCs w:val="28"/>
        </w:rPr>
      </w:pPr>
      <w:r w:rsidRPr="00931183">
        <w:rPr>
          <w:rFonts w:hint="eastAsia"/>
          <w:sz w:val="28"/>
          <w:szCs w:val="28"/>
        </w:rPr>
        <w:t>当那个可怜的蝗虫移动到螳螂刚好可以碰到它的时候，螳螂就毫不客气，一点也不留情地立刻动用它的武器，用它那有力的掌重重地击打那个可怜虫，再用那两条锯子用力地把它压紧。于是，那个小俘虏无论怎样顽强抵抗，也无济于事了。接下来，这个残暴的魔鬼胜利者便开始咀嚼它的战利品。它肯定是会感到十分得意的。就这样，像秋风扫落叶一样地对待敌人，是螳螂永不改变的信条。</w:t>
      </w:r>
    </w:p>
    <w:p w:rsidR="00966FC7" w:rsidRPr="00931183" w:rsidRDefault="00966FC7" w:rsidP="00966FC7">
      <w:pPr>
        <w:rPr>
          <w:rFonts w:hint="eastAsia"/>
          <w:sz w:val="28"/>
          <w:szCs w:val="28"/>
        </w:rPr>
      </w:pPr>
      <w:r w:rsidRPr="00931183">
        <w:rPr>
          <w:rFonts w:hint="eastAsia"/>
          <w:sz w:val="28"/>
          <w:szCs w:val="28"/>
        </w:rPr>
        <w:t>2</w:t>
      </w:r>
      <w:r w:rsidRPr="00931183">
        <w:rPr>
          <w:rFonts w:hint="eastAsia"/>
          <w:sz w:val="28"/>
          <w:szCs w:val="28"/>
        </w:rPr>
        <w:t>、师：指名说说好在哪里？畅所欲言</w:t>
      </w:r>
    </w:p>
    <w:p w:rsidR="00966FC7" w:rsidRPr="00931183" w:rsidRDefault="00966FC7" w:rsidP="00966FC7">
      <w:pPr>
        <w:rPr>
          <w:rFonts w:hint="eastAsia"/>
          <w:sz w:val="28"/>
          <w:szCs w:val="28"/>
        </w:rPr>
      </w:pPr>
      <w:r w:rsidRPr="00931183">
        <w:rPr>
          <w:rFonts w:hint="eastAsia"/>
          <w:sz w:val="28"/>
          <w:szCs w:val="28"/>
        </w:rPr>
        <w:t>3</w:t>
      </w:r>
      <w:r w:rsidRPr="00931183">
        <w:rPr>
          <w:rFonts w:hint="eastAsia"/>
          <w:sz w:val="28"/>
          <w:szCs w:val="28"/>
        </w:rPr>
        <w:t>、师：法布尔把蟋蟀也是描写的那么形象，月夜弹琴，多么会享受生活的情趣呀。我们一起去听听吧。（课件演示月夜星空，蟋蟀弹琴唱歌）</w:t>
      </w:r>
    </w:p>
    <w:p w:rsidR="00966FC7" w:rsidRPr="00931183" w:rsidRDefault="00966FC7" w:rsidP="00966FC7">
      <w:pPr>
        <w:rPr>
          <w:rFonts w:hint="eastAsia"/>
          <w:sz w:val="28"/>
          <w:szCs w:val="28"/>
        </w:rPr>
      </w:pPr>
      <w:r w:rsidRPr="00931183">
        <w:rPr>
          <w:rFonts w:hint="eastAsia"/>
          <w:sz w:val="28"/>
          <w:szCs w:val="28"/>
        </w:rPr>
        <w:lastRenderedPageBreak/>
        <w:t>师：好听吗？确实叫声很普通，但是你想想蟋蟀这样柔弱的身体，能发出这样的声音就很不简单了。</w:t>
      </w:r>
    </w:p>
    <w:p w:rsidR="00966FC7" w:rsidRPr="00931183" w:rsidRDefault="00966FC7" w:rsidP="00966FC7">
      <w:pPr>
        <w:rPr>
          <w:rFonts w:hint="eastAsia"/>
          <w:sz w:val="28"/>
          <w:szCs w:val="28"/>
        </w:rPr>
      </w:pPr>
      <w:r w:rsidRPr="00931183">
        <w:rPr>
          <w:rFonts w:hint="eastAsia"/>
          <w:sz w:val="28"/>
          <w:szCs w:val="28"/>
        </w:rPr>
        <w:t>4</w:t>
      </w:r>
      <w:r w:rsidRPr="00931183">
        <w:rPr>
          <w:rFonts w:hint="eastAsia"/>
          <w:sz w:val="28"/>
          <w:szCs w:val="28"/>
        </w:rPr>
        <w:t>、师：在这美妙的夜晚，想象一下蟋蟀们除了弹琴还有哪些娱乐活动？小组讨论后回答。</w:t>
      </w:r>
    </w:p>
    <w:p w:rsidR="00966FC7" w:rsidRPr="00931183" w:rsidRDefault="00966FC7" w:rsidP="00966FC7">
      <w:pPr>
        <w:rPr>
          <w:rFonts w:hint="eastAsia"/>
          <w:sz w:val="28"/>
          <w:szCs w:val="28"/>
        </w:rPr>
      </w:pPr>
      <w:r w:rsidRPr="00931183">
        <w:rPr>
          <w:rFonts w:hint="eastAsia"/>
          <w:sz w:val="28"/>
          <w:szCs w:val="28"/>
        </w:rPr>
        <w:t>5</w:t>
      </w:r>
      <w:r w:rsidRPr="00931183">
        <w:rPr>
          <w:rFonts w:hint="eastAsia"/>
          <w:sz w:val="28"/>
          <w:szCs w:val="28"/>
        </w:rPr>
        <w:t>、我们来看一段视频，认真观察，运用形象的语言写一个片段吧，老师相信你们一定能行！出示视频</w:t>
      </w:r>
    </w:p>
    <w:p w:rsidR="00966FC7" w:rsidRPr="00931183" w:rsidRDefault="00966FC7" w:rsidP="00966FC7">
      <w:pPr>
        <w:rPr>
          <w:rFonts w:hint="eastAsia"/>
          <w:sz w:val="28"/>
          <w:szCs w:val="28"/>
        </w:rPr>
      </w:pPr>
      <w:r w:rsidRPr="00931183">
        <w:rPr>
          <w:rFonts w:hint="eastAsia"/>
          <w:sz w:val="28"/>
          <w:szCs w:val="28"/>
        </w:rPr>
        <w:t>6</w:t>
      </w:r>
      <w:r w:rsidRPr="00931183">
        <w:rPr>
          <w:rFonts w:hint="eastAsia"/>
          <w:sz w:val="28"/>
          <w:szCs w:val="28"/>
        </w:rPr>
        <w:t>、写后交流</w:t>
      </w:r>
    </w:p>
    <w:p w:rsidR="00966FC7" w:rsidRPr="00931183" w:rsidRDefault="00966FC7" w:rsidP="00966FC7">
      <w:pPr>
        <w:rPr>
          <w:rFonts w:hint="eastAsia"/>
          <w:sz w:val="28"/>
          <w:szCs w:val="28"/>
        </w:rPr>
      </w:pPr>
      <w:r w:rsidRPr="00931183">
        <w:rPr>
          <w:rFonts w:hint="eastAsia"/>
          <w:sz w:val="28"/>
          <w:szCs w:val="28"/>
        </w:rPr>
        <w:t>7</w:t>
      </w:r>
      <w:r w:rsidRPr="00931183">
        <w:rPr>
          <w:rFonts w:hint="eastAsia"/>
          <w:sz w:val="28"/>
          <w:szCs w:val="28"/>
        </w:rPr>
        <w:t>、师：蟋蟀的住宅真是精心打造、建筑一流、堪称“绿色家园，此刻，我仿佛看到了那只聪明的蟋蟀可爱的身影，这样柔弱的身体要完成扒、搬、踏、推、铺、整修、即使是在冬天，还可以看见蟋蟀从里面不断的抛出土来。看到这里同学们有什么想说的？</w:t>
      </w:r>
    </w:p>
    <w:p w:rsidR="00966FC7" w:rsidRPr="00931183" w:rsidRDefault="00966FC7" w:rsidP="00966FC7">
      <w:pPr>
        <w:rPr>
          <w:rFonts w:hint="eastAsia"/>
          <w:sz w:val="28"/>
          <w:szCs w:val="28"/>
        </w:rPr>
      </w:pPr>
      <w:r w:rsidRPr="00931183">
        <w:rPr>
          <w:rFonts w:hint="eastAsia"/>
          <w:sz w:val="28"/>
          <w:szCs w:val="28"/>
        </w:rPr>
        <w:t>指名说相机板书（吃苦耐劳）</w:t>
      </w:r>
    </w:p>
    <w:p w:rsidR="00966FC7" w:rsidRPr="00931183" w:rsidRDefault="00966FC7" w:rsidP="00966FC7">
      <w:pPr>
        <w:rPr>
          <w:rFonts w:hint="eastAsia"/>
          <w:sz w:val="28"/>
          <w:szCs w:val="28"/>
        </w:rPr>
      </w:pPr>
      <w:r w:rsidRPr="00931183">
        <w:rPr>
          <w:rFonts w:hint="eastAsia"/>
          <w:sz w:val="28"/>
          <w:szCs w:val="28"/>
        </w:rPr>
        <w:t>8</w:t>
      </w:r>
      <w:r w:rsidRPr="00931183">
        <w:rPr>
          <w:rFonts w:hint="eastAsia"/>
          <w:sz w:val="28"/>
          <w:szCs w:val="28"/>
        </w:rPr>
        <w:t>、师：是啊！这样柔弱的身体要完成这样繁重的工作，这不得不说是一项伟大的工程，也是人类为之惊讶的超凡举动，喜欢蟋蟀吗？（喜欢）法布尔更喜欢！难怪法布尔在文中写到：</w:t>
      </w:r>
    </w:p>
    <w:p w:rsidR="00966FC7" w:rsidRPr="00931183" w:rsidRDefault="00966FC7" w:rsidP="00966FC7">
      <w:pPr>
        <w:rPr>
          <w:rFonts w:hint="eastAsia"/>
          <w:sz w:val="28"/>
          <w:szCs w:val="28"/>
        </w:rPr>
      </w:pPr>
      <w:r w:rsidRPr="00931183">
        <w:rPr>
          <w:rFonts w:hint="eastAsia"/>
          <w:sz w:val="28"/>
          <w:szCs w:val="28"/>
        </w:rPr>
        <w:t>齐读：假使我们想到蟋蟀用来挖掘的工具是那样简单，这座住宅真可以算是伟大的工程了。</w:t>
      </w:r>
    </w:p>
    <w:p w:rsidR="00966FC7" w:rsidRDefault="00966FC7" w:rsidP="00966FC7">
      <w:pPr>
        <w:rPr>
          <w:sz w:val="28"/>
          <w:szCs w:val="28"/>
        </w:rPr>
      </w:pPr>
      <w:r w:rsidRPr="00931183">
        <w:rPr>
          <w:rFonts w:hint="eastAsia"/>
          <w:sz w:val="28"/>
          <w:szCs w:val="28"/>
        </w:rPr>
        <w:t>师：老师觉得这简直是个奇迹，那么我们对这个工程的设计者、施工者学习什么呢？（指名回答）</w:t>
      </w:r>
    </w:p>
    <w:p w:rsidR="00966FC7" w:rsidRPr="00931183" w:rsidRDefault="00966FC7" w:rsidP="00966FC7">
      <w:pPr>
        <w:rPr>
          <w:rFonts w:hint="eastAsia"/>
          <w:sz w:val="28"/>
          <w:szCs w:val="28"/>
        </w:rPr>
      </w:pPr>
      <w:r w:rsidRPr="00931183">
        <w:rPr>
          <w:rFonts w:hint="eastAsia"/>
          <w:sz w:val="28"/>
          <w:szCs w:val="28"/>
        </w:rPr>
        <w:t>五、总结升华</w:t>
      </w:r>
    </w:p>
    <w:p w:rsidR="00966FC7" w:rsidRPr="00931183" w:rsidRDefault="00966FC7" w:rsidP="00966FC7">
      <w:pPr>
        <w:rPr>
          <w:rFonts w:hint="eastAsia"/>
          <w:sz w:val="28"/>
          <w:szCs w:val="28"/>
        </w:rPr>
      </w:pPr>
      <w:r w:rsidRPr="00931183">
        <w:rPr>
          <w:rFonts w:hint="eastAsia"/>
          <w:sz w:val="28"/>
          <w:szCs w:val="28"/>
        </w:rPr>
        <w:t>1</w:t>
      </w:r>
      <w:r w:rsidRPr="00931183">
        <w:rPr>
          <w:rFonts w:hint="eastAsia"/>
          <w:sz w:val="28"/>
          <w:szCs w:val="28"/>
        </w:rPr>
        <w:t>、这篇文章写的好吗？</w:t>
      </w:r>
      <w:r w:rsidRPr="00931183">
        <w:rPr>
          <w:rFonts w:hint="eastAsia"/>
          <w:sz w:val="28"/>
          <w:szCs w:val="28"/>
        </w:rPr>
        <w:t xml:space="preserve"> </w:t>
      </w:r>
      <w:r w:rsidRPr="00931183">
        <w:rPr>
          <w:rFonts w:hint="eastAsia"/>
          <w:sz w:val="28"/>
          <w:szCs w:val="28"/>
        </w:rPr>
        <w:t>好在哪里？（指名说）</w:t>
      </w:r>
      <w:r w:rsidRPr="00931183">
        <w:rPr>
          <w:rFonts w:hint="eastAsia"/>
          <w:sz w:val="28"/>
          <w:szCs w:val="28"/>
        </w:rPr>
        <w:t>2</w:t>
      </w:r>
      <w:r w:rsidRPr="00931183">
        <w:rPr>
          <w:rFonts w:hint="eastAsia"/>
          <w:sz w:val="28"/>
          <w:szCs w:val="28"/>
        </w:rPr>
        <w:t>、教师总结</w:t>
      </w:r>
    </w:p>
    <w:p w:rsidR="00966FC7" w:rsidRPr="00931183" w:rsidRDefault="00966FC7" w:rsidP="00966FC7">
      <w:pPr>
        <w:rPr>
          <w:rFonts w:hint="eastAsia"/>
          <w:sz w:val="28"/>
          <w:szCs w:val="28"/>
        </w:rPr>
      </w:pPr>
      <w:r w:rsidRPr="00931183">
        <w:rPr>
          <w:rFonts w:hint="eastAsia"/>
          <w:sz w:val="28"/>
          <w:szCs w:val="28"/>
        </w:rPr>
        <w:t>3</w:t>
      </w:r>
      <w:r w:rsidRPr="00931183">
        <w:rPr>
          <w:rFonts w:hint="eastAsia"/>
          <w:sz w:val="28"/>
          <w:szCs w:val="28"/>
        </w:rPr>
        <w:t>、现在老师隆重介绍作者法布尔：（出示法布尔图片）</w:t>
      </w:r>
    </w:p>
    <w:p w:rsidR="00966FC7" w:rsidRPr="00931183" w:rsidRDefault="00966FC7" w:rsidP="00966FC7">
      <w:pPr>
        <w:rPr>
          <w:rFonts w:hint="eastAsia"/>
          <w:sz w:val="28"/>
          <w:szCs w:val="28"/>
        </w:rPr>
      </w:pPr>
      <w:r w:rsidRPr="00931183">
        <w:rPr>
          <w:rFonts w:hint="eastAsia"/>
          <w:sz w:val="28"/>
          <w:szCs w:val="28"/>
        </w:rPr>
        <w:lastRenderedPageBreak/>
        <w:t>六、布置作业</w:t>
      </w:r>
    </w:p>
    <w:p w:rsidR="00966FC7" w:rsidRPr="00931183" w:rsidRDefault="00966FC7" w:rsidP="00966FC7">
      <w:pPr>
        <w:ind w:firstLineChars="200" w:firstLine="560"/>
        <w:rPr>
          <w:rFonts w:hint="eastAsia"/>
          <w:sz w:val="28"/>
          <w:szCs w:val="28"/>
        </w:rPr>
      </w:pPr>
      <w:r w:rsidRPr="00931183">
        <w:rPr>
          <w:rFonts w:hint="eastAsia"/>
          <w:sz w:val="28"/>
          <w:szCs w:val="28"/>
        </w:rPr>
        <w:t>除了读昆虫记以外，课下观察一种小动物，运用生动的语言写出其特点。</w:t>
      </w:r>
    </w:p>
    <w:p w:rsidR="00966FC7" w:rsidRDefault="00966FC7" w:rsidP="00966FC7">
      <w:pPr>
        <w:jc w:val="center"/>
        <w:rPr>
          <w:b/>
          <w:sz w:val="28"/>
          <w:szCs w:val="28"/>
        </w:rPr>
      </w:pPr>
    </w:p>
    <w:p w:rsidR="00966FC7" w:rsidRPr="002B496B" w:rsidRDefault="00966FC7" w:rsidP="00966FC7">
      <w:pPr>
        <w:jc w:val="center"/>
        <w:rPr>
          <w:rFonts w:hint="eastAsia"/>
          <w:b/>
          <w:sz w:val="28"/>
          <w:szCs w:val="28"/>
        </w:rPr>
      </w:pPr>
      <w:r w:rsidRPr="002B496B">
        <w:rPr>
          <w:rFonts w:hint="eastAsia"/>
          <w:b/>
          <w:sz w:val="28"/>
          <w:szCs w:val="28"/>
        </w:rPr>
        <w:t>《口语交际：爱护眼睛，保护视力》教学设计</w:t>
      </w:r>
    </w:p>
    <w:p w:rsidR="00966FC7" w:rsidRPr="00276F33" w:rsidRDefault="00966FC7" w:rsidP="00966FC7">
      <w:pPr>
        <w:rPr>
          <w:rFonts w:hint="eastAsia"/>
          <w:sz w:val="28"/>
          <w:szCs w:val="28"/>
        </w:rPr>
      </w:pPr>
      <w:r w:rsidRPr="00276F33">
        <w:rPr>
          <w:rFonts w:hint="eastAsia"/>
          <w:sz w:val="28"/>
          <w:szCs w:val="28"/>
        </w:rPr>
        <w:t>【教学目标】</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．指导学生认识到眼睛的重要作用和保护眼睛的方法。养成爱眼护眼的习惯。</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．在口语交际中，学会倾听、表达和交流，提高口语交际能力。</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．锻炼学生搜集资料的能力。</w:t>
      </w:r>
    </w:p>
    <w:p w:rsidR="00966FC7" w:rsidRPr="00276F33" w:rsidRDefault="00966FC7" w:rsidP="00966FC7">
      <w:pPr>
        <w:rPr>
          <w:rFonts w:hint="eastAsia"/>
          <w:sz w:val="28"/>
          <w:szCs w:val="28"/>
        </w:rPr>
      </w:pPr>
      <w:r w:rsidRPr="00276F33">
        <w:rPr>
          <w:rFonts w:hint="eastAsia"/>
          <w:sz w:val="28"/>
          <w:szCs w:val="28"/>
        </w:rPr>
        <w:t>【教学重点】</w:t>
      </w:r>
    </w:p>
    <w:p w:rsidR="00966FC7" w:rsidRPr="00276F33" w:rsidRDefault="00966FC7" w:rsidP="00966FC7">
      <w:pPr>
        <w:rPr>
          <w:rFonts w:hint="eastAsia"/>
          <w:sz w:val="28"/>
          <w:szCs w:val="28"/>
        </w:rPr>
      </w:pPr>
      <w:r w:rsidRPr="00276F33">
        <w:rPr>
          <w:rFonts w:hint="eastAsia"/>
          <w:sz w:val="28"/>
          <w:szCs w:val="28"/>
        </w:rPr>
        <w:t>指导学生认识到眼睛的重要作用和保护眼睛的方法。养成爱眼护眼的习惯。</w:t>
      </w:r>
    </w:p>
    <w:p w:rsidR="00966FC7" w:rsidRPr="00276F33" w:rsidRDefault="00966FC7" w:rsidP="00966FC7">
      <w:pPr>
        <w:rPr>
          <w:rFonts w:hint="eastAsia"/>
          <w:sz w:val="28"/>
          <w:szCs w:val="28"/>
        </w:rPr>
      </w:pPr>
      <w:r w:rsidRPr="00276F33">
        <w:rPr>
          <w:rFonts w:hint="eastAsia"/>
          <w:sz w:val="28"/>
          <w:szCs w:val="28"/>
        </w:rPr>
        <w:t>【教学难点】</w:t>
      </w:r>
    </w:p>
    <w:p w:rsidR="00966FC7" w:rsidRPr="00276F33" w:rsidRDefault="00966FC7" w:rsidP="00966FC7">
      <w:pPr>
        <w:rPr>
          <w:rFonts w:hint="eastAsia"/>
          <w:sz w:val="28"/>
          <w:szCs w:val="28"/>
        </w:rPr>
      </w:pPr>
      <w:r w:rsidRPr="00276F33">
        <w:rPr>
          <w:rFonts w:hint="eastAsia"/>
          <w:sz w:val="28"/>
          <w:szCs w:val="28"/>
        </w:rPr>
        <w:t>在口语交际中，学会倾听、表达和交流，提高口语交际能</w:t>
      </w:r>
    </w:p>
    <w:p w:rsidR="00966FC7" w:rsidRPr="00276F33" w:rsidRDefault="00966FC7" w:rsidP="00966FC7">
      <w:pPr>
        <w:rPr>
          <w:rFonts w:hint="eastAsia"/>
          <w:sz w:val="28"/>
          <w:szCs w:val="28"/>
        </w:rPr>
      </w:pPr>
      <w:r w:rsidRPr="00276F33">
        <w:rPr>
          <w:rFonts w:hint="eastAsia"/>
          <w:sz w:val="28"/>
          <w:szCs w:val="28"/>
        </w:rPr>
        <w:t>【教学准备】</w:t>
      </w:r>
    </w:p>
    <w:p w:rsidR="00966FC7" w:rsidRPr="00276F33" w:rsidRDefault="00966FC7" w:rsidP="00966FC7">
      <w:pPr>
        <w:rPr>
          <w:rFonts w:hint="eastAsia"/>
          <w:sz w:val="28"/>
          <w:szCs w:val="28"/>
        </w:rPr>
      </w:pPr>
      <w:r w:rsidRPr="00276F33">
        <w:rPr>
          <w:rFonts w:hint="eastAsia"/>
          <w:sz w:val="28"/>
          <w:szCs w:val="28"/>
        </w:rPr>
        <w:t>教师：多媒体课件。</w:t>
      </w:r>
    </w:p>
    <w:p w:rsidR="00966FC7" w:rsidRPr="00276F33" w:rsidRDefault="00966FC7" w:rsidP="00966FC7">
      <w:pPr>
        <w:rPr>
          <w:rFonts w:hint="eastAsia"/>
          <w:sz w:val="28"/>
          <w:szCs w:val="28"/>
        </w:rPr>
      </w:pPr>
      <w:r w:rsidRPr="00276F33">
        <w:rPr>
          <w:rFonts w:hint="eastAsia"/>
          <w:sz w:val="28"/>
          <w:szCs w:val="28"/>
        </w:rPr>
        <w:t>学生：搜集保护眼睛的资料，调查本班学生视力的情况。</w:t>
      </w:r>
    </w:p>
    <w:p w:rsidR="00966FC7" w:rsidRPr="00276F33" w:rsidRDefault="00966FC7" w:rsidP="00966FC7">
      <w:pPr>
        <w:rPr>
          <w:rFonts w:hint="eastAsia"/>
          <w:sz w:val="28"/>
          <w:szCs w:val="28"/>
        </w:rPr>
      </w:pPr>
      <w:r w:rsidRPr="00276F33">
        <w:rPr>
          <w:rFonts w:hint="eastAsia"/>
          <w:sz w:val="28"/>
          <w:szCs w:val="28"/>
        </w:rPr>
        <w:t>【教学时间】</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课时</w:t>
      </w:r>
    </w:p>
    <w:p w:rsidR="00966FC7" w:rsidRPr="00276F33" w:rsidRDefault="00966FC7" w:rsidP="00966FC7">
      <w:pPr>
        <w:rPr>
          <w:rFonts w:hint="eastAsia"/>
          <w:sz w:val="28"/>
          <w:szCs w:val="28"/>
        </w:rPr>
      </w:pPr>
      <w:r w:rsidRPr="00276F33">
        <w:rPr>
          <w:rFonts w:hint="eastAsia"/>
          <w:sz w:val="28"/>
          <w:szCs w:val="28"/>
        </w:rPr>
        <w:t>【教学过程】</w:t>
      </w:r>
    </w:p>
    <w:p w:rsidR="00966FC7" w:rsidRPr="00276F33" w:rsidRDefault="00966FC7" w:rsidP="00966FC7">
      <w:pPr>
        <w:rPr>
          <w:rFonts w:hint="eastAsia"/>
          <w:sz w:val="28"/>
          <w:szCs w:val="28"/>
        </w:rPr>
      </w:pPr>
      <w:r w:rsidRPr="00276F33">
        <w:rPr>
          <w:rFonts w:hint="eastAsia"/>
          <w:sz w:val="28"/>
          <w:szCs w:val="28"/>
        </w:rPr>
        <w:t>一、导入新课</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lastRenderedPageBreak/>
        <w:t>大自然是非常美丽的，灿烂的太阳，皎洁的月亮，蓝蓝的天空，广阔的大地，无边的海洋，万紫千红的花草树木，各种各样的动物，你们喜欢吗？这美丽的大自然，我们是用眼睛看到的，你们想想，如果眼睛不好，还能看得清楚吗？所以，保护眼睛是非常非常重要的，今天我们就来学习“爱护眼睛，保护视力”</w:t>
      </w:r>
      <w:r w:rsidRPr="00276F33">
        <w:rPr>
          <w:rFonts w:hint="eastAsia"/>
          <w:sz w:val="28"/>
          <w:szCs w:val="28"/>
        </w:rPr>
        <w:t xml:space="preserve"> </w:t>
      </w:r>
      <w:r w:rsidRPr="00276F33">
        <w:rPr>
          <w:rFonts w:hint="eastAsia"/>
          <w:sz w:val="28"/>
          <w:szCs w:val="28"/>
        </w:rPr>
        <w:t>的口语交际。</w:t>
      </w:r>
      <w:r w:rsidRPr="00276F33">
        <w:rPr>
          <w:rFonts w:hint="eastAsia"/>
          <w:sz w:val="28"/>
          <w:szCs w:val="28"/>
        </w:rPr>
        <w:t>(</w:t>
      </w:r>
      <w:r w:rsidRPr="00276F33">
        <w:rPr>
          <w:rFonts w:hint="eastAsia"/>
          <w:sz w:val="28"/>
          <w:szCs w:val="28"/>
        </w:rPr>
        <w:t>板书课题</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二、情境体验，引出主题</w:t>
      </w:r>
    </w:p>
    <w:p w:rsidR="00966FC7" w:rsidRPr="00276F33" w:rsidRDefault="00966FC7" w:rsidP="00966FC7">
      <w:pPr>
        <w:rPr>
          <w:rFonts w:hint="eastAsia"/>
          <w:sz w:val="28"/>
          <w:szCs w:val="28"/>
        </w:rPr>
      </w:pPr>
      <w:r w:rsidRPr="00276F33">
        <w:rPr>
          <w:rFonts w:hint="eastAsia"/>
          <w:sz w:val="28"/>
          <w:szCs w:val="28"/>
        </w:rPr>
        <w:t>视频引出主题：灰太狼的眼睛怎么了？他都犯了什么错误呢？</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w:t>
      </w:r>
      <w:r w:rsidRPr="00276F33">
        <w:rPr>
          <w:rFonts w:hint="eastAsia"/>
          <w:sz w:val="28"/>
          <w:szCs w:val="28"/>
        </w:rPr>
        <w:t>一</w:t>
      </w:r>
      <w:r w:rsidRPr="00276F33">
        <w:rPr>
          <w:rFonts w:hint="eastAsia"/>
          <w:sz w:val="28"/>
          <w:szCs w:val="28"/>
        </w:rPr>
        <w:t>)</w:t>
      </w:r>
      <w:r w:rsidRPr="00276F33">
        <w:rPr>
          <w:rFonts w:hint="eastAsia"/>
          <w:sz w:val="28"/>
          <w:szCs w:val="28"/>
        </w:rPr>
        <w:t>想一想</w:t>
      </w:r>
      <w:r w:rsidRPr="00276F33">
        <w:rPr>
          <w:rFonts w:hint="eastAsia"/>
          <w:sz w:val="28"/>
          <w:szCs w:val="28"/>
        </w:rPr>
        <w:t xml:space="preserve"> </w:t>
      </w:r>
      <w:r w:rsidRPr="00276F33">
        <w:rPr>
          <w:rFonts w:hint="eastAsia"/>
          <w:sz w:val="28"/>
          <w:szCs w:val="28"/>
        </w:rPr>
        <w:t>。</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．提问题：</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保护眼睛重要吗？</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怎样保护眼睛呢？</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通过问题指导学生认识到保护眼睛的重要作用，以及保护眼睛的方法。</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．总结：学习、生活、工作都需要有一双好眼睛，如果眼睛不好，看不清楚远处物体，就会影响学习、影响工作、给生活带来不方便。所</w:t>
      </w:r>
      <w:r w:rsidRPr="00276F33">
        <w:rPr>
          <w:rFonts w:hint="eastAsia"/>
          <w:sz w:val="28"/>
          <w:szCs w:val="28"/>
        </w:rPr>
        <w:t xml:space="preserve"> </w:t>
      </w:r>
      <w:r w:rsidRPr="00276F33">
        <w:rPr>
          <w:rFonts w:hint="eastAsia"/>
          <w:sz w:val="28"/>
          <w:szCs w:val="28"/>
        </w:rPr>
        <w:t>以，我们从小就要保护好自己的眼睛，这是非常重要的事情。那就让我们一起来学习怎样保护我们的眼睛吧！</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w:t>
      </w:r>
      <w:r w:rsidRPr="00276F33">
        <w:rPr>
          <w:rFonts w:hint="eastAsia"/>
          <w:sz w:val="28"/>
          <w:szCs w:val="28"/>
        </w:rPr>
        <w:t>二</w:t>
      </w:r>
      <w:r w:rsidRPr="00276F33">
        <w:rPr>
          <w:rFonts w:hint="eastAsia"/>
          <w:sz w:val="28"/>
          <w:szCs w:val="28"/>
        </w:rPr>
        <w:t>)</w:t>
      </w:r>
      <w:r w:rsidRPr="00276F33">
        <w:rPr>
          <w:rFonts w:hint="eastAsia"/>
          <w:sz w:val="28"/>
          <w:szCs w:val="28"/>
        </w:rPr>
        <w:t>说一说</w:t>
      </w:r>
      <w:r w:rsidRPr="00276F33">
        <w:rPr>
          <w:rFonts w:hint="eastAsia"/>
          <w:sz w:val="28"/>
          <w:szCs w:val="28"/>
        </w:rPr>
        <w:t xml:space="preserve"> </w:t>
      </w:r>
      <w:r w:rsidRPr="00276F33">
        <w:rPr>
          <w:rFonts w:hint="eastAsia"/>
          <w:sz w:val="28"/>
          <w:szCs w:val="28"/>
        </w:rPr>
        <w:t>。</w:t>
      </w:r>
    </w:p>
    <w:p w:rsidR="00966FC7" w:rsidRPr="00276F33" w:rsidRDefault="00966FC7" w:rsidP="00966FC7">
      <w:pPr>
        <w:rPr>
          <w:rFonts w:hint="eastAsia"/>
          <w:sz w:val="28"/>
          <w:szCs w:val="28"/>
        </w:rPr>
      </w:pPr>
      <w:r w:rsidRPr="00276F33">
        <w:rPr>
          <w:rFonts w:hint="eastAsia"/>
          <w:sz w:val="28"/>
          <w:szCs w:val="28"/>
        </w:rPr>
        <w:t>通过图片指出几种不良的用眼习惯，从而让同学认识该怎样保护眼睛。</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图中画的是谁？</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他在做什么？</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这样做的后果怎样？</w:t>
      </w:r>
    </w:p>
    <w:p w:rsidR="00966FC7" w:rsidRPr="00276F33" w:rsidRDefault="00966FC7" w:rsidP="00966FC7">
      <w:pPr>
        <w:rPr>
          <w:rFonts w:hint="eastAsia"/>
          <w:sz w:val="28"/>
          <w:szCs w:val="28"/>
        </w:rPr>
      </w:pPr>
      <w:r w:rsidRPr="00276F33">
        <w:rPr>
          <w:rFonts w:hint="eastAsia"/>
          <w:sz w:val="28"/>
          <w:szCs w:val="28"/>
        </w:rPr>
        <w:t>(</w:t>
      </w:r>
      <w:r w:rsidRPr="00276F33">
        <w:rPr>
          <w:rFonts w:hint="eastAsia"/>
          <w:sz w:val="28"/>
          <w:szCs w:val="28"/>
        </w:rPr>
        <w:t>三</w:t>
      </w:r>
      <w:r w:rsidRPr="00276F33">
        <w:rPr>
          <w:rFonts w:hint="eastAsia"/>
          <w:sz w:val="28"/>
          <w:szCs w:val="28"/>
        </w:rPr>
        <w:t>)</w:t>
      </w:r>
      <w:r w:rsidRPr="00276F33">
        <w:rPr>
          <w:rFonts w:hint="eastAsia"/>
          <w:sz w:val="28"/>
          <w:szCs w:val="28"/>
        </w:rPr>
        <w:t>议一议</w:t>
      </w:r>
      <w:r w:rsidRPr="00276F33">
        <w:rPr>
          <w:rFonts w:hint="eastAsia"/>
          <w:sz w:val="28"/>
          <w:szCs w:val="28"/>
        </w:rPr>
        <w:t xml:space="preserve"> </w:t>
      </w:r>
      <w:r w:rsidRPr="00276F33">
        <w:rPr>
          <w:rFonts w:hint="eastAsia"/>
          <w:sz w:val="28"/>
          <w:szCs w:val="28"/>
        </w:rPr>
        <w:t>。</w:t>
      </w:r>
    </w:p>
    <w:p w:rsidR="00966FC7" w:rsidRPr="00276F33" w:rsidRDefault="00966FC7" w:rsidP="00966FC7">
      <w:pPr>
        <w:rPr>
          <w:rFonts w:hint="eastAsia"/>
          <w:sz w:val="28"/>
          <w:szCs w:val="28"/>
        </w:rPr>
      </w:pPr>
      <w:r w:rsidRPr="00276F33">
        <w:rPr>
          <w:rFonts w:hint="eastAsia"/>
          <w:sz w:val="28"/>
          <w:szCs w:val="28"/>
        </w:rPr>
        <w:lastRenderedPageBreak/>
        <w:t>(1)</w:t>
      </w:r>
      <w:r w:rsidRPr="00276F33">
        <w:rPr>
          <w:rFonts w:hint="eastAsia"/>
          <w:sz w:val="28"/>
          <w:szCs w:val="28"/>
        </w:rPr>
        <w:t>用眼卫生的目的是什么？</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保护视力要做到什么？</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不应该怎么样？</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我们到底该怎么办呢？</w:t>
      </w:r>
    </w:p>
    <w:p w:rsidR="00966FC7" w:rsidRPr="00276F33" w:rsidRDefault="00966FC7" w:rsidP="00966FC7">
      <w:pPr>
        <w:rPr>
          <w:rFonts w:hint="eastAsia"/>
          <w:sz w:val="28"/>
          <w:szCs w:val="28"/>
        </w:rPr>
      </w:pPr>
      <w:r w:rsidRPr="00276F33">
        <w:rPr>
          <w:rFonts w:hint="eastAsia"/>
          <w:sz w:val="28"/>
          <w:szCs w:val="28"/>
        </w:rPr>
        <w:t xml:space="preserve"> </w:t>
      </w:r>
      <w:r w:rsidRPr="00276F33">
        <w:rPr>
          <w:rFonts w:hint="eastAsia"/>
          <w:sz w:val="28"/>
          <w:szCs w:val="28"/>
        </w:rPr>
        <w:t>“三不要”：</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 xml:space="preserve"> </w:t>
      </w:r>
      <w:r w:rsidRPr="00276F33">
        <w:rPr>
          <w:rFonts w:hint="eastAsia"/>
          <w:sz w:val="28"/>
          <w:szCs w:val="28"/>
        </w:rPr>
        <w:t>①不要躺着看书；</w:t>
      </w:r>
    </w:p>
    <w:p w:rsidR="00966FC7" w:rsidRPr="00276F33" w:rsidRDefault="00966FC7" w:rsidP="00966FC7">
      <w:pPr>
        <w:rPr>
          <w:rFonts w:hint="eastAsia"/>
          <w:sz w:val="28"/>
          <w:szCs w:val="28"/>
        </w:rPr>
      </w:pPr>
      <w:r w:rsidRPr="00276F33">
        <w:rPr>
          <w:rFonts w:hint="eastAsia"/>
          <w:sz w:val="28"/>
          <w:szCs w:val="28"/>
        </w:rPr>
        <w:t xml:space="preserve"> </w:t>
      </w:r>
      <w:r w:rsidRPr="00276F33">
        <w:rPr>
          <w:rFonts w:hint="eastAsia"/>
          <w:sz w:val="28"/>
          <w:szCs w:val="28"/>
        </w:rPr>
        <w:t>②不要走路乘车时看书；</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③不要在昏暗的灯光下或强光下看书。</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“三注意”：</w:t>
      </w:r>
    </w:p>
    <w:p w:rsidR="00966FC7" w:rsidRPr="00276F33" w:rsidRDefault="00966FC7" w:rsidP="00966FC7">
      <w:pPr>
        <w:rPr>
          <w:rFonts w:hint="eastAsia"/>
          <w:sz w:val="28"/>
          <w:szCs w:val="28"/>
        </w:rPr>
      </w:pPr>
      <w:r w:rsidRPr="00276F33">
        <w:rPr>
          <w:rFonts w:hint="eastAsia"/>
          <w:sz w:val="28"/>
          <w:szCs w:val="28"/>
        </w:rPr>
        <w:t xml:space="preserve"> </w:t>
      </w:r>
      <w:r w:rsidRPr="00276F33">
        <w:rPr>
          <w:rFonts w:hint="eastAsia"/>
          <w:sz w:val="28"/>
          <w:szCs w:val="28"/>
        </w:rPr>
        <w:t>①看书、写字眼睛与书本距离一市尺。</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②看书一小时，要休息几分钟；</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③字要写大些，要清楚整齐</w:t>
      </w:r>
      <w:r w:rsidRPr="00276F33">
        <w:rPr>
          <w:rFonts w:hint="eastAsia"/>
          <w:sz w:val="28"/>
          <w:szCs w:val="28"/>
        </w:rPr>
        <w:t xml:space="preserve"> </w:t>
      </w:r>
      <w:r w:rsidRPr="00276F33">
        <w:rPr>
          <w:rFonts w:hint="eastAsia"/>
          <w:sz w:val="28"/>
          <w:szCs w:val="28"/>
        </w:rPr>
        <w:t>。</w:t>
      </w:r>
    </w:p>
    <w:p w:rsidR="00966FC7" w:rsidRPr="00276F33" w:rsidRDefault="00966FC7" w:rsidP="00966FC7">
      <w:pPr>
        <w:rPr>
          <w:rFonts w:hint="eastAsia"/>
          <w:sz w:val="28"/>
          <w:szCs w:val="28"/>
        </w:rPr>
      </w:pPr>
      <w:r w:rsidRPr="00276F33">
        <w:rPr>
          <w:rFonts w:hint="eastAsia"/>
          <w:sz w:val="28"/>
          <w:szCs w:val="28"/>
        </w:rPr>
        <w:t>三、练一练</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用眼卫生的目的是</w:t>
      </w:r>
      <w:r w:rsidRPr="00276F33">
        <w:rPr>
          <w:rFonts w:hint="eastAsia"/>
          <w:sz w:val="28"/>
          <w:szCs w:val="28"/>
        </w:rPr>
        <w:t xml:space="preserve"> (</w:t>
      </w:r>
      <w:r w:rsidRPr="00276F33">
        <w:rPr>
          <w:rFonts w:hint="eastAsia"/>
          <w:sz w:val="28"/>
          <w:szCs w:val="28"/>
        </w:rPr>
        <w:t xml:space="preserve">　　</w:t>
      </w:r>
      <w:r w:rsidRPr="00276F33">
        <w:rPr>
          <w:rFonts w:hint="eastAsia"/>
          <w:sz w:val="28"/>
          <w:szCs w:val="28"/>
        </w:rPr>
        <w:t>)</w:t>
      </w:r>
      <w:r w:rsidRPr="00276F33">
        <w:rPr>
          <w:rFonts w:hint="eastAsia"/>
          <w:sz w:val="28"/>
          <w:szCs w:val="28"/>
        </w:rPr>
        <w:t>。</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看书看电视</w:t>
      </w:r>
      <w:r w:rsidRPr="00276F33">
        <w:rPr>
          <w:rFonts w:hint="eastAsia"/>
          <w:sz w:val="28"/>
          <w:szCs w:val="28"/>
        </w:rPr>
        <w:t>(</w:t>
      </w:r>
      <w:r w:rsidRPr="00276F33">
        <w:rPr>
          <w:rFonts w:hint="eastAsia"/>
          <w:sz w:val="28"/>
          <w:szCs w:val="28"/>
        </w:rPr>
        <w:t xml:space="preserve">　　</w:t>
      </w:r>
      <w:r w:rsidRPr="00276F33">
        <w:rPr>
          <w:rFonts w:hint="eastAsia"/>
          <w:sz w:val="28"/>
          <w:szCs w:val="28"/>
        </w:rPr>
        <w:t xml:space="preserve">) </w:t>
      </w:r>
      <w:r w:rsidRPr="00276F33">
        <w:rPr>
          <w:rFonts w:hint="eastAsia"/>
          <w:sz w:val="28"/>
          <w:szCs w:val="28"/>
        </w:rPr>
        <w:t>分钟休息片刻</w:t>
      </w:r>
      <w:r w:rsidRPr="00276F33">
        <w:rPr>
          <w:rFonts w:hint="eastAsia"/>
          <w:sz w:val="28"/>
          <w:szCs w:val="28"/>
        </w:rPr>
        <w:t xml:space="preserve"> </w:t>
      </w:r>
      <w:r w:rsidRPr="00276F33">
        <w:rPr>
          <w:rFonts w:hint="eastAsia"/>
          <w:sz w:val="28"/>
          <w:szCs w:val="28"/>
        </w:rPr>
        <w:t>。</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四、交际范例</w:t>
      </w:r>
    </w:p>
    <w:p w:rsidR="00966FC7" w:rsidRPr="00276F33" w:rsidRDefault="00966FC7" w:rsidP="00966FC7">
      <w:pPr>
        <w:rPr>
          <w:rFonts w:hint="eastAsia"/>
          <w:sz w:val="28"/>
          <w:szCs w:val="28"/>
        </w:rPr>
      </w:pPr>
      <w:r w:rsidRPr="00276F33">
        <w:rPr>
          <w:rFonts w:hint="eastAsia"/>
          <w:sz w:val="28"/>
          <w:szCs w:val="28"/>
        </w:rPr>
        <w:t>赵东莱：针对视力下降这一现象，我们应采取一些保护视力措施：</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避免在强烈的光线或昏暗地光线下看书或者写字；</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不要长时间地观看电视节目、玩电子游戏；</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不要在床上躺着看书，也不要边走路边看书，更不能歪着身在趴在桌子上读书写字。</w:t>
      </w:r>
    </w:p>
    <w:p w:rsidR="00966FC7" w:rsidRPr="00276F33" w:rsidRDefault="00966FC7" w:rsidP="00966FC7">
      <w:pPr>
        <w:rPr>
          <w:rFonts w:hint="eastAsia"/>
          <w:sz w:val="28"/>
          <w:szCs w:val="28"/>
        </w:rPr>
      </w:pPr>
      <w:r w:rsidRPr="00276F33">
        <w:rPr>
          <w:rFonts w:hint="eastAsia"/>
          <w:sz w:val="28"/>
          <w:szCs w:val="28"/>
        </w:rPr>
        <w:t>五、课堂小结</w:t>
      </w:r>
    </w:p>
    <w:p w:rsidR="00966FC7" w:rsidRPr="00276F33" w:rsidRDefault="00966FC7" w:rsidP="00966FC7">
      <w:pPr>
        <w:rPr>
          <w:rFonts w:hint="eastAsia"/>
          <w:sz w:val="28"/>
          <w:szCs w:val="28"/>
        </w:rPr>
      </w:pPr>
      <w:r w:rsidRPr="00276F33">
        <w:rPr>
          <w:rFonts w:hint="eastAsia"/>
          <w:sz w:val="28"/>
          <w:szCs w:val="28"/>
        </w:rPr>
        <w:lastRenderedPageBreak/>
        <w:t>同学们，少年儿童在读书期间，正是眼球发育的关键时期，如果不注意用眼卫生，形成一些不良的用眼习惯，就会使眼睛受到伤害，引起视力下降，甚至失明。</w:t>
      </w:r>
      <w:r w:rsidRPr="00276F33">
        <w:rPr>
          <w:rFonts w:hint="eastAsia"/>
          <w:sz w:val="28"/>
          <w:szCs w:val="28"/>
        </w:rPr>
        <w:t xml:space="preserve"> </w:t>
      </w:r>
      <w:r w:rsidRPr="00276F33">
        <w:rPr>
          <w:rFonts w:hint="eastAsia"/>
          <w:sz w:val="28"/>
          <w:szCs w:val="28"/>
        </w:rPr>
        <w:t>要保护视，预防近视，就必须养成良好的用眼卫生习惯，做到“三注意，两不看”</w:t>
      </w:r>
      <w:r w:rsidRPr="00276F33">
        <w:rPr>
          <w:rFonts w:hint="eastAsia"/>
          <w:sz w:val="28"/>
          <w:szCs w:val="28"/>
        </w:rPr>
        <w:t xml:space="preserve"> </w:t>
      </w:r>
      <w:r w:rsidRPr="00276F33">
        <w:rPr>
          <w:rFonts w:hint="eastAsia"/>
          <w:sz w:val="28"/>
          <w:szCs w:val="28"/>
        </w:rPr>
        <w:t>。小学生要特别注意预防近视，看书、写字的姿势要正确</w:t>
      </w:r>
      <w:r w:rsidRPr="00276F33">
        <w:rPr>
          <w:rFonts w:hint="eastAsia"/>
          <w:sz w:val="28"/>
          <w:szCs w:val="28"/>
        </w:rPr>
        <w:t>(</w:t>
      </w:r>
      <w:r w:rsidRPr="00276F33">
        <w:rPr>
          <w:rFonts w:hint="eastAsia"/>
          <w:sz w:val="28"/>
          <w:szCs w:val="28"/>
        </w:rPr>
        <w:t>身体要坐直，距离桌子一拳，眼要距离书本一尺</w:t>
      </w:r>
      <w:r w:rsidRPr="00276F33">
        <w:rPr>
          <w:rFonts w:hint="eastAsia"/>
          <w:sz w:val="28"/>
          <w:szCs w:val="28"/>
        </w:rPr>
        <w:t>)</w:t>
      </w:r>
      <w:r w:rsidRPr="00276F33">
        <w:rPr>
          <w:rFonts w:hint="eastAsia"/>
          <w:sz w:val="28"/>
          <w:szCs w:val="28"/>
        </w:rPr>
        <w:t>；看书写字时间不要太长；</w:t>
      </w:r>
      <w:r w:rsidRPr="00276F33">
        <w:rPr>
          <w:rFonts w:hint="eastAsia"/>
          <w:sz w:val="28"/>
          <w:szCs w:val="28"/>
        </w:rPr>
        <w:t xml:space="preserve"> </w:t>
      </w:r>
      <w:r w:rsidRPr="00276F33">
        <w:rPr>
          <w:rFonts w:hint="eastAsia"/>
          <w:sz w:val="28"/>
          <w:szCs w:val="28"/>
        </w:rPr>
        <w:t>要认真做好眼睛保健操；</w:t>
      </w:r>
      <w:r w:rsidRPr="00276F33">
        <w:rPr>
          <w:rFonts w:hint="eastAsia"/>
          <w:sz w:val="28"/>
          <w:szCs w:val="28"/>
        </w:rPr>
        <w:t xml:space="preserve"> </w:t>
      </w:r>
      <w:r w:rsidRPr="00276F33">
        <w:rPr>
          <w:rFonts w:hint="eastAsia"/>
          <w:sz w:val="28"/>
          <w:szCs w:val="28"/>
        </w:rPr>
        <w:t>不要在光线太强或太暗的地方看书；</w:t>
      </w:r>
      <w:r w:rsidRPr="00276F33">
        <w:rPr>
          <w:rFonts w:hint="eastAsia"/>
          <w:sz w:val="28"/>
          <w:szCs w:val="28"/>
        </w:rPr>
        <w:t xml:space="preserve"> </w:t>
      </w:r>
      <w:r w:rsidRPr="00276F33">
        <w:rPr>
          <w:rFonts w:hint="eastAsia"/>
          <w:sz w:val="28"/>
          <w:szCs w:val="28"/>
        </w:rPr>
        <w:t>不要在行走时看书；不要躺着看书；看电视</w:t>
      </w:r>
      <w:r w:rsidRPr="00276F33">
        <w:rPr>
          <w:rFonts w:hint="eastAsia"/>
          <w:sz w:val="28"/>
          <w:szCs w:val="28"/>
        </w:rPr>
        <w:t>(</w:t>
      </w:r>
      <w:r w:rsidRPr="00276F33">
        <w:rPr>
          <w:rFonts w:hint="eastAsia"/>
          <w:sz w:val="28"/>
          <w:szCs w:val="28"/>
        </w:rPr>
        <w:t>或玩游戏机</w:t>
      </w:r>
      <w:r w:rsidRPr="00276F33">
        <w:rPr>
          <w:rFonts w:hint="eastAsia"/>
          <w:sz w:val="28"/>
          <w:szCs w:val="28"/>
        </w:rPr>
        <w:t>)</w:t>
      </w:r>
      <w:r w:rsidRPr="00276F33">
        <w:rPr>
          <w:rFonts w:hint="eastAsia"/>
          <w:sz w:val="28"/>
          <w:szCs w:val="28"/>
        </w:rPr>
        <w:t>的时间不能过长；距离电视不要太近。此外，还要注意眼的卫生，不要用脏手揉眼睛，要用自己的毛巾洗脸。</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六、布置作业</w:t>
      </w:r>
    </w:p>
    <w:p w:rsidR="00966FC7" w:rsidRPr="00276F33" w:rsidRDefault="00966FC7" w:rsidP="00966FC7">
      <w:pPr>
        <w:rPr>
          <w:rFonts w:hint="eastAsia"/>
          <w:sz w:val="28"/>
          <w:szCs w:val="28"/>
        </w:rPr>
      </w:pPr>
      <w:r w:rsidRPr="00276F33">
        <w:rPr>
          <w:rFonts w:hint="eastAsia"/>
          <w:sz w:val="28"/>
          <w:szCs w:val="28"/>
        </w:rPr>
        <w:t xml:space="preserve"> </w:t>
      </w:r>
      <w:r w:rsidRPr="00276F33">
        <w:rPr>
          <w:rFonts w:hint="eastAsia"/>
          <w:sz w:val="28"/>
          <w:szCs w:val="28"/>
        </w:rPr>
        <w:t>预防近视，保护视力，同学之间互相监督、提醒、纠正不正确的坐姿、写姿。</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板书设计：</w:t>
      </w:r>
    </w:p>
    <w:p w:rsidR="00966FC7" w:rsidRPr="00276F33" w:rsidRDefault="00966FC7" w:rsidP="00966FC7">
      <w:pPr>
        <w:rPr>
          <w:rFonts w:hint="eastAsia"/>
          <w:sz w:val="28"/>
          <w:szCs w:val="28"/>
        </w:rPr>
      </w:pPr>
      <w:r w:rsidRPr="00276F33">
        <w:rPr>
          <w:rFonts w:hint="eastAsia"/>
          <w:sz w:val="28"/>
          <w:szCs w:val="28"/>
        </w:rPr>
        <w:t>爱护眼睛，保护视力</w:t>
      </w:r>
    </w:p>
    <w:p w:rsidR="00966FC7" w:rsidRPr="00276F33" w:rsidRDefault="00966FC7" w:rsidP="00966FC7">
      <w:pPr>
        <w:rPr>
          <w:rFonts w:hint="eastAsia"/>
          <w:sz w:val="28"/>
          <w:szCs w:val="28"/>
        </w:rPr>
      </w:pPr>
      <w:r w:rsidRPr="00276F33">
        <w:rPr>
          <w:rFonts w:hint="eastAsia"/>
          <w:sz w:val="28"/>
          <w:szCs w:val="28"/>
        </w:rPr>
        <w:t>“三不要”　“三注意”</w:t>
      </w:r>
    </w:p>
    <w:p w:rsidR="00966FC7" w:rsidRPr="00276F33" w:rsidRDefault="00966FC7" w:rsidP="00966FC7">
      <w:pPr>
        <w:rPr>
          <w:sz w:val="28"/>
          <w:szCs w:val="28"/>
        </w:rPr>
      </w:pPr>
      <w:r w:rsidRPr="00276F33">
        <w:rPr>
          <w:sz w:val="28"/>
          <w:szCs w:val="28"/>
        </w:rPr>
        <w:t xml:space="preserve"> </w:t>
      </w:r>
    </w:p>
    <w:p w:rsidR="00966FC7" w:rsidRPr="002B496B" w:rsidRDefault="00966FC7" w:rsidP="00966FC7">
      <w:pPr>
        <w:jc w:val="center"/>
        <w:rPr>
          <w:rFonts w:hint="eastAsia"/>
          <w:b/>
          <w:sz w:val="28"/>
          <w:szCs w:val="28"/>
        </w:rPr>
      </w:pPr>
      <w:r w:rsidRPr="002B496B">
        <w:rPr>
          <w:rFonts w:hint="eastAsia"/>
          <w:b/>
          <w:sz w:val="28"/>
          <w:szCs w:val="28"/>
        </w:rPr>
        <w:t>《习作：写观察日记》教学设计</w:t>
      </w:r>
    </w:p>
    <w:p w:rsidR="00966FC7" w:rsidRPr="00276F33" w:rsidRDefault="00966FC7" w:rsidP="00966FC7">
      <w:pPr>
        <w:rPr>
          <w:rFonts w:hint="eastAsia"/>
          <w:sz w:val="28"/>
          <w:szCs w:val="28"/>
        </w:rPr>
      </w:pPr>
      <w:r w:rsidRPr="00276F33">
        <w:rPr>
          <w:rFonts w:hint="eastAsia"/>
          <w:sz w:val="28"/>
          <w:szCs w:val="28"/>
        </w:rPr>
        <w:t>【教学目标】</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．培养学生观察的兴趣，让学生养成留心观察周围事物的好习惯。</w:t>
      </w:r>
      <w:r w:rsidRPr="00276F33">
        <w:rPr>
          <w:rFonts w:hint="eastAsia"/>
          <w:sz w:val="28"/>
          <w:szCs w:val="28"/>
        </w:rPr>
        <w:t>2</w:t>
      </w:r>
      <w:r w:rsidRPr="00276F33">
        <w:rPr>
          <w:rFonts w:hint="eastAsia"/>
          <w:sz w:val="28"/>
          <w:szCs w:val="28"/>
        </w:rPr>
        <w:t>．引导学生仔细观察，准确、形象地记录观察内容。</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．尝试修改习作。</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【教学重点】</w:t>
      </w:r>
    </w:p>
    <w:p w:rsidR="00966FC7" w:rsidRPr="00276F33" w:rsidRDefault="00966FC7" w:rsidP="00966FC7">
      <w:pPr>
        <w:rPr>
          <w:rFonts w:hint="eastAsia"/>
          <w:sz w:val="28"/>
          <w:szCs w:val="28"/>
        </w:rPr>
      </w:pPr>
      <w:r w:rsidRPr="00276F33">
        <w:rPr>
          <w:rFonts w:hint="eastAsia"/>
          <w:sz w:val="28"/>
          <w:szCs w:val="28"/>
        </w:rPr>
        <w:lastRenderedPageBreak/>
        <w:t>培养学生观察的兴趣，让学生养成留心观察周围事物的好习惯。</w:t>
      </w:r>
    </w:p>
    <w:p w:rsidR="00966FC7" w:rsidRPr="00276F33" w:rsidRDefault="00966FC7" w:rsidP="00966FC7">
      <w:pPr>
        <w:rPr>
          <w:rFonts w:hint="eastAsia"/>
          <w:sz w:val="28"/>
          <w:szCs w:val="28"/>
        </w:rPr>
      </w:pPr>
      <w:r w:rsidRPr="00276F33">
        <w:rPr>
          <w:rFonts w:hint="eastAsia"/>
          <w:sz w:val="28"/>
          <w:szCs w:val="28"/>
        </w:rPr>
        <w:t>【教学难点】</w:t>
      </w:r>
    </w:p>
    <w:p w:rsidR="00966FC7" w:rsidRPr="00276F33" w:rsidRDefault="00966FC7" w:rsidP="00966FC7">
      <w:pPr>
        <w:rPr>
          <w:rFonts w:hint="eastAsia"/>
          <w:sz w:val="28"/>
          <w:szCs w:val="28"/>
        </w:rPr>
      </w:pPr>
      <w:r w:rsidRPr="00276F33">
        <w:rPr>
          <w:rFonts w:hint="eastAsia"/>
          <w:sz w:val="28"/>
          <w:szCs w:val="28"/>
        </w:rPr>
        <w:t>引导学生仔细观察，准确、形象地记录观察内容。教学准备：</w:t>
      </w:r>
    </w:p>
    <w:p w:rsidR="00966FC7" w:rsidRPr="00276F33" w:rsidRDefault="00966FC7" w:rsidP="00966FC7">
      <w:pPr>
        <w:rPr>
          <w:rFonts w:hint="eastAsia"/>
          <w:sz w:val="28"/>
          <w:szCs w:val="28"/>
        </w:rPr>
      </w:pPr>
      <w:r w:rsidRPr="00276F33">
        <w:rPr>
          <w:rFonts w:hint="eastAsia"/>
          <w:sz w:val="28"/>
          <w:szCs w:val="28"/>
        </w:rPr>
        <w:t>【教学时间】</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课时</w:t>
      </w:r>
    </w:p>
    <w:p w:rsidR="00966FC7" w:rsidRPr="00276F33" w:rsidRDefault="00966FC7" w:rsidP="00966FC7">
      <w:pPr>
        <w:rPr>
          <w:rFonts w:hint="eastAsia"/>
          <w:sz w:val="28"/>
          <w:szCs w:val="28"/>
        </w:rPr>
      </w:pPr>
      <w:r w:rsidRPr="00276F33">
        <w:rPr>
          <w:rFonts w:hint="eastAsia"/>
          <w:sz w:val="28"/>
          <w:szCs w:val="28"/>
        </w:rPr>
        <w:t>【教学过程】</w:t>
      </w:r>
    </w:p>
    <w:p w:rsidR="00966FC7" w:rsidRPr="00276F33" w:rsidRDefault="00966FC7" w:rsidP="00966FC7">
      <w:pPr>
        <w:ind w:firstLineChars="1000" w:firstLine="2800"/>
        <w:rPr>
          <w:rFonts w:hint="eastAsia"/>
          <w:sz w:val="28"/>
          <w:szCs w:val="28"/>
        </w:rPr>
      </w:pPr>
      <w:r w:rsidRPr="00276F33">
        <w:rPr>
          <w:rFonts w:hint="eastAsia"/>
          <w:sz w:val="28"/>
          <w:szCs w:val="28"/>
        </w:rPr>
        <w:t>第</w:t>
      </w:r>
      <w:r w:rsidRPr="00276F33">
        <w:rPr>
          <w:rFonts w:hint="eastAsia"/>
          <w:sz w:val="28"/>
          <w:szCs w:val="28"/>
        </w:rPr>
        <w:t>1</w:t>
      </w:r>
      <w:r w:rsidRPr="00276F33">
        <w:rPr>
          <w:rFonts w:hint="eastAsia"/>
          <w:sz w:val="28"/>
          <w:szCs w:val="28"/>
        </w:rPr>
        <w:t>课时</w:t>
      </w:r>
    </w:p>
    <w:p w:rsidR="00966FC7" w:rsidRPr="00276F33" w:rsidRDefault="00966FC7" w:rsidP="00966FC7">
      <w:pPr>
        <w:rPr>
          <w:rFonts w:hint="eastAsia"/>
          <w:sz w:val="28"/>
          <w:szCs w:val="28"/>
        </w:rPr>
      </w:pPr>
      <w:r w:rsidRPr="00276F33">
        <w:rPr>
          <w:rFonts w:hint="eastAsia"/>
          <w:sz w:val="28"/>
          <w:szCs w:val="28"/>
        </w:rPr>
        <w:t>一、新课导入</w:t>
      </w:r>
    </w:p>
    <w:p w:rsidR="00966FC7" w:rsidRPr="00276F33" w:rsidRDefault="00966FC7" w:rsidP="00966FC7">
      <w:pPr>
        <w:ind w:firstLineChars="200" w:firstLine="560"/>
        <w:rPr>
          <w:rFonts w:hint="eastAsia"/>
          <w:sz w:val="28"/>
          <w:szCs w:val="28"/>
        </w:rPr>
      </w:pPr>
      <w:r w:rsidRPr="00276F33">
        <w:rPr>
          <w:rFonts w:hint="eastAsia"/>
          <w:sz w:val="28"/>
          <w:szCs w:val="28"/>
        </w:rPr>
        <w:t>通过这一单元的学习，老师和大家一样，渐渐发觉了观察带给我们的快乐。这节课老师想让大家共同分享这份快乐。谁愿意把自己在课余观察的快乐分享给大家？</w:t>
      </w:r>
    </w:p>
    <w:p w:rsidR="00966FC7" w:rsidRPr="00276F33" w:rsidRDefault="00966FC7" w:rsidP="00966FC7">
      <w:pPr>
        <w:rPr>
          <w:rFonts w:hint="eastAsia"/>
          <w:sz w:val="28"/>
          <w:szCs w:val="28"/>
        </w:rPr>
      </w:pPr>
      <w:r w:rsidRPr="00276F33">
        <w:rPr>
          <w:rFonts w:hint="eastAsia"/>
          <w:sz w:val="28"/>
          <w:szCs w:val="28"/>
        </w:rPr>
        <w:t>二、指名试说，师生共同点评</w:t>
      </w:r>
    </w:p>
    <w:p w:rsidR="00966FC7" w:rsidRPr="00276F33" w:rsidRDefault="00966FC7" w:rsidP="00966FC7">
      <w:pPr>
        <w:rPr>
          <w:rFonts w:hint="eastAsia"/>
          <w:sz w:val="28"/>
          <w:szCs w:val="28"/>
        </w:rPr>
      </w:pPr>
      <w:r w:rsidRPr="00276F33">
        <w:rPr>
          <w:rFonts w:hint="eastAsia"/>
          <w:sz w:val="28"/>
          <w:szCs w:val="28"/>
        </w:rPr>
        <w:t>读一读书上的图片和文字，发现发现可从以下几点入手：</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．观察了什么事物，是怎样观察的？</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．有什么新的发现？</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．观察过程中，什么事情给你留下了深刻的印象？</w:t>
      </w:r>
    </w:p>
    <w:p w:rsidR="00966FC7" w:rsidRPr="00276F33" w:rsidRDefault="00966FC7" w:rsidP="00966FC7">
      <w:pPr>
        <w:rPr>
          <w:rFonts w:hint="eastAsia"/>
          <w:sz w:val="28"/>
          <w:szCs w:val="28"/>
        </w:rPr>
      </w:pPr>
      <w:r w:rsidRPr="00276F33">
        <w:rPr>
          <w:rFonts w:hint="eastAsia"/>
          <w:sz w:val="28"/>
          <w:szCs w:val="28"/>
        </w:rPr>
        <w:t>三、根据内容取题目</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．学生说题目，师整理。</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．你喜欢哪个题目，为什么？</w:t>
      </w:r>
    </w:p>
    <w:p w:rsidR="00966FC7" w:rsidRPr="00276F33" w:rsidRDefault="00966FC7" w:rsidP="00966FC7">
      <w:pPr>
        <w:rPr>
          <w:rFonts w:hint="eastAsia"/>
          <w:sz w:val="28"/>
          <w:szCs w:val="28"/>
        </w:rPr>
      </w:pPr>
      <w:r w:rsidRPr="00276F33">
        <w:rPr>
          <w:rFonts w:hint="eastAsia"/>
          <w:sz w:val="28"/>
          <w:szCs w:val="28"/>
        </w:rPr>
        <w:t>四、明确写作要求</w:t>
      </w:r>
    </w:p>
    <w:p w:rsidR="00966FC7" w:rsidRPr="00276F33" w:rsidRDefault="00966FC7" w:rsidP="00966FC7">
      <w:pPr>
        <w:rPr>
          <w:rFonts w:hint="eastAsia"/>
          <w:sz w:val="28"/>
          <w:szCs w:val="28"/>
        </w:rPr>
      </w:pPr>
      <w:r w:rsidRPr="00276F33">
        <w:rPr>
          <w:rFonts w:hint="eastAsia"/>
          <w:sz w:val="28"/>
          <w:szCs w:val="28"/>
        </w:rPr>
        <w:t>讨论明确：</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．注意把自己觉得新奇有趣的或印象深刻、深受感动的内容写下来。</w:t>
      </w:r>
    </w:p>
    <w:p w:rsidR="00966FC7" w:rsidRPr="00276F33" w:rsidRDefault="00966FC7" w:rsidP="00966FC7">
      <w:pPr>
        <w:rPr>
          <w:rFonts w:hint="eastAsia"/>
          <w:sz w:val="28"/>
          <w:szCs w:val="28"/>
        </w:rPr>
      </w:pPr>
      <w:r w:rsidRPr="00276F33">
        <w:rPr>
          <w:rFonts w:hint="eastAsia"/>
          <w:sz w:val="28"/>
          <w:szCs w:val="28"/>
        </w:rPr>
        <w:lastRenderedPageBreak/>
        <w:t>2</w:t>
      </w:r>
      <w:r w:rsidRPr="00276F33">
        <w:rPr>
          <w:rFonts w:hint="eastAsia"/>
          <w:sz w:val="28"/>
          <w:szCs w:val="28"/>
        </w:rPr>
        <w:t>．观察细致，内容记录准确、形象。</w:t>
      </w:r>
      <w:r w:rsidRPr="00276F33">
        <w:rPr>
          <w:rFonts w:hint="eastAsia"/>
          <w:sz w:val="28"/>
          <w:szCs w:val="28"/>
        </w:rPr>
        <w:t>3</w:t>
      </w:r>
      <w:r w:rsidRPr="00276F33">
        <w:rPr>
          <w:rFonts w:hint="eastAsia"/>
          <w:sz w:val="28"/>
          <w:szCs w:val="28"/>
        </w:rPr>
        <w:t>．选自己喜欢的方式精心拟题。</w:t>
      </w:r>
    </w:p>
    <w:p w:rsidR="00966FC7" w:rsidRPr="00276F33" w:rsidRDefault="00966FC7" w:rsidP="00966FC7">
      <w:pPr>
        <w:rPr>
          <w:rFonts w:hint="eastAsia"/>
          <w:sz w:val="28"/>
          <w:szCs w:val="28"/>
        </w:rPr>
      </w:pPr>
      <w:r w:rsidRPr="00276F33">
        <w:rPr>
          <w:rFonts w:hint="eastAsia"/>
          <w:sz w:val="28"/>
          <w:szCs w:val="28"/>
        </w:rPr>
        <w:t>五、学生起草，教师巡视</w:t>
      </w:r>
    </w:p>
    <w:p w:rsidR="00966FC7" w:rsidRPr="00276F33" w:rsidRDefault="00966FC7" w:rsidP="00966FC7">
      <w:pPr>
        <w:rPr>
          <w:rFonts w:hint="eastAsia"/>
          <w:sz w:val="28"/>
          <w:szCs w:val="28"/>
        </w:rPr>
      </w:pPr>
      <w:r w:rsidRPr="00276F33">
        <w:rPr>
          <w:rFonts w:hint="eastAsia"/>
          <w:sz w:val="28"/>
          <w:szCs w:val="28"/>
        </w:rPr>
        <w:t>学生动手开始写作文，教师巡视指导。</w:t>
      </w:r>
    </w:p>
    <w:p w:rsidR="00966FC7" w:rsidRPr="00276F33" w:rsidRDefault="00966FC7" w:rsidP="00966FC7">
      <w:pPr>
        <w:rPr>
          <w:rFonts w:hint="eastAsia"/>
          <w:sz w:val="28"/>
          <w:szCs w:val="28"/>
        </w:rPr>
      </w:pPr>
      <w:r w:rsidRPr="00276F33">
        <w:rPr>
          <w:rFonts w:hint="eastAsia"/>
          <w:sz w:val="28"/>
          <w:szCs w:val="28"/>
        </w:rPr>
        <w:t>六、佳作引航</w:t>
      </w:r>
    </w:p>
    <w:p w:rsidR="00966FC7" w:rsidRPr="00276F33" w:rsidRDefault="00966FC7" w:rsidP="00966FC7">
      <w:pPr>
        <w:rPr>
          <w:rFonts w:hint="eastAsia"/>
          <w:sz w:val="28"/>
          <w:szCs w:val="28"/>
        </w:rPr>
      </w:pPr>
      <w:r w:rsidRPr="00276F33">
        <w:rPr>
          <w:rFonts w:hint="eastAsia"/>
          <w:sz w:val="28"/>
          <w:szCs w:val="28"/>
        </w:rPr>
        <w:t>水仙花</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月</w:t>
      </w:r>
      <w:r w:rsidRPr="00276F33">
        <w:rPr>
          <w:rFonts w:hint="eastAsia"/>
          <w:sz w:val="28"/>
          <w:szCs w:val="28"/>
        </w:rPr>
        <w:t>16</w:t>
      </w:r>
      <w:r w:rsidRPr="00276F33">
        <w:rPr>
          <w:rFonts w:hint="eastAsia"/>
          <w:sz w:val="28"/>
          <w:szCs w:val="28"/>
        </w:rPr>
        <w:t xml:space="preserve">日　</w:t>
      </w:r>
      <w:r w:rsidRPr="00276F33">
        <w:rPr>
          <w:rFonts w:hint="eastAsia"/>
          <w:sz w:val="28"/>
          <w:szCs w:val="28"/>
        </w:rPr>
        <w:t xml:space="preserve">    </w:t>
      </w:r>
      <w:r w:rsidRPr="00276F33">
        <w:rPr>
          <w:rFonts w:hint="eastAsia"/>
          <w:sz w:val="28"/>
          <w:szCs w:val="28"/>
        </w:rPr>
        <w:t xml:space="preserve">星期五　</w:t>
      </w:r>
      <w:r w:rsidRPr="00276F33">
        <w:rPr>
          <w:rFonts w:hint="eastAsia"/>
          <w:sz w:val="28"/>
          <w:szCs w:val="28"/>
        </w:rPr>
        <w:t xml:space="preserve">    </w:t>
      </w:r>
      <w:r w:rsidRPr="00276F33">
        <w:rPr>
          <w:rFonts w:hint="eastAsia"/>
          <w:sz w:val="28"/>
          <w:szCs w:val="28"/>
        </w:rPr>
        <w:t>晴</w:t>
      </w:r>
    </w:p>
    <w:p w:rsidR="00966FC7" w:rsidRPr="00276F33" w:rsidRDefault="00966FC7" w:rsidP="00966FC7">
      <w:pPr>
        <w:ind w:firstLineChars="200" w:firstLine="560"/>
        <w:rPr>
          <w:rFonts w:hint="eastAsia"/>
          <w:sz w:val="28"/>
          <w:szCs w:val="28"/>
        </w:rPr>
      </w:pPr>
      <w:r w:rsidRPr="00276F33">
        <w:rPr>
          <w:rFonts w:hint="eastAsia"/>
          <w:sz w:val="28"/>
          <w:szCs w:val="28"/>
        </w:rPr>
        <w:t>半个月前，爸爸从花市买回一盆植物，说是水仙，挺漂亮的，我决心认真观察它。</w:t>
      </w:r>
    </w:p>
    <w:p w:rsidR="00966FC7" w:rsidRPr="00276F33" w:rsidRDefault="00966FC7" w:rsidP="00966FC7">
      <w:pPr>
        <w:ind w:firstLineChars="200" w:firstLine="560"/>
        <w:rPr>
          <w:rFonts w:hint="eastAsia"/>
          <w:sz w:val="28"/>
          <w:szCs w:val="28"/>
        </w:rPr>
      </w:pPr>
      <w:r w:rsidRPr="00276F33">
        <w:rPr>
          <w:rFonts w:hint="eastAsia"/>
          <w:sz w:val="28"/>
          <w:szCs w:val="28"/>
        </w:rPr>
        <w:t>我仔细端详，发现它与别的植物不同，不需要泥土，一盆清水加上一把雨花石就能养活它花。水仙花的底部比我的拳头大一点，像一个大蒜头，一层褐色的外皮裹着它洁白的“肚子”。“蒜头”下面长着密密麻麻的白色根须，像老爷爷的白胡须。“蒜头”顶部分开五大个枝条，它们均匀地生长，枝条中间长出一枝筷子粗细的茎。</w:t>
      </w:r>
    </w:p>
    <w:p w:rsidR="00966FC7" w:rsidRPr="00276F33" w:rsidRDefault="00966FC7" w:rsidP="00966FC7">
      <w:pPr>
        <w:rPr>
          <w:rFonts w:hint="eastAsia"/>
          <w:sz w:val="28"/>
          <w:szCs w:val="28"/>
        </w:rPr>
      </w:pPr>
      <w:r w:rsidRPr="00276F33">
        <w:rPr>
          <w:rFonts w:hint="eastAsia"/>
          <w:sz w:val="28"/>
          <w:szCs w:val="28"/>
        </w:rPr>
        <w:t>为了养好它，我去网上查找养水仙花的方法。天晴时，我把它端出去晒太阳，每隔两三天就给它换一盆清水。</w:t>
      </w:r>
    </w:p>
    <w:p w:rsidR="00966FC7" w:rsidRPr="00276F33" w:rsidRDefault="00966FC7" w:rsidP="00966FC7">
      <w:pPr>
        <w:ind w:firstLineChars="200" w:firstLine="560"/>
        <w:rPr>
          <w:rFonts w:hint="eastAsia"/>
          <w:sz w:val="28"/>
          <w:szCs w:val="28"/>
        </w:rPr>
      </w:pPr>
      <w:r w:rsidRPr="00276F33">
        <w:rPr>
          <w:rFonts w:hint="eastAsia"/>
          <w:sz w:val="28"/>
          <w:szCs w:val="28"/>
        </w:rPr>
        <w:t>今天下午，我惊喜地发现，水仙开花了。白色的花瓣围成小喇叭的形状，中间众星拱月般围着黄色的花蕊。凑上前去闻一闻，哇，一股淡淡的清香飘来，让人舒服极了！</w:t>
      </w:r>
    </w:p>
    <w:p w:rsidR="00966FC7" w:rsidRPr="00276F33" w:rsidRDefault="00966FC7" w:rsidP="00966FC7">
      <w:pPr>
        <w:ind w:firstLineChars="200" w:firstLine="560"/>
        <w:rPr>
          <w:rFonts w:hint="eastAsia"/>
          <w:sz w:val="28"/>
          <w:szCs w:val="28"/>
        </w:rPr>
      </w:pPr>
      <w:r w:rsidRPr="00276F33">
        <w:rPr>
          <w:rFonts w:hint="eastAsia"/>
          <w:sz w:val="28"/>
          <w:szCs w:val="28"/>
        </w:rPr>
        <w:t>我看着眼前这水仙花，仿佛是从水中站立起来的仙女，冰清玉洁，一尘不染。怪不得水仙花有“凌波仙子”的美称呢！</w:t>
      </w:r>
    </w:p>
    <w:p w:rsidR="00966FC7" w:rsidRPr="00276F33" w:rsidRDefault="00966FC7" w:rsidP="00966FC7">
      <w:pPr>
        <w:ind w:firstLineChars="200" w:firstLine="560"/>
        <w:rPr>
          <w:rFonts w:hint="eastAsia"/>
          <w:sz w:val="28"/>
          <w:szCs w:val="28"/>
        </w:rPr>
      </w:pPr>
      <w:r w:rsidRPr="00276F33">
        <w:rPr>
          <w:rFonts w:hint="eastAsia"/>
          <w:sz w:val="28"/>
          <w:szCs w:val="28"/>
        </w:rPr>
        <w:t>预设学生点评：这篇日记采用总分的结构介绍了水仙花。先写买来水仙花，认识它，再写它生长环境，详写了它的外形特点，接着写</w:t>
      </w:r>
      <w:r w:rsidRPr="00276F33">
        <w:rPr>
          <w:rFonts w:hint="eastAsia"/>
          <w:sz w:val="28"/>
          <w:szCs w:val="28"/>
        </w:rPr>
        <w:lastRenderedPageBreak/>
        <w:t>查找养花资料，最后写水仙花盛开的样子。本文描写生动，巧用拟人、比喻等手法，写出了水仙花的美丽。</w:t>
      </w:r>
    </w:p>
    <w:p w:rsidR="00966FC7" w:rsidRPr="00276F33" w:rsidRDefault="00966FC7" w:rsidP="00966FC7">
      <w:pPr>
        <w:rPr>
          <w:rFonts w:hint="eastAsia"/>
          <w:sz w:val="28"/>
          <w:szCs w:val="28"/>
        </w:rPr>
      </w:pPr>
      <w:r>
        <w:rPr>
          <w:sz w:val="28"/>
          <w:szCs w:val="28"/>
        </w:rPr>
        <w:t xml:space="preserve"> </w:t>
      </w:r>
    </w:p>
    <w:p w:rsidR="00966FC7" w:rsidRPr="00276F33" w:rsidRDefault="00966FC7" w:rsidP="00966FC7">
      <w:pPr>
        <w:ind w:firstLineChars="1300" w:firstLine="3640"/>
        <w:rPr>
          <w:rFonts w:hint="eastAsia"/>
          <w:sz w:val="28"/>
          <w:szCs w:val="28"/>
        </w:rPr>
      </w:pPr>
      <w:r w:rsidRPr="00276F33">
        <w:rPr>
          <w:rFonts w:hint="eastAsia"/>
          <w:sz w:val="28"/>
          <w:szCs w:val="28"/>
        </w:rPr>
        <w:t>第</w:t>
      </w:r>
      <w:r w:rsidRPr="00276F33">
        <w:rPr>
          <w:rFonts w:hint="eastAsia"/>
          <w:sz w:val="28"/>
          <w:szCs w:val="28"/>
        </w:rPr>
        <w:t>2</w:t>
      </w:r>
      <w:r w:rsidRPr="00276F33">
        <w:rPr>
          <w:rFonts w:hint="eastAsia"/>
          <w:sz w:val="28"/>
          <w:szCs w:val="28"/>
        </w:rPr>
        <w:t>课时</w:t>
      </w:r>
    </w:p>
    <w:p w:rsidR="00966FC7" w:rsidRPr="00276F33" w:rsidRDefault="00966FC7" w:rsidP="00966FC7">
      <w:pPr>
        <w:rPr>
          <w:rFonts w:hint="eastAsia"/>
          <w:sz w:val="28"/>
          <w:szCs w:val="28"/>
        </w:rPr>
      </w:pPr>
      <w:r w:rsidRPr="00276F33">
        <w:rPr>
          <w:rFonts w:hint="eastAsia"/>
          <w:sz w:val="28"/>
          <w:szCs w:val="28"/>
        </w:rPr>
        <w:t>一、指导评议内容及方向</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．同一事物，不同观察，描写角度的对比。</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．同一内容描写，粗略与细致的对比。</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．优秀习作的赏析。</w:t>
      </w:r>
    </w:p>
    <w:p w:rsidR="00966FC7" w:rsidRPr="00276F33" w:rsidRDefault="00966FC7" w:rsidP="00966FC7">
      <w:pPr>
        <w:rPr>
          <w:rFonts w:hint="eastAsia"/>
          <w:sz w:val="28"/>
          <w:szCs w:val="28"/>
        </w:rPr>
      </w:pPr>
      <w:r w:rsidRPr="00276F33">
        <w:rPr>
          <w:rFonts w:hint="eastAsia"/>
          <w:sz w:val="28"/>
          <w:szCs w:val="28"/>
        </w:rPr>
        <w:t>二、自我修改文稿</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．自读习作，初步修改。</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请学生大声朗读自己的习作，发现问题，进行修改。</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读别人的习作，帮助同学修改。</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．指名读习作，大家共同修改。</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选择不同的内容习作，指名读，师生评议。</w:t>
      </w:r>
    </w:p>
    <w:p w:rsidR="00966FC7" w:rsidRPr="00276F33" w:rsidRDefault="00966FC7" w:rsidP="00966FC7">
      <w:pPr>
        <w:rPr>
          <w:rFonts w:hint="eastAsia"/>
          <w:sz w:val="28"/>
          <w:szCs w:val="28"/>
        </w:rPr>
      </w:pPr>
      <w:r w:rsidRPr="00276F33">
        <w:rPr>
          <w:rFonts w:hint="eastAsia"/>
          <w:sz w:val="28"/>
          <w:szCs w:val="28"/>
        </w:rPr>
        <w:t>评议要点：</w:t>
      </w:r>
      <w:r w:rsidRPr="00276F33">
        <w:rPr>
          <w:rFonts w:hint="eastAsia"/>
          <w:sz w:val="28"/>
          <w:szCs w:val="28"/>
        </w:rPr>
        <w:t xml:space="preserve"> </w:t>
      </w:r>
    </w:p>
    <w:p w:rsidR="00966FC7" w:rsidRPr="00276F33" w:rsidRDefault="00966FC7" w:rsidP="00966FC7">
      <w:pPr>
        <w:rPr>
          <w:rFonts w:hint="eastAsia"/>
          <w:sz w:val="28"/>
          <w:szCs w:val="28"/>
        </w:rPr>
      </w:pPr>
      <w:r w:rsidRPr="00276F33">
        <w:rPr>
          <w:rFonts w:hint="eastAsia"/>
          <w:sz w:val="28"/>
          <w:szCs w:val="28"/>
        </w:rPr>
        <w:t>①语言是否通顺，用词是否准确。</w:t>
      </w:r>
    </w:p>
    <w:p w:rsidR="00966FC7" w:rsidRPr="00276F33" w:rsidRDefault="00966FC7" w:rsidP="00966FC7">
      <w:pPr>
        <w:rPr>
          <w:rFonts w:hint="eastAsia"/>
          <w:sz w:val="28"/>
          <w:szCs w:val="28"/>
        </w:rPr>
      </w:pPr>
      <w:r w:rsidRPr="00276F33">
        <w:rPr>
          <w:rFonts w:hint="eastAsia"/>
          <w:sz w:val="28"/>
          <w:szCs w:val="28"/>
        </w:rPr>
        <w:t>②意思表达是否清楚。</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再次修改自己的习作。</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．展示台。</w:t>
      </w:r>
    </w:p>
    <w:p w:rsidR="00966FC7" w:rsidRPr="00276F33" w:rsidRDefault="00966FC7" w:rsidP="00966FC7">
      <w:pPr>
        <w:rPr>
          <w:rFonts w:hint="eastAsia"/>
          <w:sz w:val="28"/>
          <w:szCs w:val="28"/>
        </w:rPr>
      </w:pPr>
      <w:r w:rsidRPr="00276F33">
        <w:rPr>
          <w:rFonts w:hint="eastAsia"/>
          <w:sz w:val="28"/>
          <w:szCs w:val="28"/>
        </w:rPr>
        <w:t>推选好的习作进行展示。</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在小组内展示。</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在全班展示。</w:t>
      </w:r>
    </w:p>
    <w:p w:rsidR="00966FC7" w:rsidRPr="00276F33" w:rsidRDefault="00966FC7" w:rsidP="00966FC7">
      <w:pPr>
        <w:rPr>
          <w:rFonts w:hint="eastAsia"/>
          <w:sz w:val="28"/>
          <w:szCs w:val="28"/>
        </w:rPr>
      </w:pPr>
      <w:r w:rsidRPr="00276F33">
        <w:rPr>
          <w:rFonts w:hint="eastAsia"/>
          <w:sz w:val="28"/>
          <w:szCs w:val="28"/>
        </w:rPr>
        <w:lastRenderedPageBreak/>
        <w:t>三、誊写评价</w:t>
      </w:r>
    </w:p>
    <w:p w:rsidR="00966FC7" w:rsidRPr="00276F33" w:rsidRDefault="00966FC7" w:rsidP="00966FC7">
      <w:pPr>
        <w:rPr>
          <w:rFonts w:hint="eastAsia"/>
          <w:sz w:val="28"/>
          <w:szCs w:val="28"/>
        </w:rPr>
      </w:pPr>
      <w:r w:rsidRPr="00276F33">
        <w:rPr>
          <w:rFonts w:hint="eastAsia"/>
          <w:sz w:val="28"/>
          <w:szCs w:val="28"/>
        </w:rPr>
        <w:t>学生誊写作文，老师对本次作文进行总结评价。</w:t>
      </w:r>
    </w:p>
    <w:p w:rsidR="00966FC7" w:rsidRDefault="00966FC7" w:rsidP="00966FC7">
      <w:pPr>
        <w:rPr>
          <w:sz w:val="28"/>
          <w:szCs w:val="28"/>
        </w:rPr>
      </w:pPr>
      <w:r w:rsidRPr="00276F33">
        <w:rPr>
          <w:rFonts w:hint="eastAsia"/>
          <w:sz w:val="28"/>
          <w:szCs w:val="28"/>
        </w:rPr>
        <w:t xml:space="preserve">            </w:t>
      </w:r>
    </w:p>
    <w:p w:rsidR="00966FC7" w:rsidRPr="002B496B" w:rsidRDefault="00966FC7" w:rsidP="00966FC7">
      <w:pPr>
        <w:ind w:firstLineChars="900" w:firstLine="2520"/>
        <w:rPr>
          <w:rFonts w:hint="eastAsia"/>
          <w:b/>
          <w:sz w:val="28"/>
          <w:szCs w:val="28"/>
        </w:rPr>
      </w:pPr>
      <w:r w:rsidRPr="00276F33">
        <w:rPr>
          <w:rFonts w:hint="eastAsia"/>
          <w:sz w:val="28"/>
          <w:szCs w:val="28"/>
        </w:rPr>
        <w:t xml:space="preserve">  </w:t>
      </w:r>
      <w:r w:rsidRPr="002B496B">
        <w:rPr>
          <w:rFonts w:hint="eastAsia"/>
          <w:b/>
          <w:sz w:val="28"/>
          <w:szCs w:val="28"/>
        </w:rPr>
        <w:t>《语文园地》教学设计</w:t>
      </w:r>
    </w:p>
    <w:p w:rsidR="00966FC7" w:rsidRPr="00276F33" w:rsidRDefault="00966FC7" w:rsidP="00966FC7">
      <w:pPr>
        <w:rPr>
          <w:rFonts w:hint="eastAsia"/>
          <w:sz w:val="28"/>
          <w:szCs w:val="28"/>
        </w:rPr>
      </w:pPr>
      <w:r w:rsidRPr="00276F33">
        <w:rPr>
          <w:rFonts w:hint="eastAsia"/>
          <w:sz w:val="28"/>
          <w:szCs w:val="28"/>
        </w:rPr>
        <w:t>【教学目标】</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．体会作者是怎样通过细致观察，把事物写具体、生动的。</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．知道常见动物“家”的称谓。</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．比较句子，体会词语在表达语意轻重方面的作用。</w:t>
      </w:r>
    </w:p>
    <w:p w:rsidR="00966FC7" w:rsidRPr="00276F33" w:rsidRDefault="00966FC7" w:rsidP="00966FC7">
      <w:pPr>
        <w:rPr>
          <w:rFonts w:hint="eastAsia"/>
          <w:sz w:val="28"/>
          <w:szCs w:val="28"/>
        </w:rPr>
      </w:pPr>
      <w:r w:rsidRPr="00276F33">
        <w:rPr>
          <w:rFonts w:hint="eastAsia"/>
          <w:sz w:val="28"/>
          <w:szCs w:val="28"/>
        </w:rPr>
        <w:t>4</w:t>
      </w:r>
      <w:r w:rsidRPr="00276F33">
        <w:rPr>
          <w:rFonts w:hint="eastAsia"/>
          <w:sz w:val="28"/>
          <w:szCs w:val="28"/>
        </w:rPr>
        <w:t>．积累有关秋天的谚语。</w:t>
      </w:r>
    </w:p>
    <w:p w:rsidR="00966FC7" w:rsidRPr="00276F33" w:rsidRDefault="00966FC7" w:rsidP="00966FC7">
      <w:pPr>
        <w:rPr>
          <w:rFonts w:hint="eastAsia"/>
          <w:sz w:val="28"/>
          <w:szCs w:val="28"/>
        </w:rPr>
      </w:pPr>
      <w:r w:rsidRPr="00276F33">
        <w:rPr>
          <w:rFonts w:hint="eastAsia"/>
          <w:sz w:val="28"/>
          <w:szCs w:val="28"/>
        </w:rPr>
        <w:t>【教学重点】</w:t>
      </w:r>
    </w:p>
    <w:p w:rsidR="00966FC7" w:rsidRPr="00276F33" w:rsidRDefault="00966FC7" w:rsidP="00966FC7">
      <w:pPr>
        <w:rPr>
          <w:rFonts w:hint="eastAsia"/>
          <w:sz w:val="28"/>
          <w:szCs w:val="28"/>
        </w:rPr>
      </w:pPr>
      <w:r w:rsidRPr="00276F33">
        <w:rPr>
          <w:rFonts w:hint="eastAsia"/>
          <w:sz w:val="28"/>
          <w:szCs w:val="28"/>
        </w:rPr>
        <w:t>知道常见动物“家”的称谓，理解体会词语在句子中的作用，积累有关秋天的谚语。</w:t>
      </w:r>
    </w:p>
    <w:p w:rsidR="00966FC7" w:rsidRPr="00276F33" w:rsidRDefault="00966FC7" w:rsidP="00966FC7">
      <w:pPr>
        <w:rPr>
          <w:rFonts w:hint="eastAsia"/>
          <w:sz w:val="28"/>
          <w:szCs w:val="28"/>
        </w:rPr>
      </w:pPr>
      <w:r w:rsidRPr="00276F33">
        <w:rPr>
          <w:rFonts w:hint="eastAsia"/>
          <w:sz w:val="28"/>
          <w:szCs w:val="28"/>
        </w:rPr>
        <w:t>【教学难点】</w:t>
      </w:r>
    </w:p>
    <w:p w:rsidR="00966FC7" w:rsidRPr="00276F33" w:rsidRDefault="00966FC7" w:rsidP="00966FC7">
      <w:pPr>
        <w:rPr>
          <w:rFonts w:hint="eastAsia"/>
          <w:sz w:val="28"/>
          <w:szCs w:val="28"/>
        </w:rPr>
      </w:pPr>
      <w:r w:rsidRPr="00276F33">
        <w:rPr>
          <w:rFonts w:hint="eastAsia"/>
          <w:sz w:val="28"/>
          <w:szCs w:val="28"/>
        </w:rPr>
        <w:t>培养如何通过细致观察把事物写具体、生动的习惯。</w:t>
      </w:r>
    </w:p>
    <w:p w:rsidR="00966FC7" w:rsidRPr="00276F33" w:rsidRDefault="00966FC7" w:rsidP="00966FC7">
      <w:pPr>
        <w:rPr>
          <w:rFonts w:hint="eastAsia"/>
          <w:sz w:val="28"/>
          <w:szCs w:val="28"/>
        </w:rPr>
      </w:pPr>
      <w:r w:rsidRPr="00276F33">
        <w:rPr>
          <w:rFonts w:hint="eastAsia"/>
          <w:sz w:val="28"/>
          <w:szCs w:val="28"/>
        </w:rPr>
        <w:t>【教学准备】</w:t>
      </w:r>
    </w:p>
    <w:p w:rsidR="00966FC7" w:rsidRPr="00276F33" w:rsidRDefault="00966FC7" w:rsidP="00966FC7">
      <w:pPr>
        <w:rPr>
          <w:rFonts w:hint="eastAsia"/>
          <w:sz w:val="28"/>
          <w:szCs w:val="28"/>
        </w:rPr>
      </w:pPr>
      <w:r w:rsidRPr="00276F33">
        <w:rPr>
          <w:rFonts w:hint="eastAsia"/>
          <w:sz w:val="28"/>
          <w:szCs w:val="28"/>
        </w:rPr>
        <w:t>教师：制作多媒体课件。</w:t>
      </w:r>
    </w:p>
    <w:p w:rsidR="00966FC7" w:rsidRPr="00276F33" w:rsidRDefault="00966FC7" w:rsidP="00966FC7">
      <w:pPr>
        <w:rPr>
          <w:rFonts w:hint="eastAsia"/>
          <w:sz w:val="28"/>
          <w:szCs w:val="28"/>
        </w:rPr>
      </w:pPr>
      <w:r w:rsidRPr="00276F33">
        <w:rPr>
          <w:rFonts w:hint="eastAsia"/>
          <w:sz w:val="28"/>
          <w:szCs w:val="28"/>
        </w:rPr>
        <w:t>学生：搜集有关秋天的谚语。</w:t>
      </w:r>
    </w:p>
    <w:p w:rsidR="00966FC7" w:rsidRPr="00276F33" w:rsidRDefault="00966FC7" w:rsidP="00966FC7">
      <w:pPr>
        <w:rPr>
          <w:rFonts w:hint="eastAsia"/>
          <w:sz w:val="28"/>
          <w:szCs w:val="28"/>
        </w:rPr>
      </w:pPr>
      <w:r w:rsidRPr="00276F33">
        <w:rPr>
          <w:rFonts w:hint="eastAsia"/>
          <w:sz w:val="28"/>
          <w:szCs w:val="28"/>
        </w:rPr>
        <w:t>【教学时间】</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课时</w:t>
      </w:r>
    </w:p>
    <w:p w:rsidR="00966FC7" w:rsidRPr="00276F33" w:rsidRDefault="00966FC7" w:rsidP="00966FC7">
      <w:pPr>
        <w:rPr>
          <w:rFonts w:hint="eastAsia"/>
          <w:sz w:val="28"/>
          <w:szCs w:val="28"/>
        </w:rPr>
      </w:pPr>
      <w:r w:rsidRPr="00276F33">
        <w:rPr>
          <w:rFonts w:hint="eastAsia"/>
          <w:sz w:val="28"/>
          <w:szCs w:val="28"/>
        </w:rPr>
        <w:t>【教学过程】</w:t>
      </w:r>
    </w:p>
    <w:p w:rsidR="00966FC7" w:rsidRPr="00276F33" w:rsidRDefault="00966FC7" w:rsidP="00966FC7">
      <w:pPr>
        <w:rPr>
          <w:rFonts w:hint="eastAsia"/>
          <w:sz w:val="28"/>
          <w:szCs w:val="28"/>
        </w:rPr>
      </w:pPr>
      <w:r w:rsidRPr="00276F33">
        <w:rPr>
          <w:rFonts w:hint="eastAsia"/>
          <w:sz w:val="28"/>
          <w:szCs w:val="28"/>
        </w:rPr>
        <w:t>一、交流平台</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．出示文中语句，读通，读懂。</w:t>
      </w:r>
    </w:p>
    <w:p w:rsidR="00966FC7" w:rsidRPr="00276F33" w:rsidRDefault="00966FC7" w:rsidP="00966FC7">
      <w:pPr>
        <w:rPr>
          <w:rFonts w:hint="eastAsia"/>
          <w:sz w:val="28"/>
          <w:szCs w:val="28"/>
        </w:rPr>
      </w:pPr>
      <w:r w:rsidRPr="00276F33">
        <w:rPr>
          <w:rFonts w:hint="eastAsia"/>
          <w:sz w:val="28"/>
          <w:szCs w:val="28"/>
        </w:rPr>
        <w:lastRenderedPageBreak/>
        <w:t>2</w:t>
      </w:r>
      <w:r w:rsidRPr="00276F33">
        <w:rPr>
          <w:rFonts w:hint="eastAsia"/>
          <w:sz w:val="28"/>
          <w:szCs w:val="28"/>
        </w:rPr>
        <w:t>．分角色进行对话朗读，发现作者描写的细腻之处。</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．思考：作者为何能把爬山虎、蟋蟀以及它的住址写得这么细致、具体？</w:t>
      </w:r>
    </w:p>
    <w:p w:rsidR="00966FC7" w:rsidRPr="00276F33" w:rsidRDefault="00966FC7" w:rsidP="00966FC7">
      <w:pPr>
        <w:rPr>
          <w:rFonts w:hint="eastAsia"/>
          <w:sz w:val="28"/>
          <w:szCs w:val="28"/>
        </w:rPr>
      </w:pPr>
      <w:r w:rsidRPr="00276F33">
        <w:rPr>
          <w:rFonts w:hint="eastAsia"/>
          <w:sz w:val="28"/>
          <w:szCs w:val="28"/>
        </w:rPr>
        <w:t>4</w:t>
      </w:r>
      <w:r w:rsidRPr="00276F33">
        <w:rPr>
          <w:rFonts w:hint="eastAsia"/>
          <w:sz w:val="28"/>
          <w:szCs w:val="28"/>
        </w:rPr>
        <w:t>．读文中旁批的话。</w:t>
      </w:r>
    </w:p>
    <w:p w:rsidR="00966FC7" w:rsidRPr="00276F33" w:rsidRDefault="00966FC7" w:rsidP="00966FC7">
      <w:pPr>
        <w:rPr>
          <w:rFonts w:hint="eastAsia"/>
          <w:sz w:val="28"/>
          <w:szCs w:val="28"/>
        </w:rPr>
      </w:pPr>
      <w:r w:rsidRPr="00276F33">
        <w:rPr>
          <w:rFonts w:hint="eastAsia"/>
          <w:sz w:val="28"/>
          <w:szCs w:val="28"/>
        </w:rPr>
        <w:t>5</w:t>
      </w:r>
      <w:r w:rsidRPr="00276F33">
        <w:rPr>
          <w:rFonts w:hint="eastAsia"/>
          <w:sz w:val="28"/>
          <w:szCs w:val="28"/>
        </w:rPr>
        <w:t>．在此基础上要求联系自己的习作情况，想想有什么好的经验。二、词句段运用</w:t>
      </w:r>
    </w:p>
    <w:p w:rsidR="00966FC7" w:rsidRPr="00276F33" w:rsidRDefault="00966FC7" w:rsidP="00966FC7">
      <w:pPr>
        <w:rPr>
          <w:rFonts w:hint="eastAsia"/>
          <w:sz w:val="28"/>
          <w:szCs w:val="28"/>
        </w:rPr>
      </w:pPr>
      <w:r w:rsidRPr="00276F33">
        <w:rPr>
          <w:rFonts w:hint="eastAsia"/>
          <w:sz w:val="28"/>
          <w:szCs w:val="28"/>
        </w:rPr>
        <w:t>(</w:t>
      </w:r>
      <w:r w:rsidRPr="00276F33">
        <w:rPr>
          <w:rFonts w:hint="eastAsia"/>
          <w:sz w:val="28"/>
          <w:szCs w:val="28"/>
        </w:rPr>
        <w:t>一</w:t>
      </w:r>
      <w:r w:rsidRPr="00276F33">
        <w:rPr>
          <w:rFonts w:hint="eastAsia"/>
          <w:sz w:val="28"/>
          <w:szCs w:val="28"/>
        </w:rPr>
        <w:t>)</w:t>
      </w:r>
      <w:r w:rsidRPr="00276F33">
        <w:rPr>
          <w:rFonts w:hint="eastAsia"/>
          <w:sz w:val="28"/>
          <w:szCs w:val="28"/>
        </w:rPr>
        <w:t>连一连，为下面的动物找到家。</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．出示文中上下两组字，提醒学生注意读准“厩”的字音。</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．读完后告诉学生动物的家的称谓，增加学习的趣味性。</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．生自己连一连。</w:t>
      </w:r>
    </w:p>
    <w:p w:rsidR="00966FC7" w:rsidRPr="00276F33" w:rsidRDefault="00966FC7" w:rsidP="00966FC7">
      <w:pPr>
        <w:rPr>
          <w:rFonts w:hint="eastAsia"/>
          <w:sz w:val="28"/>
          <w:szCs w:val="28"/>
        </w:rPr>
      </w:pPr>
      <w:r w:rsidRPr="00276F33">
        <w:rPr>
          <w:rFonts w:hint="eastAsia"/>
          <w:sz w:val="28"/>
          <w:szCs w:val="28"/>
        </w:rPr>
        <w:t>4</w:t>
      </w:r>
      <w:r w:rsidRPr="00276F33">
        <w:rPr>
          <w:rFonts w:hint="eastAsia"/>
          <w:sz w:val="28"/>
          <w:szCs w:val="28"/>
        </w:rPr>
        <w:t>．教师订正。</w:t>
      </w:r>
    </w:p>
    <w:p w:rsidR="00966FC7" w:rsidRPr="00276F33" w:rsidRDefault="00966FC7" w:rsidP="00966FC7">
      <w:pPr>
        <w:rPr>
          <w:rFonts w:hint="eastAsia"/>
          <w:sz w:val="28"/>
          <w:szCs w:val="28"/>
        </w:rPr>
      </w:pPr>
      <w:r w:rsidRPr="00276F33">
        <w:rPr>
          <w:rFonts w:hint="eastAsia"/>
          <w:sz w:val="28"/>
          <w:szCs w:val="28"/>
        </w:rPr>
        <w:t>(</w:t>
      </w:r>
      <w:r w:rsidRPr="00276F33">
        <w:rPr>
          <w:rFonts w:hint="eastAsia"/>
          <w:sz w:val="28"/>
          <w:szCs w:val="28"/>
        </w:rPr>
        <w:t>二</w:t>
      </w:r>
      <w:r w:rsidRPr="00276F33">
        <w:rPr>
          <w:rFonts w:hint="eastAsia"/>
          <w:sz w:val="28"/>
          <w:szCs w:val="28"/>
        </w:rPr>
        <w:t>)</w:t>
      </w:r>
      <w:r w:rsidRPr="00276F33">
        <w:rPr>
          <w:rFonts w:hint="eastAsia"/>
          <w:sz w:val="28"/>
          <w:szCs w:val="28"/>
        </w:rPr>
        <w:t>读下面两组句子，注意加点词的词语，体会每组句子意思的不同。</w:t>
      </w:r>
    </w:p>
    <w:p w:rsidR="00966FC7" w:rsidRPr="00276F33" w:rsidRDefault="00966FC7" w:rsidP="00966FC7">
      <w:pPr>
        <w:rPr>
          <w:rFonts w:hint="eastAsia"/>
          <w:sz w:val="28"/>
          <w:szCs w:val="28"/>
        </w:rPr>
      </w:pPr>
      <w:r w:rsidRPr="00276F33">
        <w:rPr>
          <w:rFonts w:hint="eastAsia"/>
          <w:sz w:val="28"/>
          <w:szCs w:val="28"/>
        </w:rPr>
        <w:t>1</w:t>
      </w:r>
      <w:r w:rsidRPr="00276F33">
        <w:rPr>
          <w:rFonts w:hint="eastAsia"/>
          <w:sz w:val="28"/>
          <w:szCs w:val="28"/>
        </w:rPr>
        <w:t>．教师出示例句，学生自由读。</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．分角色进行对话朗读</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．比较一下每组里前后两句都有什么变化，体会加点词语在表情达意方面的不同。</w:t>
      </w:r>
    </w:p>
    <w:p w:rsidR="00966FC7" w:rsidRPr="00276F33" w:rsidRDefault="00966FC7" w:rsidP="00966FC7">
      <w:pPr>
        <w:rPr>
          <w:rFonts w:hint="eastAsia"/>
          <w:sz w:val="28"/>
          <w:szCs w:val="28"/>
        </w:rPr>
      </w:pPr>
      <w:r w:rsidRPr="00276F33">
        <w:rPr>
          <w:rFonts w:hint="eastAsia"/>
          <w:sz w:val="28"/>
          <w:szCs w:val="28"/>
        </w:rPr>
        <w:t>4</w:t>
      </w:r>
      <w:r w:rsidRPr="00276F33">
        <w:rPr>
          <w:rFonts w:hint="eastAsia"/>
          <w:sz w:val="28"/>
          <w:szCs w:val="28"/>
        </w:rPr>
        <w:t>．师生交流，体会不同。</w:t>
      </w:r>
    </w:p>
    <w:p w:rsidR="00966FC7" w:rsidRPr="00276F33" w:rsidRDefault="00966FC7" w:rsidP="00966FC7">
      <w:pPr>
        <w:rPr>
          <w:rFonts w:hint="eastAsia"/>
          <w:sz w:val="28"/>
          <w:szCs w:val="28"/>
        </w:rPr>
      </w:pPr>
      <w:r w:rsidRPr="00276F33">
        <w:rPr>
          <w:rFonts w:hint="eastAsia"/>
          <w:sz w:val="28"/>
          <w:szCs w:val="28"/>
        </w:rPr>
        <w:t>5</w:t>
      </w:r>
      <w:r w:rsidRPr="00276F33">
        <w:rPr>
          <w:rFonts w:hint="eastAsia"/>
          <w:sz w:val="28"/>
          <w:szCs w:val="28"/>
        </w:rPr>
        <w:t>．小结：这二组句子，每组里的两个句子意思基本相同，但每组里的第二个句子表达的语义更准确一些。我们平时阅读文章与说话时，要注意这样的词语在表情达意上的作用。</w:t>
      </w:r>
    </w:p>
    <w:p w:rsidR="00966FC7" w:rsidRPr="00276F33" w:rsidRDefault="00966FC7" w:rsidP="00966FC7">
      <w:pPr>
        <w:rPr>
          <w:rFonts w:hint="eastAsia"/>
          <w:sz w:val="28"/>
          <w:szCs w:val="28"/>
        </w:rPr>
      </w:pPr>
      <w:r w:rsidRPr="00276F33">
        <w:rPr>
          <w:rFonts w:hint="eastAsia"/>
          <w:sz w:val="28"/>
          <w:szCs w:val="28"/>
        </w:rPr>
        <w:t>6</w:t>
      </w:r>
      <w:r w:rsidRPr="00276F33">
        <w:rPr>
          <w:rFonts w:hint="eastAsia"/>
          <w:sz w:val="28"/>
          <w:szCs w:val="28"/>
        </w:rPr>
        <w:t>．请学生说说类似的例子。</w:t>
      </w:r>
    </w:p>
    <w:p w:rsidR="00966FC7" w:rsidRPr="00276F33" w:rsidRDefault="00966FC7" w:rsidP="00966FC7">
      <w:pPr>
        <w:rPr>
          <w:rFonts w:hint="eastAsia"/>
          <w:sz w:val="28"/>
          <w:szCs w:val="28"/>
        </w:rPr>
      </w:pPr>
      <w:r w:rsidRPr="00276F33">
        <w:rPr>
          <w:rFonts w:hint="eastAsia"/>
          <w:sz w:val="28"/>
          <w:szCs w:val="28"/>
        </w:rPr>
        <w:t>三、日积月累</w:t>
      </w:r>
    </w:p>
    <w:p w:rsidR="00966FC7" w:rsidRPr="00276F33" w:rsidRDefault="00966FC7" w:rsidP="00966FC7">
      <w:pPr>
        <w:rPr>
          <w:rFonts w:hint="eastAsia"/>
          <w:sz w:val="28"/>
          <w:szCs w:val="28"/>
        </w:rPr>
      </w:pPr>
      <w:r w:rsidRPr="00276F33">
        <w:rPr>
          <w:rFonts w:hint="eastAsia"/>
          <w:sz w:val="28"/>
          <w:szCs w:val="28"/>
        </w:rPr>
        <w:lastRenderedPageBreak/>
        <w:t>1</w:t>
      </w:r>
      <w:r w:rsidRPr="00276F33">
        <w:rPr>
          <w:rFonts w:hint="eastAsia"/>
          <w:sz w:val="28"/>
          <w:szCs w:val="28"/>
        </w:rPr>
        <w:t>．请同学们用自己喜欢的方式读文中的语句，要求读正确。</w:t>
      </w:r>
    </w:p>
    <w:p w:rsidR="00966FC7" w:rsidRPr="00276F33" w:rsidRDefault="00966FC7" w:rsidP="00966FC7">
      <w:pPr>
        <w:rPr>
          <w:rFonts w:hint="eastAsia"/>
          <w:sz w:val="28"/>
          <w:szCs w:val="28"/>
        </w:rPr>
      </w:pPr>
      <w:r w:rsidRPr="00276F33">
        <w:rPr>
          <w:rFonts w:hint="eastAsia"/>
          <w:sz w:val="28"/>
          <w:szCs w:val="28"/>
        </w:rPr>
        <w:t>2</w:t>
      </w:r>
      <w:r w:rsidRPr="00276F33">
        <w:rPr>
          <w:rFonts w:hint="eastAsia"/>
          <w:sz w:val="28"/>
          <w:szCs w:val="28"/>
        </w:rPr>
        <w:t>．指名学生读语句，纠正字音。</w:t>
      </w:r>
    </w:p>
    <w:p w:rsidR="00966FC7" w:rsidRPr="00276F33" w:rsidRDefault="00966FC7" w:rsidP="00966FC7">
      <w:pPr>
        <w:rPr>
          <w:rFonts w:hint="eastAsia"/>
          <w:sz w:val="28"/>
          <w:szCs w:val="28"/>
        </w:rPr>
      </w:pPr>
      <w:r w:rsidRPr="00276F33">
        <w:rPr>
          <w:rFonts w:hint="eastAsia"/>
          <w:sz w:val="28"/>
          <w:szCs w:val="28"/>
        </w:rPr>
        <w:t>3</w:t>
      </w:r>
      <w:r w:rsidRPr="00276F33">
        <w:rPr>
          <w:rFonts w:hint="eastAsia"/>
          <w:sz w:val="28"/>
          <w:szCs w:val="28"/>
        </w:rPr>
        <w:t>．你发现这些句子有什么特点？</w:t>
      </w:r>
    </w:p>
    <w:p w:rsidR="00966FC7" w:rsidRPr="00276F33" w:rsidRDefault="00966FC7" w:rsidP="00966FC7">
      <w:pPr>
        <w:rPr>
          <w:rFonts w:hint="eastAsia"/>
          <w:sz w:val="28"/>
          <w:szCs w:val="28"/>
        </w:rPr>
      </w:pPr>
      <w:r w:rsidRPr="00276F33">
        <w:rPr>
          <w:rFonts w:hint="eastAsia"/>
          <w:sz w:val="28"/>
          <w:szCs w:val="28"/>
        </w:rPr>
        <w:t>4</w:t>
      </w:r>
      <w:r w:rsidRPr="00276F33">
        <w:rPr>
          <w:rFonts w:hint="eastAsia"/>
          <w:sz w:val="28"/>
          <w:szCs w:val="28"/>
        </w:rPr>
        <w:t>．交流自己对这几句话的理解。了秋，把扇丢：指立秋后，气温降低，炎热的天气就会逐渐凉下来。</w:t>
      </w:r>
    </w:p>
    <w:p w:rsidR="00966FC7" w:rsidRPr="00276F33" w:rsidRDefault="00966FC7" w:rsidP="00966FC7">
      <w:pPr>
        <w:rPr>
          <w:rFonts w:hint="eastAsia"/>
          <w:sz w:val="28"/>
          <w:szCs w:val="28"/>
        </w:rPr>
      </w:pPr>
      <w:r w:rsidRPr="00276F33">
        <w:rPr>
          <w:rFonts w:hint="eastAsia"/>
          <w:sz w:val="28"/>
          <w:szCs w:val="28"/>
        </w:rPr>
        <w:t>二八月，乱穿衣：形容初春和初秋时人们乱穿衣服的情况。</w:t>
      </w:r>
    </w:p>
    <w:p w:rsidR="00966FC7" w:rsidRPr="00276F33" w:rsidRDefault="00966FC7" w:rsidP="00966FC7">
      <w:pPr>
        <w:rPr>
          <w:rFonts w:hint="eastAsia"/>
          <w:sz w:val="28"/>
          <w:szCs w:val="28"/>
        </w:rPr>
      </w:pPr>
      <w:r w:rsidRPr="00276F33">
        <w:rPr>
          <w:rFonts w:hint="eastAsia"/>
          <w:sz w:val="28"/>
          <w:szCs w:val="28"/>
        </w:rPr>
        <w:t>夏雨少，秋霜早：指夏季降水少的话，秋天打霜会到的早。</w:t>
      </w:r>
    </w:p>
    <w:p w:rsidR="00966FC7" w:rsidRPr="00276F33" w:rsidRDefault="00966FC7" w:rsidP="00966FC7">
      <w:pPr>
        <w:rPr>
          <w:rFonts w:hint="eastAsia"/>
          <w:sz w:val="28"/>
          <w:szCs w:val="28"/>
        </w:rPr>
      </w:pPr>
      <w:r w:rsidRPr="00276F33">
        <w:rPr>
          <w:rFonts w:hint="eastAsia"/>
          <w:sz w:val="28"/>
          <w:szCs w:val="28"/>
        </w:rPr>
        <w:t>八月里来雁门开，雁儿脚上带霜来：到了农历八月，大雁就要开始南飞迁徙，大雁一旦南飞，就要下霜了。</w:t>
      </w:r>
    </w:p>
    <w:p w:rsidR="00966FC7" w:rsidRPr="00276F33" w:rsidRDefault="00966FC7" w:rsidP="00966FC7">
      <w:pPr>
        <w:rPr>
          <w:rFonts w:hint="eastAsia"/>
          <w:sz w:val="28"/>
          <w:szCs w:val="28"/>
        </w:rPr>
      </w:pPr>
      <w:r w:rsidRPr="00276F33">
        <w:rPr>
          <w:rFonts w:hint="eastAsia"/>
          <w:sz w:val="28"/>
          <w:szCs w:val="28"/>
        </w:rPr>
        <w:t>一场秋雨一场寒，十场秋雨要穿棉：到了秋天，每下一次雨就要注意保暖，加衣服，直到冬天穿上棉袄。</w:t>
      </w:r>
    </w:p>
    <w:p w:rsidR="00966FC7" w:rsidRPr="00276F33" w:rsidRDefault="00966FC7" w:rsidP="00966FC7">
      <w:pPr>
        <w:rPr>
          <w:rFonts w:hint="eastAsia"/>
          <w:sz w:val="28"/>
          <w:szCs w:val="28"/>
        </w:rPr>
      </w:pPr>
      <w:r w:rsidRPr="00276F33">
        <w:rPr>
          <w:rFonts w:hint="eastAsia"/>
          <w:sz w:val="28"/>
          <w:szCs w:val="28"/>
        </w:rPr>
        <w:t>八月暖，九月温，十月还有小阳春：指北方一些地区，农历八九月很暖和，十月里还像春天一样温暖。</w:t>
      </w:r>
    </w:p>
    <w:p w:rsidR="00966FC7" w:rsidRDefault="00966FC7" w:rsidP="00966FC7">
      <w:pPr>
        <w:rPr>
          <w:sz w:val="28"/>
          <w:szCs w:val="28"/>
        </w:rPr>
      </w:pPr>
      <w:r w:rsidRPr="00276F33">
        <w:rPr>
          <w:rFonts w:hint="eastAsia"/>
          <w:sz w:val="28"/>
          <w:szCs w:val="28"/>
        </w:rPr>
        <w:t>5</w:t>
      </w:r>
      <w:r w:rsidRPr="00276F33">
        <w:rPr>
          <w:rFonts w:hint="eastAsia"/>
          <w:sz w:val="28"/>
          <w:szCs w:val="28"/>
        </w:rPr>
        <w:t>．鼓励学生按自己喜欢的方式积累谚语。</w:t>
      </w:r>
    </w:p>
    <w:p w:rsidR="00966FC7" w:rsidRDefault="00966FC7" w:rsidP="00966FC7">
      <w:pPr>
        <w:rPr>
          <w:b/>
          <w:sz w:val="28"/>
          <w:szCs w:val="28"/>
        </w:rPr>
      </w:pPr>
      <w:r w:rsidRPr="002B496B">
        <w:rPr>
          <w:b/>
          <w:sz w:val="28"/>
          <w:szCs w:val="28"/>
        </w:rPr>
        <w:t>单元反思</w:t>
      </w:r>
      <w:r w:rsidRPr="002B496B">
        <w:rPr>
          <w:rFonts w:hint="eastAsia"/>
          <w:b/>
          <w:sz w:val="28"/>
          <w:szCs w:val="28"/>
        </w:rPr>
        <w:t>：</w:t>
      </w:r>
    </w:p>
    <w:p w:rsidR="00966FC7" w:rsidRDefault="00966FC7" w:rsidP="00966FC7">
      <w:pPr>
        <w:rPr>
          <w:b/>
          <w:sz w:val="28"/>
          <w:szCs w:val="28"/>
        </w:rPr>
      </w:pPr>
    </w:p>
    <w:p w:rsidR="00966FC7" w:rsidRDefault="00966FC7" w:rsidP="00966FC7">
      <w:pPr>
        <w:rPr>
          <w:b/>
          <w:sz w:val="28"/>
          <w:szCs w:val="28"/>
        </w:rPr>
      </w:pPr>
    </w:p>
    <w:p w:rsidR="00966FC7" w:rsidRDefault="00966FC7" w:rsidP="00966FC7">
      <w:pPr>
        <w:rPr>
          <w:b/>
          <w:sz w:val="28"/>
          <w:szCs w:val="28"/>
        </w:rPr>
      </w:pPr>
    </w:p>
    <w:p w:rsidR="00966FC7" w:rsidRDefault="00966FC7" w:rsidP="00966FC7">
      <w:pPr>
        <w:rPr>
          <w:b/>
          <w:sz w:val="28"/>
          <w:szCs w:val="28"/>
        </w:rPr>
      </w:pPr>
    </w:p>
    <w:p w:rsidR="00BC7907" w:rsidRPr="00D91C30" w:rsidRDefault="00BC7907" w:rsidP="00BC7907">
      <w:pPr>
        <w:rPr>
          <w:rFonts w:ascii="宋体" w:hAnsi="宋体"/>
          <w:b/>
          <w:bCs/>
          <w:sz w:val="28"/>
          <w:szCs w:val="28"/>
        </w:rPr>
      </w:pPr>
      <w:r w:rsidRPr="00D91C30">
        <w:rPr>
          <w:rFonts w:ascii="宋体" w:hAnsi="宋体" w:hint="eastAsia"/>
          <w:b/>
          <w:bCs/>
          <w:sz w:val="28"/>
          <w:szCs w:val="28"/>
        </w:rPr>
        <w:t>第四单元：神话故事</w:t>
      </w:r>
    </w:p>
    <w:p w:rsidR="00BC7907" w:rsidRPr="00ED066A" w:rsidRDefault="00BC7907" w:rsidP="00BC7907">
      <w:pPr>
        <w:rPr>
          <w:rFonts w:ascii="宋体" w:hAnsi="宋体"/>
          <w:b/>
          <w:bCs/>
        </w:rPr>
      </w:pPr>
      <w:r>
        <w:rPr>
          <w:rFonts w:ascii="宋体" w:hAnsi="宋体" w:hint="eastAsia"/>
          <w:b/>
          <w:bCs/>
        </w:rPr>
        <w:t>【单元目标】</w:t>
      </w:r>
    </w:p>
    <w:p w:rsidR="00BC7907" w:rsidRPr="008E7409" w:rsidRDefault="00BC7907" w:rsidP="008E7409">
      <w:pPr>
        <w:pStyle w:val="a9"/>
        <w:numPr>
          <w:ilvl w:val="0"/>
          <w:numId w:val="17"/>
        </w:numPr>
        <w:ind w:firstLineChars="0"/>
        <w:rPr>
          <w:rFonts w:ascii="宋体" w:hAnsi="宋体"/>
          <w:bCs/>
        </w:rPr>
      </w:pPr>
      <w:r w:rsidRPr="008E7409">
        <w:rPr>
          <w:rFonts w:ascii="宋体" w:hAnsi="宋体" w:hint="eastAsia"/>
          <w:bCs/>
        </w:rPr>
        <w:t>正确、流利、有感情地朗读课文，背诵古诗一首、文言文一则，理解课文内容，体会课文抒发的思想感情。</w:t>
      </w:r>
    </w:p>
    <w:p w:rsidR="00BC7907" w:rsidRPr="008E7409" w:rsidRDefault="00BC7907" w:rsidP="008E7409">
      <w:pPr>
        <w:pStyle w:val="a9"/>
        <w:numPr>
          <w:ilvl w:val="0"/>
          <w:numId w:val="17"/>
        </w:numPr>
        <w:ind w:firstLineChars="0"/>
        <w:rPr>
          <w:rFonts w:ascii="宋体" w:hAnsi="宋体"/>
          <w:bCs/>
        </w:rPr>
      </w:pPr>
      <w:r w:rsidRPr="008E7409">
        <w:rPr>
          <w:rFonts w:ascii="宋体" w:hAnsi="宋体" w:hint="eastAsia"/>
          <w:bCs/>
        </w:rPr>
        <w:t>认字39个，写字32个。继续学习写摘录笔记，练习独立识字学词。</w:t>
      </w:r>
    </w:p>
    <w:p w:rsidR="00BC7907" w:rsidRPr="00ED066A" w:rsidRDefault="00BC7907" w:rsidP="008E7409">
      <w:pPr>
        <w:numPr>
          <w:ilvl w:val="0"/>
          <w:numId w:val="17"/>
        </w:numPr>
        <w:rPr>
          <w:rFonts w:ascii="宋体" w:hAnsi="宋体"/>
          <w:bCs/>
        </w:rPr>
      </w:pPr>
      <w:r w:rsidRPr="00ED066A">
        <w:rPr>
          <w:rFonts w:ascii="宋体" w:hAnsi="宋体" w:hint="eastAsia"/>
          <w:bCs/>
        </w:rPr>
        <w:lastRenderedPageBreak/>
        <w:t>用学过的不同方法，理解词语在文章中的意思。</w:t>
      </w:r>
    </w:p>
    <w:p w:rsidR="00BC7907" w:rsidRPr="00ED066A" w:rsidRDefault="00BC7907" w:rsidP="008E7409">
      <w:pPr>
        <w:numPr>
          <w:ilvl w:val="0"/>
          <w:numId w:val="17"/>
        </w:numPr>
        <w:rPr>
          <w:rFonts w:ascii="宋体" w:hAnsi="宋体"/>
          <w:bCs/>
        </w:rPr>
      </w:pPr>
      <w:r w:rsidRPr="00ED066A">
        <w:rPr>
          <w:rFonts w:ascii="宋体" w:hAnsi="宋体" w:hint="eastAsia"/>
          <w:bCs/>
        </w:rPr>
        <w:t>了解故事的起因、经过、结果，学习把握文章的主要内容。</w:t>
      </w:r>
    </w:p>
    <w:p w:rsidR="00BC7907" w:rsidRPr="00ED066A" w:rsidRDefault="00BC7907" w:rsidP="008E7409">
      <w:pPr>
        <w:numPr>
          <w:ilvl w:val="0"/>
          <w:numId w:val="17"/>
        </w:numPr>
        <w:rPr>
          <w:rFonts w:ascii="宋体" w:hAnsi="宋体"/>
          <w:bCs/>
        </w:rPr>
      </w:pPr>
      <w:r w:rsidRPr="00ED066A">
        <w:rPr>
          <w:rFonts w:ascii="宋体" w:hAnsi="宋体" w:hint="eastAsia"/>
          <w:bCs/>
        </w:rPr>
        <w:t>感受神话中神奇的想象和鲜明的人物形象。</w:t>
      </w:r>
    </w:p>
    <w:p w:rsidR="00BC7907" w:rsidRPr="00ED066A" w:rsidRDefault="00BC7907" w:rsidP="008E7409">
      <w:pPr>
        <w:numPr>
          <w:ilvl w:val="0"/>
          <w:numId w:val="17"/>
        </w:numPr>
        <w:rPr>
          <w:rFonts w:ascii="宋体" w:hAnsi="宋体"/>
          <w:bCs/>
        </w:rPr>
      </w:pPr>
      <w:r w:rsidRPr="00ED066A">
        <w:rPr>
          <w:rFonts w:ascii="宋体" w:hAnsi="宋体" w:hint="eastAsia"/>
          <w:bCs/>
        </w:rPr>
        <w:t>展开想象，写一个故事。</w:t>
      </w:r>
    </w:p>
    <w:p w:rsidR="00BC7907" w:rsidRPr="00ED066A" w:rsidRDefault="00BC7907" w:rsidP="00BC7907">
      <w:pPr>
        <w:rPr>
          <w:rFonts w:ascii="宋体" w:hAnsi="宋体"/>
          <w:b/>
          <w:bCs/>
        </w:rPr>
      </w:pPr>
      <w:r>
        <w:rPr>
          <w:rFonts w:ascii="宋体" w:hAnsi="宋体" w:hint="eastAsia"/>
          <w:b/>
          <w:bCs/>
        </w:rPr>
        <w:t>【单元重难点】</w:t>
      </w:r>
    </w:p>
    <w:p w:rsidR="00BC7907" w:rsidRPr="00ED066A" w:rsidRDefault="00BC7907" w:rsidP="00BC7907">
      <w:pPr>
        <w:numPr>
          <w:ilvl w:val="0"/>
          <w:numId w:val="13"/>
        </w:numPr>
        <w:rPr>
          <w:rFonts w:ascii="宋体" w:hAnsi="宋体"/>
          <w:bCs/>
        </w:rPr>
      </w:pPr>
      <w:r w:rsidRPr="00ED066A">
        <w:rPr>
          <w:rFonts w:ascii="宋体" w:hAnsi="宋体" w:hint="eastAsia"/>
          <w:bCs/>
        </w:rPr>
        <w:t>认字39个，写字32个。继续学习写摘录笔记，练习独立识字学词。</w:t>
      </w:r>
    </w:p>
    <w:p w:rsidR="00BC7907" w:rsidRPr="00ED066A" w:rsidRDefault="00BC7907" w:rsidP="00BC7907">
      <w:pPr>
        <w:numPr>
          <w:ilvl w:val="0"/>
          <w:numId w:val="13"/>
        </w:numPr>
        <w:rPr>
          <w:rFonts w:ascii="宋体" w:hAnsi="宋体"/>
          <w:bCs/>
        </w:rPr>
      </w:pPr>
      <w:r w:rsidRPr="00ED066A">
        <w:rPr>
          <w:rFonts w:ascii="宋体" w:hAnsi="宋体" w:hint="eastAsia"/>
          <w:bCs/>
        </w:rPr>
        <w:t>用学过的不同方法，理解词语在文章中的意思。</w:t>
      </w:r>
    </w:p>
    <w:p w:rsidR="00BC7907" w:rsidRPr="00ED066A" w:rsidRDefault="00BC7907" w:rsidP="00BC7907">
      <w:pPr>
        <w:numPr>
          <w:ilvl w:val="0"/>
          <w:numId w:val="13"/>
        </w:numPr>
        <w:rPr>
          <w:rFonts w:ascii="宋体" w:hAnsi="宋体"/>
          <w:bCs/>
        </w:rPr>
      </w:pPr>
      <w:r w:rsidRPr="00ED066A">
        <w:rPr>
          <w:rFonts w:ascii="宋体" w:hAnsi="宋体" w:hint="eastAsia"/>
          <w:bCs/>
        </w:rPr>
        <w:t>了解故事的起因、经过、结果，学习把握文章的主要内容。</w:t>
      </w:r>
    </w:p>
    <w:p w:rsidR="00BC7907" w:rsidRPr="00ED066A" w:rsidRDefault="00BC7907" w:rsidP="00BC7907">
      <w:pPr>
        <w:numPr>
          <w:ilvl w:val="0"/>
          <w:numId w:val="13"/>
        </w:numPr>
        <w:rPr>
          <w:rFonts w:ascii="宋体" w:hAnsi="宋体"/>
          <w:bCs/>
        </w:rPr>
      </w:pPr>
      <w:r w:rsidRPr="00ED066A">
        <w:rPr>
          <w:rFonts w:ascii="宋体" w:hAnsi="宋体" w:hint="eastAsia"/>
          <w:bCs/>
        </w:rPr>
        <w:t>感受神话中神奇的想象和鲜明的人物形象。展开想象，写一个故事。</w:t>
      </w:r>
    </w:p>
    <w:p w:rsidR="00BC7907" w:rsidRPr="00ED066A" w:rsidRDefault="00BC7907" w:rsidP="00BC7907">
      <w:pPr>
        <w:rPr>
          <w:rFonts w:ascii="宋体" w:hAnsi="宋体"/>
          <w:b/>
          <w:bCs/>
        </w:rPr>
      </w:pPr>
      <w:r>
        <w:rPr>
          <w:rFonts w:ascii="宋体" w:hAnsi="宋体" w:hint="eastAsia"/>
          <w:b/>
          <w:bCs/>
        </w:rPr>
        <w:t>【单元拓展点】</w:t>
      </w:r>
    </w:p>
    <w:p w:rsidR="00BC7907" w:rsidRPr="00103213" w:rsidRDefault="00BC7907" w:rsidP="00103213">
      <w:pPr>
        <w:pStyle w:val="a9"/>
        <w:numPr>
          <w:ilvl w:val="0"/>
          <w:numId w:val="18"/>
        </w:numPr>
        <w:ind w:firstLineChars="0"/>
        <w:rPr>
          <w:rFonts w:ascii="宋体" w:hAnsi="宋体"/>
          <w:bCs/>
        </w:rPr>
      </w:pPr>
      <w:r w:rsidRPr="00103213">
        <w:rPr>
          <w:rFonts w:ascii="宋体" w:hAnsi="宋体" w:hint="eastAsia"/>
          <w:bCs/>
        </w:rPr>
        <w:t>积累神话故事的词语。</w:t>
      </w:r>
    </w:p>
    <w:p w:rsidR="00BC7907" w:rsidRPr="00103213" w:rsidRDefault="00BC7907" w:rsidP="00103213">
      <w:pPr>
        <w:pStyle w:val="a9"/>
        <w:numPr>
          <w:ilvl w:val="0"/>
          <w:numId w:val="18"/>
        </w:numPr>
        <w:ind w:firstLineChars="0"/>
        <w:rPr>
          <w:rFonts w:ascii="宋体" w:hAnsi="宋体"/>
          <w:bCs/>
        </w:rPr>
      </w:pPr>
      <w:r w:rsidRPr="00103213">
        <w:rPr>
          <w:rFonts w:ascii="宋体" w:hAnsi="宋体" w:hint="eastAsia"/>
          <w:bCs/>
        </w:rPr>
        <w:t>阅读《山海经》文言文。</w:t>
      </w:r>
    </w:p>
    <w:p w:rsidR="00BC7907" w:rsidRPr="00ED066A" w:rsidRDefault="00BC7907" w:rsidP="00BC7907">
      <w:pPr>
        <w:rPr>
          <w:rFonts w:ascii="宋体" w:hAnsi="宋体"/>
          <w:bCs/>
        </w:rPr>
      </w:pPr>
      <w:r>
        <w:rPr>
          <w:rFonts w:ascii="宋体" w:hAnsi="宋体" w:hint="eastAsia"/>
          <w:b/>
          <w:bCs/>
        </w:rPr>
        <w:t>【单元训练点】</w:t>
      </w:r>
    </w:p>
    <w:p w:rsidR="00BC7907" w:rsidRPr="00ED066A" w:rsidRDefault="00BC7907" w:rsidP="00BC7907">
      <w:pPr>
        <w:rPr>
          <w:rFonts w:ascii="宋体" w:hAnsi="宋体"/>
          <w:bCs/>
        </w:rPr>
      </w:pPr>
      <w:r w:rsidRPr="00ED066A">
        <w:rPr>
          <w:rFonts w:ascii="宋体" w:hAnsi="宋体" w:hint="eastAsia"/>
          <w:bCs/>
        </w:rPr>
        <w:t>1. 了解故事的起因、经过、结果，学习把握文章的主要内容。</w:t>
      </w:r>
    </w:p>
    <w:p w:rsidR="00BC7907" w:rsidRPr="00ED066A" w:rsidRDefault="00BC7907" w:rsidP="00BC7907">
      <w:pPr>
        <w:rPr>
          <w:rFonts w:ascii="宋体" w:hAnsi="宋体"/>
          <w:bCs/>
        </w:rPr>
      </w:pPr>
      <w:r w:rsidRPr="00ED066A">
        <w:rPr>
          <w:rFonts w:ascii="宋体" w:hAnsi="宋体" w:hint="eastAsia"/>
          <w:bCs/>
        </w:rPr>
        <w:t>2. 感受神话中神奇的想象和鲜明的人物形象。展开想象，写一个故事。</w:t>
      </w:r>
    </w:p>
    <w:p w:rsidR="00BC7907" w:rsidRPr="00ED066A" w:rsidRDefault="00BC7907" w:rsidP="00BC7907">
      <w:pPr>
        <w:rPr>
          <w:rFonts w:ascii="宋体" w:hAnsi="宋体"/>
          <w:b/>
          <w:bCs/>
        </w:rPr>
      </w:pPr>
      <w:r>
        <w:rPr>
          <w:rFonts w:ascii="宋体" w:hAnsi="宋体" w:hint="eastAsia"/>
          <w:b/>
          <w:bCs/>
        </w:rPr>
        <w:t>【单元课时数】</w:t>
      </w:r>
      <w:r w:rsidRPr="00ED066A">
        <w:rPr>
          <w:rFonts w:ascii="宋体" w:hAnsi="宋体" w:hint="eastAsia"/>
          <w:b/>
          <w:bCs/>
        </w:rPr>
        <w:t>8课时</w:t>
      </w:r>
    </w:p>
    <w:p w:rsidR="00BC7907" w:rsidRPr="00D91C30" w:rsidRDefault="00BC7907" w:rsidP="00BC7907">
      <w:pPr>
        <w:rPr>
          <w:rFonts w:ascii="宋体" w:hAnsi="宋体"/>
          <w:b/>
          <w:bCs/>
          <w:sz w:val="28"/>
          <w:szCs w:val="28"/>
        </w:rPr>
      </w:pPr>
      <w:r w:rsidRPr="00ED066A">
        <w:rPr>
          <w:rFonts w:ascii="宋体" w:hAnsi="宋体" w:hint="eastAsia"/>
          <w:b/>
          <w:bCs/>
        </w:rPr>
        <w:t xml:space="preserve">               </w:t>
      </w:r>
      <w:r w:rsidRPr="00ED066A">
        <w:rPr>
          <w:rFonts w:ascii="宋体" w:hAnsi="宋体"/>
          <w:b/>
          <w:bCs/>
        </w:rPr>
        <w:t xml:space="preserve">   </w:t>
      </w:r>
      <w:r w:rsidRPr="00D91C30">
        <w:rPr>
          <w:rFonts w:ascii="宋体" w:hAnsi="宋体"/>
          <w:b/>
          <w:bCs/>
          <w:sz w:val="28"/>
          <w:szCs w:val="28"/>
        </w:rPr>
        <w:t xml:space="preserve"> 12 </w:t>
      </w:r>
      <w:r w:rsidRPr="00D91C30">
        <w:rPr>
          <w:rFonts w:ascii="宋体" w:hAnsi="宋体" w:hint="eastAsia"/>
          <w:b/>
          <w:bCs/>
          <w:sz w:val="28"/>
          <w:szCs w:val="28"/>
        </w:rPr>
        <w:t>《盘古开天辟地》教学设计</w:t>
      </w:r>
    </w:p>
    <w:p w:rsidR="00BC7907" w:rsidRPr="00ED066A" w:rsidRDefault="00BC7907" w:rsidP="00BC7907">
      <w:pPr>
        <w:rPr>
          <w:rFonts w:ascii="宋体" w:hAnsi="宋体"/>
        </w:rPr>
      </w:pPr>
      <w:r>
        <w:rPr>
          <w:rFonts w:ascii="宋体" w:hAnsi="宋体" w:hint="eastAsia"/>
          <w:b/>
        </w:rPr>
        <w:t>【</w:t>
      </w:r>
      <w:r>
        <w:rPr>
          <w:rFonts w:ascii="宋体" w:hAnsi="宋体"/>
          <w:b/>
        </w:rPr>
        <w:t>学习目标</w:t>
      </w:r>
      <w:r>
        <w:rPr>
          <w:rFonts w:ascii="宋体" w:hAnsi="宋体" w:hint="eastAsia"/>
          <w:b/>
        </w:rPr>
        <w:t>】</w:t>
      </w:r>
      <w:r w:rsidRPr="00ED066A">
        <w:rPr>
          <w:rFonts w:ascii="宋体" w:hAnsi="宋体"/>
        </w:rPr>
        <w:br/>
      </w:r>
      <w:r w:rsidRPr="00ED066A">
        <w:rPr>
          <w:rFonts w:ascii="宋体" w:hAnsi="宋体" w:hint="eastAsia"/>
        </w:rPr>
        <w:t>1、</w:t>
      </w:r>
      <w:r w:rsidRPr="00ED066A">
        <w:rPr>
          <w:rFonts w:ascii="宋体" w:hAnsi="宋体"/>
        </w:rPr>
        <w:t>认识“竭、液”等10个生字。会写“暗、降”等14个生字。能正确读写“宇宙、混沌、冉冉上升、慢慢下沉”等13个词语。</w:t>
      </w:r>
      <w:r w:rsidRPr="00ED066A">
        <w:rPr>
          <w:rFonts w:ascii="宋体" w:hAnsi="宋体"/>
        </w:rPr>
        <w:br/>
      </w:r>
      <w:r w:rsidRPr="00ED066A">
        <w:rPr>
          <w:rFonts w:ascii="宋体" w:hAnsi="宋体" w:hint="eastAsia"/>
        </w:rPr>
        <w:t>2、</w:t>
      </w:r>
      <w:r w:rsidRPr="00ED066A">
        <w:rPr>
          <w:rFonts w:ascii="宋体" w:hAnsi="宋体"/>
        </w:rPr>
        <w:t>正确、流利、有感情地朗读课文，感受盘古的伟大之处。</w:t>
      </w:r>
      <w:r w:rsidRPr="00ED066A">
        <w:rPr>
          <w:rFonts w:ascii="宋体" w:hAnsi="宋体"/>
        </w:rPr>
        <w:br/>
      </w:r>
      <w:r w:rsidRPr="00ED066A">
        <w:rPr>
          <w:rFonts w:ascii="宋体" w:hAnsi="宋体" w:hint="eastAsia"/>
        </w:rPr>
        <w:t>3、</w:t>
      </w:r>
      <w:r w:rsidRPr="00ED066A">
        <w:rPr>
          <w:rFonts w:ascii="宋体" w:hAnsi="宋体"/>
        </w:rPr>
        <w:t>了解神话故事想象丰富的特点，并能把这个神话讲给别人听。</w:t>
      </w:r>
      <w:r w:rsidRPr="00ED066A">
        <w:rPr>
          <w:rFonts w:ascii="宋体" w:hAnsi="宋体"/>
        </w:rPr>
        <w:br/>
      </w:r>
      <w:r>
        <w:rPr>
          <w:rFonts w:ascii="宋体" w:hAnsi="宋体" w:hint="eastAsia"/>
          <w:b/>
        </w:rPr>
        <w:t>【</w:t>
      </w:r>
      <w:r w:rsidRPr="00ED066A">
        <w:rPr>
          <w:rFonts w:ascii="宋体" w:hAnsi="宋体"/>
          <w:b/>
        </w:rPr>
        <w:t>教学重点</w:t>
      </w:r>
      <w:r>
        <w:rPr>
          <w:rFonts w:ascii="宋体" w:hAnsi="宋体" w:hint="eastAsia"/>
          <w:b/>
        </w:rPr>
        <w:t>】</w:t>
      </w:r>
    </w:p>
    <w:p w:rsidR="00BC7907" w:rsidRPr="00ED066A" w:rsidRDefault="00BC7907" w:rsidP="00BC7907">
      <w:pPr>
        <w:rPr>
          <w:rFonts w:ascii="宋体" w:hAnsi="宋体"/>
        </w:rPr>
      </w:pPr>
      <w:r w:rsidRPr="00ED066A">
        <w:rPr>
          <w:rFonts w:ascii="宋体" w:hAnsi="宋体"/>
        </w:rPr>
        <w:t>引导学生了解盘古开天地的故事内容，激发阅读神话故事的兴趣，培养想象力。</w:t>
      </w:r>
      <w:r w:rsidRPr="00ED066A">
        <w:rPr>
          <w:rFonts w:ascii="宋体" w:hAnsi="宋体"/>
        </w:rPr>
        <w:br/>
      </w:r>
      <w:r>
        <w:rPr>
          <w:rFonts w:ascii="宋体" w:hAnsi="宋体" w:hint="eastAsia"/>
          <w:b/>
        </w:rPr>
        <w:t>【</w:t>
      </w:r>
      <w:r>
        <w:rPr>
          <w:rFonts w:ascii="宋体" w:hAnsi="宋体"/>
          <w:b/>
        </w:rPr>
        <w:t>教学难点</w:t>
      </w:r>
      <w:r>
        <w:rPr>
          <w:rFonts w:ascii="宋体" w:hAnsi="宋体" w:hint="eastAsia"/>
          <w:b/>
        </w:rPr>
        <w:t>】</w:t>
      </w:r>
    </w:p>
    <w:p w:rsidR="00BC7907" w:rsidRPr="00ED066A" w:rsidRDefault="00BC7907" w:rsidP="00BC7907">
      <w:pPr>
        <w:rPr>
          <w:rFonts w:ascii="宋体" w:hAnsi="宋体"/>
        </w:rPr>
      </w:pPr>
      <w:r w:rsidRPr="00ED066A">
        <w:rPr>
          <w:rFonts w:ascii="宋体" w:hAnsi="宋体"/>
        </w:rPr>
        <w:t>有感情地朗读课文，感受盘古的伟大形象。</w:t>
      </w:r>
      <w:r w:rsidRPr="00ED066A">
        <w:rPr>
          <w:rFonts w:ascii="宋体" w:hAnsi="宋体"/>
        </w:rPr>
        <w:br/>
      </w:r>
      <w:r>
        <w:rPr>
          <w:rFonts w:ascii="宋体" w:hAnsi="宋体" w:hint="eastAsia"/>
          <w:b/>
        </w:rPr>
        <w:t>【</w:t>
      </w:r>
      <w:r w:rsidRPr="00ED066A">
        <w:rPr>
          <w:rFonts w:ascii="宋体" w:hAnsi="宋体"/>
          <w:b/>
        </w:rPr>
        <w:t>教学时间</w:t>
      </w:r>
      <w:r>
        <w:rPr>
          <w:rFonts w:ascii="宋体" w:hAnsi="宋体" w:hint="eastAsia"/>
          <w:b/>
        </w:rPr>
        <w:t>】</w:t>
      </w:r>
    </w:p>
    <w:p w:rsidR="00BC7907" w:rsidRPr="00ED066A" w:rsidRDefault="00BC7907" w:rsidP="00BC7907">
      <w:pPr>
        <w:rPr>
          <w:rFonts w:ascii="宋体" w:hAnsi="宋体"/>
        </w:rPr>
      </w:pPr>
      <w:r w:rsidRPr="00ED066A">
        <w:rPr>
          <w:rFonts w:ascii="宋体" w:hAnsi="宋体"/>
        </w:rPr>
        <w:t>两课时</w:t>
      </w:r>
      <w:r w:rsidRPr="00ED066A">
        <w:rPr>
          <w:rFonts w:ascii="宋体" w:hAnsi="宋体"/>
        </w:rPr>
        <w:br/>
      </w:r>
      <w:r>
        <w:rPr>
          <w:rFonts w:ascii="宋体" w:hAnsi="宋体" w:hint="eastAsia"/>
          <w:b/>
        </w:rPr>
        <w:t>【</w:t>
      </w:r>
      <w:r w:rsidRPr="00ED066A">
        <w:rPr>
          <w:rFonts w:ascii="宋体" w:hAnsi="宋体"/>
          <w:b/>
        </w:rPr>
        <w:t>课前准备</w:t>
      </w:r>
      <w:r>
        <w:rPr>
          <w:rFonts w:ascii="宋体" w:hAnsi="宋体" w:hint="eastAsia"/>
          <w:b/>
        </w:rPr>
        <w:t>】</w:t>
      </w:r>
    </w:p>
    <w:p w:rsidR="00BC7907" w:rsidRPr="00ED066A" w:rsidRDefault="00BC7907" w:rsidP="00BC7907">
      <w:pPr>
        <w:rPr>
          <w:rFonts w:ascii="宋体" w:hAnsi="宋体"/>
        </w:rPr>
      </w:pPr>
      <w:r w:rsidRPr="00ED066A">
        <w:rPr>
          <w:rFonts w:ascii="宋体" w:hAnsi="宋体"/>
        </w:rPr>
        <w:t>搜集神话故事，尤其是中外有关创世纪的神话故事。</w:t>
      </w:r>
      <w:r w:rsidRPr="00ED066A">
        <w:rPr>
          <w:rFonts w:ascii="宋体" w:hAnsi="宋体"/>
        </w:rPr>
        <w:br/>
        <w:t xml:space="preserve">　　　　　　　　　　　　　　　　　　　　第一课时</w:t>
      </w:r>
    </w:p>
    <w:p w:rsidR="00BC7907" w:rsidRPr="00ED066A" w:rsidRDefault="00BC7907" w:rsidP="00BC7907">
      <w:pPr>
        <w:pStyle w:val="a9"/>
        <w:numPr>
          <w:ilvl w:val="0"/>
          <w:numId w:val="14"/>
        </w:numPr>
        <w:ind w:firstLineChars="0"/>
        <w:rPr>
          <w:rFonts w:ascii="宋体" w:eastAsia="宋体" w:hAnsi="宋体"/>
        </w:rPr>
      </w:pPr>
      <w:r w:rsidRPr="00ED066A">
        <w:rPr>
          <w:rFonts w:ascii="宋体" w:eastAsia="宋体" w:hAnsi="宋体"/>
        </w:rPr>
        <w:t>故事导入</w:t>
      </w:r>
    </w:p>
    <w:p w:rsidR="00BC7907" w:rsidRPr="00ED066A" w:rsidRDefault="00BC7907" w:rsidP="00BC7907">
      <w:pPr>
        <w:rPr>
          <w:rFonts w:ascii="宋体" w:hAnsi="宋体"/>
        </w:rPr>
      </w:pPr>
      <w:r w:rsidRPr="00ED066A">
        <w:rPr>
          <w:rFonts w:ascii="宋体" w:hAnsi="宋体" w:hint="eastAsia"/>
        </w:rPr>
        <w:t>1.</w:t>
      </w:r>
      <w:r w:rsidRPr="00ED066A">
        <w:rPr>
          <w:rFonts w:ascii="宋体" w:hAnsi="宋体"/>
        </w:rPr>
        <w:t>简介中国的神话故事。</w:t>
      </w:r>
      <w:r w:rsidRPr="00ED066A">
        <w:rPr>
          <w:rFonts w:ascii="宋体" w:hAnsi="宋体"/>
        </w:rPr>
        <w:br/>
      </w:r>
      <w:r w:rsidRPr="00ED066A">
        <w:rPr>
          <w:rFonts w:ascii="宋体" w:hAnsi="宋体" w:hint="eastAsia"/>
        </w:rPr>
        <w:t>2.</w:t>
      </w:r>
      <w:r w:rsidRPr="00ED066A">
        <w:rPr>
          <w:rFonts w:ascii="宋体" w:hAnsi="宋体"/>
        </w:rPr>
        <w:t>“我记忆中的神话故事”。交流课前部分资料：选择一个自己印象最深的神话故事讲给同学听。</w:t>
      </w:r>
      <w:r w:rsidRPr="00ED066A">
        <w:rPr>
          <w:rFonts w:ascii="宋体" w:hAnsi="宋体"/>
        </w:rPr>
        <w:br/>
      </w:r>
      <w:r w:rsidRPr="00ED066A">
        <w:rPr>
          <w:rFonts w:ascii="宋体" w:hAnsi="宋体" w:hint="eastAsia"/>
        </w:rPr>
        <w:t>3.</w:t>
      </w:r>
      <w:r w:rsidRPr="00ED066A">
        <w:rPr>
          <w:rFonts w:ascii="宋体" w:hAnsi="宋体"/>
        </w:rPr>
        <w:t>揭题：18盘古开天地。</w:t>
      </w:r>
      <w:r w:rsidRPr="00ED066A">
        <w:rPr>
          <w:rFonts w:ascii="宋体" w:hAnsi="宋体"/>
        </w:rPr>
        <w:br/>
        <w:t>二、初读感知</w:t>
      </w:r>
      <w:r w:rsidRPr="00ED066A">
        <w:rPr>
          <w:rFonts w:ascii="宋体" w:hAnsi="宋体"/>
        </w:rPr>
        <w:br/>
      </w:r>
      <w:r w:rsidRPr="00ED066A">
        <w:rPr>
          <w:rFonts w:ascii="宋体" w:hAnsi="宋体" w:hint="eastAsia"/>
        </w:rPr>
        <w:t>1</w:t>
      </w:r>
      <w:r w:rsidRPr="00ED066A">
        <w:rPr>
          <w:rFonts w:ascii="宋体" w:hAnsi="宋体"/>
        </w:rPr>
        <w:t>.识记生字。</w:t>
      </w:r>
      <w:r w:rsidRPr="00ED066A">
        <w:rPr>
          <w:rFonts w:ascii="宋体" w:hAnsi="宋体"/>
        </w:rPr>
        <w:br/>
      </w:r>
      <w:r w:rsidRPr="00ED066A">
        <w:rPr>
          <w:rFonts w:ascii="宋体" w:hAnsi="宋体"/>
        </w:rPr>
        <w:br/>
        <w:t>a．自读课文，画出不认识的字，借助拼音读正确。</w:t>
      </w:r>
      <w:r w:rsidRPr="00ED066A">
        <w:rPr>
          <w:rFonts w:ascii="宋体" w:hAnsi="宋体"/>
        </w:rPr>
        <w:br/>
        <w:t>b．同座互相认读生字，交流记字方法。</w:t>
      </w:r>
      <w:r w:rsidRPr="00ED066A">
        <w:rPr>
          <w:rFonts w:ascii="宋体" w:hAnsi="宋体"/>
        </w:rPr>
        <w:br/>
        <w:t>2.读通课文</w:t>
      </w:r>
      <w:r w:rsidRPr="00ED066A">
        <w:rPr>
          <w:rFonts w:ascii="宋体" w:hAnsi="宋体" w:hint="eastAsia"/>
        </w:rPr>
        <w:t>。</w:t>
      </w:r>
      <w:r w:rsidRPr="00ED066A">
        <w:rPr>
          <w:rFonts w:ascii="宋体" w:hAnsi="宋体"/>
        </w:rPr>
        <w:br/>
        <w:t>a．自由练读课文。</w:t>
      </w:r>
      <w:r w:rsidRPr="00ED066A">
        <w:rPr>
          <w:rFonts w:ascii="宋体" w:hAnsi="宋体"/>
        </w:rPr>
        <w:br/>
      </w:r>
      <w:r w:rsidRPr="00ED066A">
        <w:rPr>
          <w:rFonts w:ascii="宋体" w:hAnsi="宋体"/>
        </w:rPr>
        <w:lastRenderedPageBreak/>
        <w:t>b．同座合作检查课文朗读情况。</w:t>
      </w:r>
      <w:r w:rsidRPr="00ED066A">
        <w:rPr>
          <w:rFonts w:ascii="宋体" w:hAnsi="宋体"/>
        </w:rPr>
        <w:br/>
        <w:t xml:space="preserve">3.感知文意：这篇课文主要讲了什么？　　</w:t>
      </w:r>
    </w:p>
    <w:p w:rsidR="00BC7907" w:rsidRPr="00ED066A" w:rsidRDefault="00BC7907" w:rsidP="00BC7907">
      <w:pPr>
        <w:rPr>
          <w:rFonts w:ascii="宋体" w:hAnsi="宋体"/>
        </w:rPr>
      </w:pPr>
      <w:r w:rsidRPr="00ED066A">
        <w:rPr>
          <w:rFonts w:ascii="宋体" w:hAnsi="宋体"/>
        </w:rPr>
        <w:t>三、研读交流。</w:t>
      </w:r>
      <w:r w:rsidRPr="00ED066A">
        <w:rPr>
          <w:rFonts w:ascii="宋体" w:hAnsi="宋体"/>
        </w:rPr>
        <w:br/>
        <w:t>1.学生自读课文，谈谈对人类的老祖宗盘古的印象，并说一说为什么会留下这样的印象。</w:t>
      </w:r>
      <w:r w:rsidRPr="00ED066A">
        <w:rPr>
          <w:rFonts w:ascii="宋体" w:hAnsi="宋体"/>
        </w:rPr>
        <w:br/>
        <w:t>2.重点研读课文第二自然段。</w:t>
      </w:r>
      <w:r w:rsidRPr="00ED066A">
        <w:rPr>
          <w:rFonts w:ascii="宋体" w:hAnsi="宋体"/>
        </w:rPr>
        <w:br/>
        <w:t>“轻而清的东西，缓缓上升，变成了天；重而浊的东西，慢慢下降，变成了地。</w:t>
      </w:r>
    </w:p>
    <w:p w:rsidR="00BC7907" w:rsidRPr="00ED066A" w:rsidRDefault="00BC7907" w:rsidP="00BC7907">
      <w:pPr>
        <w:rPr>
          <w:rFonts w:ascii="宋体" w:hAnsi="宋体"/>
        </w:rPr>
      </w:pPr>
      <w:r w:rsidRPr="00ED066A">
        <w:rPr>
          <w:rFonts w:ascii="宋体" w:hAnsi="宋体"/>
        </w:rPr>
        <w:t>读一读，想一想，你有什么新发现？</w:t>
      </w:r>
      <w:r w:rsidRPr="00ED066A">
        <w:rPr>
          <w:rFonts w:ascii="宋体" w:hAnsi="宋体"/>
        </w:rPr>
        <w:br/>
        <w:t>3.重点研读课文第四自然段。</w:t>
      </w:r>
    </w:p>
    <w:p w:rsidR="00BC7907" w:rsidRPr="00ED066A" w:rsidRDefault="00BC7907" w:rsidP="00BC7907">
      <w:pPr>
        <w:rPr>
          <w:rFonts w:ascii="宋体" w:hAnsi="宋体"/>
        </w:rPr>
      </w:pPr>
      <w:r w:rsidRPr="00ED066A">
        <w:rPr>
          <w:rFonts w:ascii="宋体" w:hAnsi="宋体"/>
        </w:rPr>
        <w:t>a．引导学生边读边想象，人类的老祖宗给我们创造的宇宙的美丽样子。</w:t>
      </w:r>
      <w:r w:rsidRPr="00ED066A">
        <w:rPr>
          <w:rFonts w:ascii="宋体" w:hAnsi="宋体"/>
        </w:rPr>
        <w:br/>
        <w:t>b．让学生根据教学挂图介绍盘古创造的美丽宇宙。</w:t>
      </w:r>
      <w:r w:rsidRPr="00ED066A">
        <w:rPr>
          <w:rFonts w:ascii="宋体" w:hAnsi="宋体"/>
        </w:rPr>
        <w:br/>
        <w:t>c．选择感受最深的部分读一读。</w:t>
      </w:r>
    </w:p>
    <w:p w:rsidR="00BC7907" w:rsidRPr="00ED066A" w:rsidRDefault="00BC7907" w:rsidP="00BC7907">
      <w:pPr>
        <w:rPr>
          <w:rFonts w:ascii="宋体" w:hAnsi="宋体"/>
        </w:rPr>
      </w:pPr>
      <w:r w:rsidRPr="00ED066A">
        <w:rPr>
          <w:rFonts w:ascii="宋体" w:hAnsi="宋体"/>
        </w:rPr>
        <w:t xml:space="preserve">四、作业　</w:t>
      </w:r>
    </w:p>
    <w:p w:rsidR="00BC7907" w:rsidRPr="00ED066A" w:rsidRDefault="00BC7907" w:rsidP="00BC7907">
      <w:pPr>
        <w:rPr>
          <w:rFonts w:ascii="宋体" w:hAnsi="宋体"/>
        </w:rPr>
      </w:pPr>
      <w:r w:rsidRPr="00ED066A">
        <w:rPr>
          <w:rFonts w:ascii="宋体" w:hAnsi="宋体"/>
        </w:rPr>
        <w:t>练读课文。继续搜集有关神话故事的资料。</w:t>
      </w:r>
    </w:p>
    <w:p w:rsidR="00BC7907" w:rsidRPr="00ED066A" w:rsidRDefault="00BC7907" w:rsidP="00BC7907">
      <w:pPr>
        <w:rPr>
          <w:rFonts w:ascii="宋体" w:hAnsi="宋体"/>
        </w:rPr>
      </w:pPr>
      <w:r w:rsidRPr="00ED066A">
        <w:rPr>
          <w:rFonts w:ascii="宋体" w:hAnsi="宋体" w:hint="eastAsia"/>
        </w:rPr>
        <w:t>板书设计：</w:t>
      </w:r>
    </w:p>
    <w:p w:rsidR="00BC7907" w:rsidRPr="00ED066A" w:rsidRDefault="00BC7907" w:rsidP="00BC7907">
      <w:pPr>
        <w:rPr>
          <w:rFonts w:ascii="宋体" w:hAnsi="宋体"/>
        </w:rPr>
      </w:pPr>
      <w:r w:rsidRPr="00ED066A">
        <w:rPr>
          <w:rFonts w:ascii="宋体" w:hAnsi="宋体" w:hint="eastAsia"/>
        </w:rPr>
        <w:t xml:space="preserve"> </w:t>
      </w:r>
      <w:r w:rsidRPr="00ED066A">
        <w:rPr>
          <w:rFonts w:ascii="宋体" w:hAnsi="宋体"/>
        </w:rPr>
        <w:t xml:space="preserve">                   </w:t>
      </w:r>
      <w:r w:rsidRPr="00ED066A">
        <w:rPr>
          <w:rFonts w:ascii="宋体" w:hAnsi="宋体" w:hint="eastAsia"/>
        </w:rPr>
        <w:t>盘古开天辟地</w:t>
      </w:r>
    </w:p>
    <w:p w:rsidR="00BC7907" w:rsidRPr="00ED066A" w:rsidRDefault="00BC7907" w:rsidP="00BC7907">
      <w:pPr>
        <w:rPr>
          <w:rFonts w:ascii="宋体" w:hAnsi="宋体"/>
        </w:rPr>
      </w:pPr>
      <w:r w:rsidRPr="00ED066A">
        <w:rPr>
          <w:rFonts w:ascii="宋体" w:hAnsi="宋体" w:hint="eastAsia"/>
        </w:rPr>
        <w:t xml:space="preserve">                         神话故事</w:t>
      </w:r>
    </w:p>
    <w:p w:rsidR="00BC7907" w:rsidRDefault="00BC7907" w:rsidP="00BC7907">
      <w:pPr>
        <w:ind w:firstLineChars="1300" w:firstLine="2730"/>
        <w:rPr>
          <w:rFonts w:ascii="宋体" w:hAnsi="宋体"/>
        </w:rPr>
      </w:pPr>
      <w:r>
        <w:rPr>
          <w:rFonts w:ascii="宋体" w:hAnsi="宋体" w:hint="eastAsia"/>
        </w:rPr>
        <w:t>第二课时</w:t>
      </w:r>
    </w:p>
    <w:p w:rsidR="00BC7907" w:rsidRPr="00ED066A" w:rsidRDefault="00BC7907" w:rsidP="00BC7907">
      <w:pPr>
        <w:pStyle w:val="a9"/>
        <w:numPr>
          <w:ilvl w:val="0"/>
          <w:numId w:val="15"/>
        </w:numPr>
        <w:ind w:firstLineChars="0"/>
        <w:rPr>
          <w:rFonts w:ascii="宋体" w:eastAsia="宋体" w:hAnsi="宋体"/>
        </w:rPr>
      </w:pPr>
      <w:r w:rsidRPr="00ED066A">
        <w:rPr>
          <w:rFonts w:ascii="宋体" w:eastAsia="宋体" w:hAnsi="宋体"/>
        </w:rPr>
        <w:t xml:space="preserve">谈话引入 　　</w:t>
      </w:r>
    </w:p>
    <w:p w:rsidR="00BC7907" w:rsidRDefault="00BC7907" w:rsidP="00BC7907">
      <w:pPr>
        <w:ind w:firstLineChars="200" w:firstLine="420"/>
        <w:rPr>
          <w:rFonts w:ascii="宋体" w:hAnsi="宋体"/>
        </w:rPr>
      </w:pPr>
      <w:r w:rsidRPr="00ED066A">
        <w:rPr>
          <w:rFonts w:ascii="宋体" w:hAnsi="宋体"/>
        </w:rPr>
        <w:t>上节课我们读了《盘古开天辟地》这个神话故事，知道了是谁开天辟地的？他为什么要开天辟地？今天我们就来看看他是怎样开天辟地的。</w:t>
      </w:r>
      <w:r w:rsidRPr="00ED066A">
        <w:rPr>
          <w:rFonts w:ascii="宋体" w:hAnsi="宋体"/>
        </w:rPr>
        <w:br/>
        <w:t>二、学习第二自然段 学生自读第二自然段，找一找哪些词语描写了盘古开天辟地的经过？</w:t>
      </w:r>
      <w:r>
        <w:rPr>
          <w:rFonts w:ascii="宋体" w:hAnsi="宋体"/>
        </w:rPr>
        <w:t xml:space="preserve"> </w:t>
      </w:r>
      <w:r w:rsidRPr="00ED066A">
        <w:rPr>
          <w:rFonts w:ascii="宋体" w:hAnsi="宋体"/>
        </w:rPr>
        <w:br/>
        <w:t>1、随机出示：他一使劲翻身坐了起来，只听“喀嚓”一声，“大鸡蛋”裂开了一条缝，一丝微光透了进来。终于，大鸡蛋裂开了一条缝，再读读，看看还有什么新发现。（“一使劲”）</w:t>
      </w:r>
      <w:r>
        <w:rPr>
          <w:rFonts w:ascii="宋体" w:hAnsi="宋体"/>
        </w:rPr>
        <w:t xml:space="preserve"> </w:t>
      </w:r>
      <w:r w:rsidRPr="00ED066A">
        <w:rPr>
          <w:rFonts w:ascii="宋体" w:hAnsi="宋体"/>
        </w:rPr>
        <w:br/>
        <w:t>（1）、“一使劲”说明了什么？（高大 力大）你有这个力量吗？只有盘古才有这个神力。 男同学把他的神力读出来。</w:t>
      </w:r>
      <w:r>
        <w:rPr>
          <w:rFonts w:ascii="宋体" w:hAnsi="宋体"/>
        </w:rPr>
        <w:t xml:space="preserve"> </w:t>
      </w:r>
      <w:r w:rsidRPr="00ED066A">
        <w:rPr>
          <w:rFonts w:ascii="宋体" w:hAnsi="宋体"/>
        </w:rPr>
        <w:br/>
        <w:t>（2）、一丝微光，对醒来就处在黑暗之中的盘古来说，这是一丝怎样的光啊？看到一丝微光了，如果你是盘古，你会想些什么？盘古也是这么想的：让这个世界充满光明那该多好啊，于是，他又做了什么呢？</w:t>
      </w:r>
      <w:r w:rsidRPr="00ED066A">
        <w:rPr>
          <w:rFonts w:ascii="宋体" w:hAnsi="宋体"/>
        </w:rPr>
        <w:br/>
        <w:t>2、出示：大神见身边有一把板斧，一把凿子，他随手拿来，左手持凿，右手握斧，对着眼前的黑暗混沌，一阵猛劈猛凿，只见巨石崩裂，“大鸡蛋”破碎了。</w:t>
      </w:r>
    </w:p>
    <w:p w:rsidR="00BC7907" w:rsidRDefault="00BC7907" w:rsidP="00BC7907">
      <w:pPr>
        <w:rPr>
          <w:rFonts w:ascii="宋体" w:hAnsi="宋体"/>
        </w:rPr>
      </w:pPr>
      <w:r w:rsidRPr="00ED066A">
        <w:rPr>
          <w:rFonts w:ascii="宋体" w:hAnsi="宋体"/>
        </w:rPr>
        <w:t>（1）、这是一个普通的鸡蛋吗？（巨石累积而成的），你怎么知道的？ “巨石崩裂” 能用你的朗读表达出来吗？（指名读）请把这个词语放在句子里朗读，（男生读）读出开天辟地的气势还有哪些地词语体现了他的神力？“猛劈猛凿”（具体说一说）</w:t>
      </w:r>
      <w:r>
        <w:rPr>
          <w:rFonts w:ascii="宋体" w:hAnsi="宋体"/>
        </w:rPr>
        <w:t xml:space="preserve"> </w:t>
      </w:r>
      <w:r w:rsidRPr="00ED066A">
        <w:rPr>
          <w:rFonts w:ascii="宋体" w:hAnsi="宋体"/>
        </w:rPr>
        <w:br/>
        <w:t xml:space="preserve">（2）、从这些词语和句子中你可以看出盘古是个怎样的神？ 我们读一读句子把他的威武神勇的样子读出来。 </w:t>
      </w:r>
    </w:p>
    <w:p w:rsidR="00BC7907" w:rsidRDefault="00BC7907" w:rsidP="00BC7907">
      <w:pPr>
        <w:rPr>
          <w:rFonts w:ascii="宋体" w:hAnsi="宋体"/>
        </w:rPr>
      </w:pPr>
      <w:r w:rsidRPr="00ED066A">
        <w:rPr>
          <w:rFonts w:ascii="宋体" w:hAnsi="宋体"/>
        </w:rPr>
        <w:t xml:space="preserve">3、大鸡蛋破碎了，轻而清的东西冉冉上升，变成了天；重而浊的东西慢慢下沉，变成了地。多神奇呀！这句话在描绘天地变化时用词上有什么特点？这样写有什么好处？（写出了天地是怎么分开的）（反义词的使用形象地描绘了天地分离的情景，另外句子中字数相等使我们读起来琅琅上口）课文中还有很多这样类似的句子，在下面的学习中自己要留意。以后在写作中，我们也可以尝试运用这种对仗的方法，那会让文章增色不少。齐读句子 </w:t>
      </w:r>
      <w:r w:rsidRPr="00ED066A">
        <w:rPr>
          <w:rFonts w:ascii="宋体" w:hAnsi="宋体"/>
        </w:rPr>
        <w:br/>
        <w:t>三、经过了一段艰难的历程，天和地终于分开了，盘古的工作做完了吗？他休息了吗？</w:t>
      </w:r>
      <w:r>
        <w:rPr>
          <w:rFonts w:ascii="宋体" w:hAnsi="宋体"/>
        </w:rPr>
        <w:t xml:space="preserve"> </w:t>
      </w:r>
      <w:r w:rsidRPr="00ED066A">
        <w:rPr>
          <w:rFonts w:ascii="宋体" w:hAnsi="宋体"/>
        </w:rPr>
        <w:br/>
        <w:t>1、天地分开后，盘古又是怎样做的？为什么这样做？学生自读第三自然段。思考：“就”去掉行吗？（表明盘古从来没有休息过，开天辟地后就一直站在那儿了 .</w:t>
      </w:r>
      <w:r w:rsidRPr="00ED066A">
        <w:rPr>
          <w:rFonts w:ascii="宋体" w:hAnsi="宋体"/>
        </w:rPr>
        <w:br/>
        <w:t>2、这时天和地上发生了什么变化？天每天升高一丈，也就是十尺，也就是约3.3米，地每</w:t>
      </w:r>
      <w:r w:rsidRPr="00ED066A">
        <w:rPr>
          <w:rFonts w:ascii="宋体" w:hAnsi="宋体"/>
        </w:rPr>
        <w:lastRenderedPageBreak/>
        <w:t>天加厚一丈，也是约3.3米，盘古的身体也跟着长高，盘古每天长高多少？大约6.6米。 这样经过了——（18000年），一年365天，18000年就等于6570000天，盘古共长了约433620000米。多么庞大的一个数字，从这个数字中你能体会盘古是个怎样的大神吗？这是一位的大神（意志坚定、矢志不移、有毅力、有决心……）学生一起感受盘古顶天立地的样子。</w:t>
      </w:r>
      <w:r w:rsidRPr="00ED066A">
        <w:rPr>
          <w:rFonts w:ascii="宋体" w:hAnsi="宋体"/>
        </w:rPr>
        <w:br/>
        <w:t>出示：一百年过去了 ，盘古就头顶天，脚踏地，站在天地当中，随着它们的变化而变化。一万年过去了，盘古还是头顶天，脚踏地，站在天地当中，随着它们的变化而变化。 1800万年过去了，盘古依旧是头顶天脚踏地，站在天地当中，随着它们的变化而变化。这是一个怎样的巨人？</w:t>
      </w:r>
    </w:p>
    <w:p w:rsidR="00BC7907" w:rsidRDefault="00BC7907" w:rsidP="00BC7907">
      <w:pPr>
        <w:ind w:firstLineChars="200" w:firstLine="420"/>
        <w:rPr>
          <w:rFonts w:ascii="宋体" w:hAnsi="宋体"/>
        </w:rPr>
      </w:pPr>
      <w:r w:rsidRPr="00ED066A">
        <w:rPr>
          <w:rFonts w:ascii="宋体" w:hAnsi="宋体"/>
        </w:rPr>
        <w:t>（齐读巍峨的巨人）读好这个词语。盘古有这种坚定的意志，为的是让天地不再合拢，真正为的就是让这个世界充满光明，这种精神是何等的可贵，我们已经不能再用言语来形容了，就让我们读出心中的这份情感吧。</w:t>
      </w:r>
    </w:p>
    <w:p w:rsidR="00BC7907" w:rsidRDefault="00BC7907" w:rsidP="00BC7907">
      <w:pPr>
        <w:ind w:firstLineChars="200" w:firstLine="420"/>
        <w:rPr>
          <w:rFonts w:ascii="宋体" w:hAnsi="宋体"/>
        </w:rPr>
      </w:pPr>
      <w:r w:rsidRPr="00ED066A">
        <w:rPr>
          <w:rFonts w:ascii="宋体" w:hAnsi="宋体"/>
        </w:rPr>
        <w:t>齐读4、5自然段。 四、几千万年过去了，天不再升高，地不再加厚，而此时的盘古怎样了呢？ 1、读第六自然段，说说此时的盘古怎样了呢？（精疲力竭、含着微笑）（一个精疲力竭的盘古，一个死而无憾的盘古。）</w:t>
      </w:r>
      <w:r w:rsidRPr="00ED066A">
        <w:rPr>
          <w:rFonts w:ascii="宋体" w:hAnsi="宋体"/>
        </w:rPr>
        <w:br/>
        <w:t>2、这位巍峨的巨人倒下了，为开天辟地耗尽了心血，流尽了汗水，他在临死前还把自己的身躯化成了世间万物，板书：化生万物盘古是怎样化生出世间万物的呢？</w:t>
      </w:r>
      <w:r>
        <w:rPr>
          <w:rFonts w:ascii="宋体" w:hAnsi="宋体"/>
        </w:rPr>
        <w:t xml:space="preserve"> </w:t>
      </w:r>
      <w:r w:rsidRPr="00ED066A">
        <w:rPr>
          <w:rFonts w:ascii="宋体" w:hAnsi="宋体"/>
        </w:rPr>
        <w:br/>
        <w:t>3、自读课文第七自然段，找一找盘古死后他的身躯变成了什么。</w:t>
      </w:r>
      <w:r w:rsidRPr="00ED066A">
        <w:rPr>
          <w:rFonts w:ascii="宋体" w:hAnsi="宋体"/>
        </w:rPr>
        <w:br/>
        <w:t>4、盘古把自己的一切都给了世间，自己什么也没有留下，却为我们开创的美丽的世界所以当我们呼吸着新鲜的空气，沐浴着温暖的阳光时，不要忘了我们的大神——盘古，再深情地读一读这两个自然段，把你要对盘古说的话简要地写在书旁。</w:t>
      </w:r>
      <w:r>
        <w:rPr>
          <w:rFonts w:ascii="宋体" w:hAnsi="宋体"/>
        </w:rPr>
        <w:t xml:space="preserve"> </w:t>
      </w:r>
      <w:r w:rsidRPr="00ED066A">
        <w:rPr>
          <w:rFonts w:ascii="宋体" w:hAnsi="宋体"/>
        </w:rPr>
        <w:br/>
        <w:t>5、通过学习我们又进一步了解了盘古，他是一位大神。（伟大、不会欺侮人的、创造了美丽的世界、勇于牺牲）</w:t>
      </w:r>
      <w:r w:rsidRPr="00ED066A">
        <w:rPr>
          <w:rFonts w:ascii="宋体" w:hAnsi="宋体"/>
        </w:rPr>
        <w:br/>
        <w:t>四、总结</w:t>
      </w:r>
      <w:r w:rsidRPr="00ED066A">
        <w:rPr>
          <w:rFonts w:ascii="宋体" w:hAnsi="宋体"/>
        </w:rPr>
        <w:br/>
      </w:r>
      <w:r>
        <w:rPr>
          <w:rFonts w:ascii="宋体" w:hAnsi="宋体"/>
        </w:rPr>
        <w:t xml:space="preserve">   </w:t>
      </w:r>
      <w:r w:rsidRPr="00ED066A">
        <w:rPr>
          <w:rFonts w:ascii="宋体" w:hAnsi="宋体"/>
        </w:rPr>
        <w:t>随着科技的进步，我们现在已经知道了宇宙并不是因为盘古开天辟地而形成的，那么我们学习这篇课文的目的是什么，仅仅是领略一下神话的魅力所在吗？（学习盘古开天辟地的精神，敢于创新，勇于奉献的精神）中国还有许多像这样的神话故事。希望大家下去搜集一些神话故事方面的书读一读，下周我们进行讲故事比赛。</w:t>
      </w:r>
    </w:p>
    <w:p w:rsidR="00BC7907" w:rsidRDefault="00BC7907" w:rsidP="00BC7907">
      <w:pPr>
        <w:rPr>
          <w:rFonts w:ascii="宋体" w:hAnsi="宋体"/>
        </w:rPr>
      </w:pPr>
      <w:r>
        <w:rPr>
          <w:rFonts w:ascii="宋体" w:hAnsi="宋体" w:hint="eastAsia"/>
        </w:rPr>
        <w:t>板书设计：</w:t>
      </w:r>
    </w:p>
    <w:p w:rsidR="00BC7907" w:rsidRDefault="00BC7907" w:rsidP="00BC7907">
      <w:pPr>
        <w:rPr>
          <w:rFonts w:ascii="宋体" w:hAnsi="宋体"/>
        </w:rPr>
      </w:pPr>
      <w:r>
        <w:rPr>
          <w:rFonts w:ascii="宋体" w:hAnsi="宋体" w:hint="eastAsia"/>
        </w:rPr>
        <w:t xml:space="preserve">                盘古开天辟地</w:t>
      </w:r>
    </w:p>
    <w:p w:rsidR="00BC7907" w:rsidRDefault="00BC7907" w:rsidP="00BC7907">
      <w:pPr>
        <w:rPr>
          <w:rFonts w:ascii="宋体" w:hAnsi="宋体"/>
        </w:rPr>
      </w:pPr>
      <w:r>
        <w:rPr>
          <w:rFonts w:ascii="宋体" w:hAnsi="宋体" w:hint="eastAsia"/>
        </w:rPr>
        <w:t xml:space="preserve">     </w:t>
      </w:r>
      <w:r>
        <w:rPr>
          <w:rFonts w:ascii="宋体" w:hAnsi="宋体"/>
        </w:rPr>
        <w:t xml:space="preserve">          </w:t>
      </w:r>
      <w:r>
        <w:rPr>
          <w:rFonts w:ascii="宋体" w:hAnsi="宋体" w:hint="eastAsia"/>
        </w:rPr>
        <w:t>劈开</w:t>
      </w:r>
    </w:p>
    <w:p w:rsidR="00BC7907" w:rsidRDefault="00BC7907" w:rsidP="00BC7907">
      <w:pPr>
        <w:rPr>
          <w:rFonts w:ascii="宋体" w:hAnsi="宋体"/>
        </w:rPr>
      </w:pPr>
      <w:r>
        <w:rPr>
          <w:rFonts w:ascii="宋体" w:hAnsi="宋体" w:hint="eastAsia"/>
        </w:rPr>
        <w:t xml:space="preserve">               变化   </w:t>
      </w:r>
    </w:p>
    <w:p w:rsidR="00BC7907" w:rsidRDefault="00BC7907" w:rsidP="00BC7907">
      <w:pPr>
        <w:rPr>
          <w:rFonts w:ascii="宋体" w:hAnsi="宋体"/>
        </w:rPr>
      </w:pPr>
      <w:r>
        <w:rPr>
          <w:rFonts w:ascii="宋体" w:hAnsi="宋体" w:hint="eastAsia"/>
        </w:rPr>
        <w:t xml:space="preserve">    </w:t>
      </w:r>
      <w:r>
        <w:rPr>
          <w:rFonts w:ascii="宋体" w:hAnsi="宋体"/>
        </w:rPr>
        <w:t xml:space="preserve">           </w:t>
      </w:r>
      <w:r>
        <w:rPr>
          <w:rFonts w:ascii="宋体" w:hAnsi="宋体" w:hint="eastAsia"/>
        </w:rPr>
        <w:t>伟大、勇于牺牲</w:t>
      </w:r>
    </w:p>
    <w:p w:rsidR="00BC7907" w:rsidRDefault="00BC7907" w:rsidP="00BC7907">
      <w:pPr>
        <w:rPr>
          <w:rFonts w:ascii="宋体" w:hAnsi="宋体"/>
        </w:rPr>
      </w:pPr>
    </w:p>
    <w:p w:rsidR="00BC7907" w:rsidRPr="00ED066A" w:rsidRDefault="00BC7907" w:rsidP="00BC7907">
      <w:pPr>
        <w:rPr>
          <w:rFonts w:ascii="宋体" w:hAnsi="宋体"/>
        </w:rPr>
      </w:pPr>
    </w:p>
    <w:p w:rsidR="00BC7907" w:rsidRDefault="00BC7907" w:rsidP="00BC7907">
      <w:pPr>
        <w:rPr>
          <w:rFonts w:ascii="宋体" w:hAnsi="宋体"/>
        </w:rPr>
      </w:pPr>
    </w:p>
    <w:p w:rsidR="00966FC7" w:rsidRDefault="00966FC7" w:rsidP="00BC7907">
      <w:pPr>
        <w:rPr>
          <w:rFonts w:ascii="宋体" w:hAnsi="宋体"/>
        </w:rPr>
      </w:pPr>
    </w:p>
    <w:p w:rsidR="00966FC7" w:rsidRDefault="00966FC7" w:rsidP="00BC7907">
      <w:pPr>
        <w:rPr>
          <w:rFonts w:ascii="宋体" w:hAnsi="宋体"/>
        </w:rPr>
      </w:pPr>
    </w:p>
    <w:p w:rsidR="00966FC7" w:rsidRDefault="00966FC7" w:rsidP="00BC7907">
      <w:pPr>
        <w:rPr>
          <w:rFonts w:ascii="宋体" w:hAnsi="宋体"/>
        </w:rPr>
      </w:pPr>
    </w:p>
    <w:p w:rsidR="00966FC7" w:rsidRDefault="00966FC7" w:rsidP="00BC7907">
      <w:pPr>
        <w:rPr>
          <w:rFonts w:ascii="宋体" w:hAnsi="宋体"/>
        </w:rPr>
      </w:pPr>
    </w:p>
    <w:p w:rsidR="00966FC7" w:rsidRDefault="00966FC7" w:rsidP="00BC7907">
      <w:pPr>
        <w:rPr>
          <w:rFonts w:ascii="宋体" w:hAnsi="宋体"/>
        </w:rPr>
      </w:pPr>
    </w:p>
    <w:p w:rsidR="00BC7907" w:rsidRDefault="00BC7907" w:rsidP="00966FC7">
      <w:pPr>
        <w:rPr>
          <w:rFonts w:ascii="宋体" w:hAnsi="宋体" w:hint="eastAsia"/>
          <w:b/>
          <w:sz w:val="28"/>
          <w:szCs w:val="28"/>
        </w:rPr>
      </w:pPr>
    </w:p>
    <w:p w:rsidR="00BC7907" w:rsidRPr="00D91C30" w:rsidRDefault="00BC7907" w:rsidP="00BC7907">
      <w:pPr>
        <w:ind w:firstLineChars="700" w:firstLine="1968"/>
        <w:rPr>
          <w:rFonts w:ascii="宋体" w:hAnsi="宋体"/>
          <w:b/>
          <w:sz w:val="28"/>
          <w:szCs w:val="28"/>
        </w:rPr>
      </w:pPr>
      <w:r w:rsidRPr="00D91C30">
        <w:rPr>
          <w:rFonts w:ascii="宋体" w:hAnsi="宋体" w:hint="eastAsia"/>
          <w:b/>
          <w:sz w:val="28"/>
          <w:szCs w:val="28"/>
        </w:rPr>
        <w:t>1</w:t>
      </w:r>
      <w:r w:rsidRPr="00D91C30">
        <w:rPr>
          <w:rFonts w:ascii="宋体" w:hAnsi="宋体"/>
          <w:b/>
          <w:sz w:val="28"/>
          <w:szCs w:val="28"/>
        </w:rPr>
        <w:t>3 《精卫填海》教学设计</w:t>
      </w:r>
    </w:p>
    <w:p w:rsidR="00BC7907" w:rsidRPr="00ED066A" w:rsidRDefault="00BC7907" w:rsidP="00BC7907">
      <w:pPr>
        <w:rPr>
          <w:rFonts w:ascii="宋体" w:hAnsi="宋体"/>
          <w:b/>
        </w:rPr>
      </w:pPr>
      <w:r>
        <w:rPr>
          <w:rFonts w:ascii="宋体" w:hAnsi="宋体" w:hint="eastAsia"/>
          <w:b/>
        </w:rPr>
        <w:lastRenderedPageBreak/>
        <w:t>【</w:t>
      </w:r>
      <w:r>
        <w:rPr>
          <w:rFonts w:ascii="宋体" w:hAnsi="宋体"/>
          <w:b/>
        </w:rPr>
        <w:t>教学目标</w:t>
      </w:r>
      <w:r>
        <w:rPr>
          <w:rFonts w:ascii="宋体" w:hAnsi="宋体" w:hint="eastAsia"/>
          <w:b/>
        </w:rPr>
        <w:t>】</w:t>
      </w:r>
    </w:p>
    <w:p w:rsidR="00BC7907" w:rsidRPr="00ED066A" w:rsidRDefault="00BC7907" w:rsidP="00BC7907">
      <w:pPr>
        <w:rPr>
          <w:rFonts w:ascii="宋体" w:hAnsi="宋体"/>
        </w:rPr>
      </w:pPr>
      <w:r w:rsidRPr="00ED066A">
        <w:rPr>
          <w:rFonts w:ascii="宋体" w:hAnsi="宋体"/>
        </w:rPr>
        <w:t>1、在学生自由读，教师范读，领读、配乐朗诵等不同形式的朗读基础上，学生能够</w:t>
      </w:r>
    </w:p>
    <w:p w:rsidR="00BC7907" w:rsidRPr="00ED066A" w:rsidRDefault="00BC7907" w:rsidP="00BC7907">
      <w:pPr>
        <w:rPr>
          <w:rFonts w:ascii="宋体" w:hAnsi="宋体"/>
        </w:rPr>
      </w:pPr>
      <w:r w:rsidRPr="00ED066A">
        <w:rPr>
          <w:rFonts w:ascii="宋体" w:hAnsi="宋体"/>
        </w:rPr>
        <w:t>读通、读顺古文，读出适当的停顿和节奏，在读的过程中感受古文的语言特点。</w:t>
      </w:r>
    </w:p>
    <w:p w:rsidR="00BC7907" w:rsidRPr="00ED066A" w:rsidRDefault="00BC7907" w:rsidP="00BC7907">
      <w:pPr>
        <w:rPr>
          <w:rFonts w:ascii="宋体" w:hAnsi="宋体"/>
        </w:rPr>
      </w:pPr>
      <w:r w:rsidRPr="00ED066A">
        <w:rPr>
          <w:rFonts w:ascii="宋体" w:hAnsi="宋体"/>
        </w:rPr>
        <w:t>2、学生能借助“小卡片”，了解精卫填海这个神话故事的内容，形成自己的感受。</w:t>
      </w:r>
    </w:p>
    <w:p w:rsidR="00BC7907" w:rsidRPr="00ED066A" w:rsidRDefault="00BC7907" w:rsidP="00BC7907">
      <w:pPr>
        <w:rPr>
          <w:rFonts w:ascii="宋体" w:hAnsi="宋体"/>
        </w:rPr>
      </w:pPr>
      <w:r w:rsidRPr="00ED066A">
        <w:rPr>
          <w:rFonts w:ascii="宋体" w:hAnsi="宋体"/>
        </w:rPr>
        <w:t>3、借助温馨点击，学生能感受到神话故事精卫鸟的精神魅力，受到人格的浸染和</w:t>
      </w:r>
    </w:p>
    <w:p w:rsidR="00BC7907" w:rsidRPr="00ED066A" w:rsidRDefault="00BC7907" w:rsidP="00BC7907">
      <w:pPr>
        <w:rPr>
          <w:rFonts w:ascii="宋体" w:hAnsi="宋体"/>
        </w:rPr>
      </w:pPr>
      <w:r w:rsidRPr="00ED066A">
        <w:rPr>
          <w:rFonts w:ascii="宋体" w:hAnsi="宋体"/>
        </w:rPr>
        <w:t>熏陶。</w:t>
      </w:r>
    </w:p>
    <w:p w:rsidR="00BC7907" w:rsidRPr="00ED066A" w:rsidRDefault="00BC7907" w:rsidP="00BC7907">
      <w:pPr>
        <w:rPr>
          <w:rFonts w:ascii="宋体" w:hAnsi="宋体"/>
        </w:rPr>
      </w:pPr>
      <w:r w:rsidRPr="00ED066A">
        <w:rPr>
          <w:rFonts w:ascii="宋体" w:hAnsi="宋体"/>
        </w:rPr>
        <w:t>4、借助活动广角，让学生读诗，进一步了解故事内容，引导学生展开想象力讲故事。</w:t>
      </w:r>
    </w:p>
    <w:p w:rsidR="00BC7907" w:rsidRPr="00ED066A" w:rsidRDefault="00BC7907" w:rsidP="00BC7907">
      <w:pPr>
        <w:rPr>
          <w:rFonts w:ascii="宋体" w:hAnsi="宋体"/>
          <w:b/>
        </w:rPr>
      </w:pPr>
      <w:r>
        <w:rPr>
          <w:rFonts w:ascii="宋体" w:hAnsi="宋体" w:hint="eastAsia"/>
          <w:b/>
        </w:rPr>
        <w:t>【</w:t>
      </w:r>
      <w:r>
        <w:rPr>
          <w:rFonts w:ascii="宋体" w:hAnsi="宋体"/>
          <w:b/>
        </w:rPr>
        <w:t>学习重点</w:t>
      </w:r>
      <w:r>
        <w:rPr>
          <w:rFonts w:ascii="宋体" w:hAnsi="宋体" w:hint="eastAsia"/>
          <w:b/>
        </w:rPr>
        <w:t>】</w:t>
      </w:r>
    </w:p>
    <w:p w:rsidR="00BC7907" w:rsidRPr="00ED066A" w:rsidRDefault="00BC7907" w:rsidP="00BC7907">
      <w:pPr>
        <w:rPr>
          <w:rFonts w:ascii="宋体" w:hAnsi="宋体"/>
        </w:rPr>
      </w:pPr>
      <w:r w:rsidRPr="00ED066A">
        <w:rPr>
          <w:rFonts w:ascii="宋体" w:hAnsi="宋体"/>
        </w:rPr>
        <w:t>1、按照文言文的节奏正确朗读，并读出韵味。</w:t>
      </w:r>
    </w:p>
    <w:p w:rsidR="00BC7907" w:rsidRPr="00ED066A" w:rsidRDefault="00BC7907" w:rsidP="00BC7907">
      <w:pPr>
        <w:rPr>
          <w:rFonts w:ascii="宋体" w:hAnsi="宋体"/>
        </w:rPr>
      </w:pPr>
      <w:r w:rsidRPr="00ED066A">
        <w:rPr>
          <w:rFonts w:ascii="宋体" w:hAnsi="宋体"/>
        </w:rPr>
        <w:t>2、了解精卫事迹的同时，感悟她不屈不挠的精神魅力。</w:t>
      </w:r>
    </w:p>
    <w:p w:rsidR="00BC7907" w:rsidRPr="00ED066A" w:rsidRDefault="00BC7907" w:rsidP="00BC7907">
      <w:pPr>
        <w:rPr>
          <w:rFonts w:ascii="宋体" w:hAnsi="宋体"/>
          <w:b/>
        </w:rPr>
      </w:pPr>
      <w:r>
        <w:rPr>
          <w:rFonts w:ascii="宋体" w:hAnsi="宋体" w:hint="eastAsia"/>
          <w:b/>
        </w:rPr>
        <w:t>【</w:t>
      </w:r>
      <w:r>
        <w:rPr>
          <w:rFonts w:ascii="宋体" w:hAnsi="宋体"/>
          <w:b/>
        </w:rPr>
        <w:t>学习准备</w:t>
      </w:r>
      <w:r>
        <w:rPr>
          <w:rFonts w:ascii="宋体" w:hAnsi="宋体" w:hint="eastAsia"/>
          <w:b/>
        </w:rPr>
        <w:t>】</w:t>
      </w:r>
    </w:p>
    <w:p w:rsidR="00BC7907" w:rsidRDefault="00BC7907" w:rsidP="00BC7907">
      <w:pPr>
        <w:rPr>
          <w:rFonts w:ascii="宋体" w:hAnsi="宋体"/>
        </w:rPr>
      </w:pPr>
      <w:r>
        <w:rPr>
          <w:rFonts w:ascii="宋体" w:hAnsi="宋体"/>
        </w:rPr>
        <w:t>老师需要广泛阅读精卫与《山海经》的相关资料</w:t>
      </w:r>
      <w:r>
        <w:rPr>
          <w:rFonts w:ascii="宋体" w:hAnsi="宋体" w:hint="eastAsia"/>
        </w:rPr>
        <w:t>、</w:t>
      </w:r>
      <w:r w:rsidRPr="00ED066A">
        <w:rPr>
          <w:rFonts w:ascii="宋体" w:hAnsi="宋体"/>
        </w:rPr>
        <w:t>课件</w:t>
      </w:r>
    </w:p>
    <w:p w:rsidR="00BC7907" w:rsidRPr="00ED066A" w:rsidRDefault="00BC7907" w:rsidP="00BC7907">
      <w:pPr>
        <w:rPr>
          <w:rFonts w:ascii="宋体" w:hAnsi="宋体"/>
          <w:b/>
        </w:rPr>
      </w:pPr>
      <w:r>
        <w:rPr>
          <w:rFonts w:ascii="宋体" w:hAnsi="宋体" w:hint="eastAsia"/>
          <w:b/>
        </w:rPr>
        <w:t>【教学设计】</w:t>
      </w:r>
    </w:p>
    <w:p w:rsidR="00BC7907" w:rsidRPr="00ED066A" w:rsidRDefault="00BC7907" w:rsidP="00BC7907">
      <w:pPr>
        <w:rPr>
          <w:rFonts w:ascii="宋体" w:hAnsi="宋体"/>
        </w:rPr>
      </w:pPr>
      <w:r w:rsidRPr="00ED066A">
        <w:rPr>
          <w:rFonts w:ascii="宋体" w:hAnsi="宋体"/>
        </w:rPr>
        <w:t>一、故事导入，走近《山海经》</w:t>
      </w:r>
    </w:p>
    <w:p w:rsidR="00BC7907" w:rsidRPr="00ED066A" w:rsidRDefault="00BC7907" w:rsidP="00BC7907">
      <w:pPr>
        <w:rPr>
          <w:rFonts w:ascii="宋体" w:hAnsi="宋体"/>
        </w:rPr>
      </w:pPr>
      <w:r w:rsidRPr="00ED066A">
        <w:rPr>
          <w:rFonts w:ascii="宋体" w:hAnsi="宋体"/>
        </w:rPr>
        <w:t>1、同学们，老师知道我们班的孩子特别爱读书，大家知道的故事可多了。现在，我来考考你，你都读了哪些神话故事？</w:t>
      </w:r>
    </w:p>
    <w:p w:rsidR="00BC7907" w:rsidRPr="00ED066A" w:rsidRDefault="00BC7907" w:rsidP="00BC7907">
      <w:pPr>
        <w:rPr>
          <w:rFonts w:ascii="宋体" w:hAnsi="宋体"/>
        </w:rPr>
      </w:pPr>
      <w:r w:rsidRPr="00ED066A">
        <w:rPr>
          <w:rFonts w:ascii="宋体" w:hAnsi="宋体"/>
        </w:rPr>
        <w:t>生说。</w:t>
      </w:r>
    </w:p>
    <w:p w:rsidR="00BC7907" w:rsidRPr="00ED066A" w:rsidRDefault="00BC7907" w:rsidP="00BC7907">
      <w:pPr>
        <w:rPr>
          <w:rFonts w:ascii="宋体" w:hAnsi="宋体"/>
        </w:rPr>
      </w:pPr>
      <w:r w:rsidRPr="00ED066A">
        <w:rPr>
          <w:rFonts w:ascii="宋体" w:hAnsi="宋体"/>
        </w:rPr>
        <w:t>师：你们知道的神话故事真多呀！同学们，你们知道这一个个精彩而有趣的故事出自哪部书吗？（课件出示：《山海经》）</w:t>
      </w:r>
    </w:p>
    <w:p w:rsidR="00BC7907" w:rsidRPr="00ED066A" w:rsidRDefault="00BC7907" w:rsidP="00BC7907">
      <w:pPr>
        <w:rPr>
          <w:rFonts w:ascii="宋体" w:hAnsi="宋体"/>
        </w:rPr>
      </w:pPr>
      <w:r w:rsidRPr="00ED066A">
        <w:rPr>
          <w:rFonts w:ascii="宋体" w:hAnsi="宋体"/>
        </w:rPr>
        <w:t>如果学生回答不出，就直接告诉他们。</w:t>
      </w:r>
    </w:p>
    <w:p w:rsidR="00BC7907" w:rsidRPr="00ED066A" w:rsidRDefault="00BC7907" w:rsidP="00BC7907">
      <w:pPr>
        <w:rPr>
          <w:rFonts w:ascii="宋体" w:hAnsi="宋体"/>
        </w:rPr>
      </w:pPr>
      <w:r w:rsidRPr="00ED066A">
        <w:rPr>
          <w:rFonts w:ascii="宋体" w:hAnsi="宋体"/>
        </w:rPr>
        <w:t>2、简介《山海经》</w:t>
      </w:r>
    </w:p>
    <w:p w:rsidR="00BC7907" w:rsidRPr="00ED066A" w:rsidRDefault="00BC7907" w:rsidP="00BC7907">
      <w:pPr>
        <w:rPr>
          <w:rFonts w:ascii="宋体" w:hAnsi="宋体"/>
        </w:rPr>
      </w:pPr>
      <w:r w:rsidRPr="00ED066A">
        <w:rPr>
          <w:rFonts w:ascii="宋体" w:hAnsi="宋体"/>
        </w:rPr>
        <w:t>《山海经》是我国第一部描述山川、物产、风情的大型地理著作，又是我国古代第一部神话传说的大汇编。</w:t>
      </w:r>
    </w:p>
    <w:p w:rsidR="00BC7907" w:rsidRPr="00ED066A" w:rsidRDefault="00BC7907" w:rsidP="00BC7907">
      <w:pPr>
        <w:rPr>
          <w:rFonts w:ascii="宋体" w:hAnsi="宋体"/>
        </w:rPr>
      </w:pPr>
      <w:r w:rsidRPr="00ED066A">
        <w:rPr>
          <w:rFonts w:ascii="宋体" w:hAnsi="宋体"/>
        </w:rPr>
        <w:t>3、联系自己读的神话故事，了解神话的特点。</w:t>
      </w:r>
    </w:p>
    <w:p w:rsidR="00BC7907" w:rsidRPr="00ED066A" w:rsidRDefault="00BC7907" w:rsidP="00BC7907">
      <w:pPr>
        <w:rPr>
          <w:rFonts w:ascii="宋体" w:hAnsi="宋体"/>
        </w:rPr>
      </w:pPr>
      <w:r w:rsidRPr="00ED066A">
        <w:rPr>
          <w:rFonts w:ascii="宋体" w:hAnsi="宋体"/>
        </w:rPr>
        <w:t>师：大家回忆一下自己读过的神话故事，你觉得它与我们身边发生的故事有什么不同？生说，教师引导。（出示课件：让我告诉你。）</w:t>
      </w:r>
    </w:p>
    <w:p w:rsidR="00BC7907" w:rsidRPr="00ED066A" w:rsidRDefault="00BC7907" w:rsidP="00BC7907">
      <w:pPr>
        <w:rPr>
          <w:rFonts w:ascii="宋体" w:hAnsi="宋体"/>
        </w:rPr>
      </w:pPr>
      <w:r w:rsidRPr="00ED066A">
        <w:rPr>
          <w:rFonts w:ascii="宋体" w:hAnsi="宋体"/>
        </w:rPr>
        <w:t>小结：现在就让我们走进《山海经》，读一读几千年前的神话故事，感受故事语言的韵味。</w:t>
      </w:r>
    </w:p>
    <w:p w:rsidR="00BC7907" w:rsidRPr="00ED066A" w:rsidRDefault="00BC7907" w:rsidP="00BC7907">
      <w:pPr>
        <w:rPr>
          <w:rFonts w:ascii="宋体" w:hAnsi="宋体"/>
        </w:rPr>
      </w:pPr>
      <w:r w:rsidRPr="00ED066A">
        <w:rPr>
          <w:rFonts w:ascii="宋体" w:hAnsi="宋体"/>
        </w:rPr>
        <w:t>二、初读《精卫填海》，了解神话故事。</w:t>
      </w:r>
    </w:p>
    <w:p w:rsidR="00BC7907" w:rsidRPr="00ED066A" w:rsidRDefault="00BC7907" w:rsidP="00BC7907">
      <w:pPr>
        <w:rPr>
          <w:rFonts w:ascii="宋体" w:hAnsi="宋体"/>
        </w:rPr>
      </w:pPr>
      <w:r w:rsidRPr="00ED066A">
        <w:rPr>
          <w:rFonts w:ascii="宋体" w:hAnsi="宋体"/>
        </w:rPr>
        <w:t>1、自由朗读，读准确。</w:t>
      </w:r>
    </w:p>
    <w:p w:rsidR="00BC7907" w:rsidRPr="00ED066A" w:rsidRDefault="00BC7907" w:rsidP="00BC7907">
      <w:pPr>
        <w:rPr>
          <w:rFonts w:ascii="宋体" w:hAnsi="宋体"/>
        </w:rPr>
      </w:pPr>
      <w:r w:rsidRPr="00ED066A">
        <w:rPr>
          <w:rFonts w:ascii="宋体" w:hAnsi="宋体"/>
        </w:rPr>
        <w:t>师：请同学们把课本翻到</w:t>
      </w:r>
      <w:r>
        <w:rPr>
          <w:rFonts w:ascii="宋体" w:hAnsi="宋体" w:hint="eastAsia"/>
        </w:rPr>
        <w:t>5</w:t>
      </w:r>
      <w:r w:rsidRPr="00ED066A">
        <w:rPr>
          <w:rFonts w:ascii="宋体" w:hAnsi="宋体"/>
        </w:rPr>
        <w:t>0页，借助文中注音自由读一读这段话，把句子读通顺，感觉难读的地方就反复多读几遍。</w:t>
      </w:r>
    </w:p>
    <w:p w:rsidR="00BC7907" w:rsidRPr="00ED066A" w:rsidRDefault="00BC7907" w:rsidP="00BC7907">
      <w:pPr>
        <w:rPr>
          <w:rFonts w:ascii="宋体" w:hAnsi="宋体"/>
        </w:rPr>
      </w:pPr>
      <w:r w:rsidRPr="00ED066A">
        <w:rPr>
          <w:rFonts w:ascii="宋体" w:hAnsi="宋体"/>
        </w:rPr>
        <w:t>生自由朗读，老师巡视的时候，一定要有意识地帮助学生解决生僻字的读音。</w:t>
      </w:r>
    </w:p>
    <w:p w:rsidR="00BC7907" w:rsidRPr="00ED066A" w:rsidRDefault="00BC7907" w:rsidP="00BC7907">
      <w:pPr>
        <w:rPr>
          <w:rFonts w:ascii="宋体" w:hAnsi="宋体"/>
        </w:rPr>
      </w:pPr>
      <w:r w:rsidRPr="00ED066A">
        <w:rPr>
          <w:rFonts w:ascii="宋体" w:hAnsi="宋体"/>
        </w:rPr>
        <w:t>师：同学们，读完了吗？你读了几遍？这些文字都是几千年前的语言，那时的语言显然不同于我们现在的话，谁来说说你在读这段文字的过程中有什么感受？（生谈，难读，生字多）</w:t>
      </w:r>
    </w:p>
    <w:p w:rsidR="00BC7907" w:rsidRPr="00ED066A" w:rsidRDefault="00BC7907" w:rsidP="00BC7907">
      <w:pPr>
        <w:rPr>
          <w:rFonts w:ascii="宋体" w:hAnsi="宋体"/>
        </w:rPr>
      </w:pPr>
      <w:r w:rsidRPr="00ED066A">
        <w:rPr>
          <w:rFonts w:ascii="宋体" w:hAnsi="宋体"/>
        </w:rPr>
        <w:t>师：我们都感到了它的生硬、艰涩，难读，这么难读的古文，谁来试一试？指名读，引导大家注意倾听并纠正读音。（2名学生即可）</w:t>
      </w:r>
    </w:p>
    <w:p w:rsidR="00BC7907" w:rsidRPr="00ED066A" w:rsidRDefault="00BC7907" w:rsidP="00BC7907">
      <w:pPr>
        <w:rPr>
          <w:rFonts w:ascii="宋体" w:hAnsi="宋体"/>
        </w:rPr>
      </w:pPr>
      <w:r w:rsidRPr="00ED066A">
        <w:rPr>
          <w:rFonts w:ascii="宋体" w:hAnsi="宋体"/>
        </w:rPr>
        <w:t>2、教读难读的句子</w:t>
      </w:r>
    </w:p>
    <w:p w:rsidR="00BC7907" w:rsidRPr="00ED066A" w:rsidRDefault="00BC7907" w:rsidP="00BC7907">
      <w:pPr>
        <w:rPr>
          <w:rFonts w:ascii="宋体" w:hAnsi="宋体"/>
        </w:rPr>
      </w:pPr>
      <w:r w:rsidRPr="00ED066A">
        <w:rPr>
          <w:rFonts w:ascii="宋体" w:hAnsi="宋体"/>
        </w:rPr>
        <w:t>师：同学们，你们真了不起，能把几千年前的古文读下来，老师发现读这些句子时我们应该适当停顿，读出节奏，下面，老师读一遍，大家感受一下。 师配乐范读，生注意倾听。教师领读两遍。</w:t>
      </w:r>
    </w:p>
    <w:p w:rsidR="00BC7907" w:rsidRPr="00ED066A" w:rsidRDefault="00BC7907" w:rsidP="00BC7907">
      <w:pPr>
        <w:rPr>
          <w:rFonts w:ascii="宋体" w:hAnsi="宋体"/>
        </w:rPr>
      </w:pPr>
      <w:r w:rsidRPr="00ED066A">
        <w:rPr>
          <w:rFonts w:ascii="宋体" w:hAnsi="宋体"/>
        </w:rPr>
        <w:t>3、借助停顿，读出节奏。</w:t>
      </w:r>
    </w:p>
    <w:p w:rsidR="00BC7907" w:rsidRPr="00ED066A" w:rsidRDefault="00BC7907" w:rsidP="00BC7907">
      <w:pPr>
        <w:rPr>
          <w:rFonts w:ascii="宋体" w:hAnsi="宋体"/>
        </w:rPr>
      </w:pPr>
      <w:r w:rsidRPr="00ED066A">
        <w:rPr>
          <w:rFonts w:ascii="宋体" w:hAnsi="宋体"/>
        </w:rPr>
        <w:t>同学们，现在，你可以学着老师的样子读一读，读的时候，注意停顿和节奏，相信你们一定能读出古文的韵味。</w:t>
      </w:r>
    </w:p>
    <w:p w:rsidR="00BC7907" w:rsidRPr="00ED066A" w:rsidRDefault="00BC7907" w:rsidP="00BC7907">
      <w:pPr>
        <w:rPr>
          <w:rFonts w:ascii="宋体" w:hAnsi="宋体"/>
        </w:rPr>
      </w:pPr>
      <w:r w:rsidRPr="00ED066A">
        <w:rPr>
          <w:rFonts w:ascii="宋体" w:hAnsi="宋体"/>
        </w:rPr>
        <w:t>学生自由练习，评价激励：同学们，你们已经读得很有味道了。</w:t>
      </w:r>
    </w:p>
    <w:p w:rsidR="00BC7907" w:rsidRPr="00ED066A" w:rsidRDefault="00BC7907" w:rsidP="00BC7907">
      <w:pPr>
        <w:rPr>
          <w:rFonts w:ascii="宋体" w:hAnsi="宋体"/>
        </w:rPr>
      </w:pPr>
      <w:r w:rsidRPr="00ED066A">
        <w:rPr>
          <w:rFonts w:ascii="宋体" w:hAnsi="宋体"/>
        </w:rPr>
        <w:lastRenderedPageBreak/>
        <w:t>4、借助注释，了解故事内容。</w:t>
      </w:r>
    </w:p>
    <w:p w:rsidR="00BC7907" w:rsidRPr="00ED066A" w:rsidRDefault="00BC7907" w:rsidP="00BC7907">
      <w:pPr>
        <w:rPr>
          <w:rFonts w:ascii="宋体" w:hAnsi="宋体"/>
        </w:rPr>
      </w:pPr>
      <w:r w:rsidRPr="00ED066A">
        <w:rPr>
          <w:rFonts w:ascii="宋体" w:hAnsi="宋体"/>
        </w:rPr>
        <w:t>师：如果能够对照文中的注释，粗知这段话的大意，再去读的时候，就会能读出古文的意思了。</w:t>
      </w:r>
    </w:p>
    <w:p w:rsidR="00BC7907" w:rsidRDefault="00BC7907" w:rsidP="00BC7907">
      <w:pPr>
        <w:rPr>
          <w:rFonts w:ascii="宋体" w:hAnsi="宋体"/>
        </w:rPr>
      </w:pPr>
      <w:r w:rsidRPr="00ED066A">
        <w:rPr>
          <w:rFonts w:ascii="宋体" w:hAnsi="宋体"/>
        </w:rPr>
        <w:t>同学们借助注释，默读思考。读不懂得地方和小组内的同学交流一下。也可以问老师。</w:t>
      </w:r>
    </w:p>
    <w:p w:rsidR="00BC7907" w:rsidRPr="00ED066A" w:rsidRDefault="00BC7907" w:rsidP="00BC7907">
      <w:pPr>
        <w:rPr>
          <w:rFonts w:ascii="宋体" w:hAnsi="宋体"/>
        </w:rPr>
      </w:pPr>
      <w:r w:rsidRPr="00ED066A">
        <w:rPr>
          <w:rFonts w:ascii="宋体" w:hAnsi="宋体"/>
        </w:rPr>
        <w:t>同学们，你们能读懂吗？老师考考大家，文中写的精卫鸟什么样子？</w:t>
      </w:r>
    </w:p>
    <w:p w:rsidR="00BC7907" w:rsidRPr="00ED066A" w:rsidRDefault="00BC7907" w:rsidP="00BC7907">
      <w:pPr>
        <w:rPr>
          <w:rFonts w:ascii="宋体" w:hAnsi="宋体"/>
        </w:rPr>
      </w:pPr>
      <w:r w:rsidRPr="00ED066A">
        <w:rPr>
          <w:rFonts w:ascii="宋体" w:hAnsi="宋体"/>
        </w:rPr>
        <w:t>配乐齐读。</w:t>
      </w:r>
    </w:p>
    <w:p w:rsidR="00BC7907" w:rsidRPr="00ED066A" w:rsidRDefault="00BC7907" w:rsidP="00BC7907">
      <w:pPr>
        <w:rPr>
          <w:rFonts w:ascii="宋体" w:hAnsi="宋体"/>
        </w:rPr>
      </w:pPr>
      <w:r w:rsidRPr="00ED066A">
        <w:rPr>
          <w:rFonts w:ascii="宋体" w:hAnsi="宋体"/>
        </w:rPr>
        <w:t>师总结：同学们，你们的朗读真是韵味十足啊！老师就奖励大家看段动画片吧！（播放《精卫填海》动画）</w:t>
      </w:r>
    </w:p>
    <w:p w:rsidR="00BC7907" w:rsidRPr="00ED066A" w:rsidRDefault="00BC7907" w:rsidP="00BC7907">
      <w:pPr>
        <w:rPr>
          <w:rFonts w:ascii="宋体" w:hAnsi="宋体"/>
        </w:rPr>
      </w:pPr>
      <w:r w:rsidRPr="00ED066A">
        <w:rPr>
          <w:rFonts w:ascii="宋体" w:hAnsi="宋体"/>
        </w:rPr>
        <w:t>三、温馨点击，了解精卫的精神</w:t>
      </w:r>
    </w:p>
    <w:p w:rsidR="00BC7907" w:rsidRPr="00ED066A" w:rsidRDefault="00BC7907" w:rsidP="00BC7907">
      <w:pPr>
        <w:rPr>
          <w:rFonts w:ascii="宋体" w:hAnsi="宋体"/>
        </w:rPr>
      </w:pPr>
      <w:r w:rsidRPr="00ED066A">
        <w:rPr>
          <w:rFonts w:ascii="宋体" w:hAnsi="宋体"/>
        </w:rPr>
        <w:t>过渡：古人给我们留下了这么好的一个神话故事，那么古人是想用这个神话故事告诉我们什么呢？学生谈自己的看法。</w:t>
      </w:r>
    </w:p>
    <w:p w:rsidR="00BC7907" w:rsidRPr="00ED066A" w:rsidRDefault="00BC7907" w:rsidP="00BC7907">
      <w:pPr>
        <w:pStyle w:val="a9"/>
        <w:numPr>
          <w:ilvl w:val="0"/>
          <w:numId w:val="16"/>
        </w:numPr>
        <w:ind w:firstLineChars="0"/>
        <w:rPr>
          <w:rFonts w:ascii="宋体" w:eastAsia="宋体" w:hAnsi="宋体"/>
        </w:rPr>
      </w:pPr>
      <w:r w:rsidRPr="00ED066A">
        <w:rPr>
          <w:rFonts w:ascii="宋体" w:eastAsia="宋体" w:hAnsi="宋体"/>
        </w:rPr>
        <w:t>了解精卫精神。</w:t>
      </w:r>
      <w:r w:rsidRPr="00ED066A">
        <w:rPr>
          <w:rFonts w:ascii="宋体" w:eastAsia="宋体" w:hAnsi="宋体" w:hint="eastAsia"/>
        </w:rPr>
        <w:t>学生各抒己见。</w:t>
      </w:r>
    </w:p>
    <w:p w:rsidR="00BC7907" w:rsidRPr="00ED066A" w:rsidRDefault="00BC7907" w:rsidP="00BC7907">
      <w:pPr>
        <w:pStyle w:val="a9"/>
        <w:numPr>
          <w:ilvl w:val="0"/>
          <w:numId w:val="16"/>
        </w:numPr>
        <w:ind w:firstLineChars="0"/>
        <w:rPr>
          <w:rFonts w:ascii="宋体" w:eastAsia="宋体" w:hAnsi="宋体"/>
        </w:rPr>
      </w:pPr>
      <w:r>
        <w:rPr>
          <w:rFonts w:ascii="宋体" w:eastAsia="宋体" w:hAnsi="宋体" w:hint="eastAsia"/>
        </w:rPr>
        <w:t>老师总结：精卫本是一只鸟，也对自己的命运掌握在手，要敢于抗争，也是坚持不懈的精神表现。</w:t>
      </w:r>
    </w:p>
    <w:p w:rsidR="00BC7907" w:rsidRPr="00ED066A" w:rsidRDefault="00BC7907" w:rsidP="00BC7907">
      <w:pPr>
        <w:rPr>
          <w:rFonts w:ascii="宋体" w:hAnsi="宋体"/>
        </w:rPr>
      </w:pPr>
      <w:r w:rsidRPr="00ED066A">
        <w:rPr>
          <w:rFonts w:ascii="宋体" w:hAnsi="宋体"/>
        </w:rPr>
        <w:t>3、小结过渡：同学们，对精卫又有了怎样的认识？你从精卫的身上学到了什么？（课件出示问题）生谈，（引导学生结合生活实际谈一谈）。</w:t>
      </w:r>
    </w:p>
    <w:p w:rsidR="00BC7907" w:rsidRPr="00ED066A" w:rsidRDefault="00BC7907" w:rsidP="00BC7907">
      <w:pPr>
        <w:rPr>
          <w:rFonts w:ascii="宋体" w:hAnsi="宋体"/>
        </w:rPr>
      </w:pPr>
      <w:r w:rsidRPr="00ED066A">
        <w:rPr>
          <w:rFonts w:ascii="宋体" w:hAnsi="宋体"/>
        </w:rPr>
        <w:t>四、 活动广角</w:t>
      </w:r>
    </w:p>
    <w:p w:rsidR="00BC7907" w:rsidRPr="00ED066A" w:rsidRDefault="00BC7907" w:rsidP="00BC7907">
      <w:pPr>
        <w:rPr>
          <w:rFonts w:ascii="宋体" w:hAnsi="宋体"/>
        </w:rPr>
      </w:pPr>
      <w:r w:rsidRPr="00ED066A">
        <w:rPr>
          <w:rFonts w:ascii="宋体" w:hAnsi="宋体"/>
        </w:rPr>
        <w:t>1、结合课文图画，读一读这首诗，展开你想象的翅膀，把故事讲给小组内的同学听。同学们讲的真好，老师把这个故事讲给你听，作为对你们的奖励！师讲故事。老师讲的怎么样?</w:t>
      </w:r>
    </w:p>
    <w:p w:rsidR="00BC7907" w:rsidRPr="00ED066A" w:rsidRDefault="00BC7907" w:rsidP="00BC7907">
      <w:pPr>
        <w:rPr>
          <w:rFonts w:ascii="宋体" w:hAnsi="宋体"/>
        </w:rPr>
      </w:pPr>
      <w:r w:rsidRPr="00ED066A">
        <w:rPr>
          <w:rFonts w:ascii="宋体" w:hAnsi="宋体"/>
        </w:rPr>
        <w:t>2、老师这里还有几幅图片，大家观察图片，试着说一说这些神话故事的名字。</w:t>
      </w:r>
    </w:p>
    <w:p w:rsidR="00BC7907" w:rsidRPr="00ED066A" w:rsidRDefault="00BC7907" w:rsidP="00BC7907">
      <w:pPr>
        <w:rPr>
          <w:rFonts w:ascii="宋体" w:hAnsi="宋体"/>
        </w:rPr>
      </w:pPr>
      <w:r w:rsidRPr="00ED066A">
        <w:rPr>
          <w:rFonts w:ascii="宋体" w:hAnsi="宋体"/>
        </w:rPr>
        <w:t>五、作业；</w:t>
      </w:r>
    </w:p>
    <w:p w:rsidR="00BC7907" w:rsidRPr="00ED066A" w:rsidRDefault="00BC7907" w:rsidP="00BC7907">
      <w:pPr>
        <w:rPr>
          <w:rFonts w:ascii="宋体" w:hAnsi="宋体"/>
        </w:rPr>
      </w:pPr>
      <w:r w:rsidRPr="00ED066A">
        <w:rPr>
          <w:rFonts w:ascii="宋体" w:hAnsi="宋体"/>
        </w:rPr>
        <w:t>1、把今天的古文读给家长听一听。有兴趣的同学在家长的帮助下查找自己感兴趣的古文版神话故事读一读。</w:t>
      </w:r>
    </w:p>
    <w:p w:rsidR="00BC7907" w:rsidRPr="00ED066A" w:rsidRDefault="00BC7907" w:rsidP="00BC7907">
      <w:pPr>
        <w:rPr>
          <w:rFonts w:ascii="宋体" w:hAnsi="宋体"/>
        </w:rPr>
      </w:pPr>
      <w:r w:rsidRPr="00ED066A">
        <w:rPr>
          <w:rFonts w:ascii="宋体" w:hAnsi="宋体"/>
        </w:rPr>
        <w:t>2、课下读一读自己喜欢的神话故事，在单元结束时我们召开故事会，看看谁知道的神话故事多，谁讲的最精彩！</w:t>
      </w:r>
    </w:p>
    <w:p w:rsidR="00BC7907" w:rsidRDefault="00BC7907" w:rsidP="00BC7907">
      <w:pPr>
        <w:rPr>
          <w:rFonts w:ascii="宋体" w:hAnsi="宋体"/>
        </w:rPr>
      </w:pPr>
      <w:r>
        <w:rPr>
          <w:rFonts w:ascii="宋体" w:hAnsi="宋体" w:hint="eastAsia"/>
        </w:rPr>
        <w:t>板书设计：</w:t>
      </w:r>
      <w:r>
        <w:rPr>
          <w:rFonts w:ascii="宋体" w:hAnsi="宋体"/>
        </w:rPr>
        <w:br/>
      </w:r>
      <w:r>
        <w:rPr>
          <w:rFonts w:ascii="宋体" w:hAnsi="宋体" w:hint="eastAsia"/>
        </w:rPr>
        <w:t xml:space="preserve">                           精卫填海</w:t>
      </w:r>
    </w:p>
    <w:p w:rsidR="00BC7907" w:rsidRDefault="00BC7907" w:rsidP="00BC7907">
      <w:pPr>
        <w:rPr>
          <w:rFonts w:ascii="宋体" w:hAnsi="宋体"/>
        </w:rPr>
      </w:pPr>
      <w:r>
        <w:rPr>
          <w:rFonts w:ascii="宋体" w:hAnsi="宋体" w:hint="eastAsia"/>
        </w:rPr>
        <w:t xml:space="preserve">                            《山海经》</w:t>
      </w:r>
    </w:p>
    <w:p w:rsidR="00BC7907" w:rsidRDefault="00BC7907" w:rsidP="00BC7907">
      <w:pPr>
        <w:rPr>
          <w:rFonts w:ascii="宋体" w:hAnsi="宋体"/>
        </w:rPr>
      </w:pPr>
      <w:r>
        <w:rPr>
          <w:rFonts w:ascii="宋体" w:hAnsi="宋体" w:hint="eastAsia"/>
        </w:rPr>
        <w:t xml:space="preserve">                           读准字音</w:t>
      </w:r>
    </w:p>
    <w:p w:rsidR="00BC7907" w:rsidRDefault="00BC7907" w:rsidP="00BC7907">
      <w:pPr>
        <w:rPr>
          <w:rFonts w:ascii="宋体" w:hAnsi="宋体"/>
        </w:rPr>
      </w:pPr>
      <w:r>
        <w:rPr>
          <w:rFonts w:ascii="宋体" w:hAnsi="宋体" w:hint="eastAsia"/>
        </w:rPr>
        <w:t xml:space="preserve">                           读通句子</w:t>
      </w:r>
    </w:p>
    <w:p w:rsidR="00BC7907" w:rsidRDefault="00BC7907" w:rsidP="00BC7907">
      <w:pPr>
        <w:rPr>
          <w:rFonts w:ascii="宋体" w:hAnsi="宋体"/>
        </w:rPr>
      </w:pPr>
      <w:r>
        <w:rPr>
          <w:rFonts w:ascii="宋体" w:hAnsi="宋体" w:hint="eastAsia"/>
        </w:rPr>
        <w:t xml:space="preserve">                           读懂文章</w:t>
      </w:r>
    </w:p>
    <w:p w:rsidR="00BC7907" w:rsidRPr="00ED066A" w:rsidRDefault="00BC7907" w:rsidP="00BC7907">
      <w:pPr>
        <w:rPr>
          <w:rFonts w:ascii="宋体" w:hAnsi="宋体"/>
        </w:rPr>
      </w:pPr>
      <w:r>
        <w:rPr>
          <w:rFonts w:ascii="宋体" w:hAnsi="宋体" w:hint="eastAsia"/>
        </w:rPr>
        <w:t xml:space="preserve">                         敢于抗争、坚持不懈</w:t>
      </w:r>
    </w:p>
    <w:p w:rsidR="00BC7907" w:rsidRPr="00ED066A" w:rsidRDefault="00BC7907" w:rsidP="00BC7907">
      <w:pPr>
        <w:rPr>
          <w:rFonts w:ascii="宋体" w:hAnsi="宋体"/>
        </w:rPr>
      </w:pPr>
    </w:p>
    <w:p w:rsidR="00BC7907" w:rsidRDefault="00BC7907" w:rsidP="00191D3F">
      <w:pPr>
        <w:rPr>
          <w:b/>
          <w:sz w:val="28"/>
          <w:szCs w:val="28"/>
        </w:rPr>
      </w:pPr>
    </w:p>
    <w:p w:rsidR="00966FC7" w:rsidRPr="003D2ADF" w:rsidRDefault="00966FC7" w:rsidP="00966FC7">
      <w:pPr>
        <w:widowControl/>
        <w:shd w:val="clear" w:color="auto" w:fill="FFFFFF"/>
        <w:spacing w:line="360" w:lineRule="auto"/>
        <w:jc w:val="center"/>
        <w:rPr>
          <w:rFonts w:ascii="Tahoma" w:hAnsi="Tahoma" w:cs="Tahoma"/>
          <w:b/>
          <w:color w:val="000000"/>
          <w:kern w:val="0"/>
          <w:sz w:val="28"/>
          <w:szCs w:val="28"/>
        </w:rPr>
      </w:pPr>
      <w:r w:rsidRPr="003D2ADF">
        <w:rPr>
          <w:rFonts w:ascii="Tahoma" w:hAnsi="Tahoma" w:cs="Tahoma" w:hint="eastAsia"/>
          <w:b/>
          <w:color w:val="000000"/>
          <w:kern w:val="0"/>
          <w:sz w:val="28"/>
          <w:szCs w:val="28"/>
        </w:rPr>
        <w:t>14</w:t>
      </w:r>
      <w:r w:rsidRPr="003D2ADF">
        <w:rPr>
          <w:rFonts w:ascii="Tahoma" w:hAnsi="Tahoma" w:cs="Tahoma" w:hint="eastAsia"/>
          <w:b/>
          <w:color w:val="000000"/>
          <w:kern w:val="0"/>
          <w:sz w:val="28"/>
          <w:szCs w:val="28"/>
        </w:rPr>
        <w:t>、普罗米修斯</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w:t>
      </w:r>
      <w:r w:rsidRPr="00C35BFC">
        <w:rPr>
          <w:rFonts w:ascii="Tahoma" w:hAnsi="Tahoma" w:cs="Tahoma"/>
          <w:b/>
          <w:bCs/>
          <w:color w:val="000000"/>
          <w:kern w:val="0"/>
          <w:sz w:val="24"/>
        </w:rPr>
        <w:t>教学目标</w:t>
      </w:r>
      <w:r>
        <w:rPr>
          <w:rFonts w:ascii="Tahoma" w:hAnsi="Tahoma" w:cs="Tahoma" w:hint="eastAsia"/>
          <w:b/>
          <w:bCs/>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1</w:t>
      </w:r>
      <w:r w:rsidRPr="00C35BFC">
        <w:rPr>
          <w:rFonts w:ascii="Tahoma" w:hAnsi="Tahoma" w:cs="Tahoma"/>
          <w:color w:val="000000"/>
          <w:kern w:val="0"/>
          <w:sz w:val="24"/>
        </w:rPr>
        <w:t>．正确认读、书写本课生字、词语。</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2</w:t>
      </w:r>
      <w:r w:rsidRPr="00C35BFC">
        <w:rPr>
          <w:rFonts w:ascii="Tahoma" w:hAnsi="Tahoma" w:cs="Tahoma"/>
          <w:color w:val="000000"/>
          <w:kern w:val="0"/>
          <w:sz w:val="24"/>
        </w:rPr>
        <w:t>．正确、流利、有感情地朗读课文。</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3</w:t>
      </w:r>
      <w:r w:rsidRPr="00C35BFC">
        <w:rPr>
          <w:rFonts w:ascii="Tahoma" w:hAnsi="Tahoma" w:cs="Tahoma"/>
          <w:color w:val="000000"/>
          <w:kern w:val="0"/>
          <w:sz w:val="24"/>
        </w:rPr>
        <w:t>．按照起因、经过、结果的顺序，讲讲普罗米修斯盗火的故事。</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4</w:t>
      </w:r>
      <w:r w:rsidRPr="00C35BFC">
        <w:rPr>
          <w:rFonts w:ascii="Tahoma" w:hAnsi="Tahoma" w:cs="Tahoma"/>
          <w:color w:val="000000"/>
          <w:kern w:val="0"/>
          <w:sz w:val="24"/>
        </w:rPr>
        <w:t>．体会普罗米修斯的勇敢和献身精神。</w:t>
      </w:r>
      <w:r w:rsidRPr="00C35BFC">
        <w:rPr>
          <w:rFonts w:ascii="Tahoma" w:hAnsi="Tahoma" w:cs="Tahoma"/>
          <w:color w:val="000000"/>
          <w:kern w:val="0"/>
          <w:sz w:val="24"/>
        </w:rPr>
        <w:t> </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lastRenderedPageBreak/>
        <w:t>【</w:t>
      </w:r>
      <w:r>
        <w:rPr>
          <w:rFonts w:ascii="Tahoma" w:hAnsi="Tahoma" w:cs="Tahoma"/>
          <w:b/>
          <w:bCs/>
          <w:color w:val="000000"/>
          <w:kern w:val="0"/>
          <w:sz w:val="24"/>
        </w:rPr>
        <w:t>教学重</w:t>
      </w:r>
      <w:r w:rsidRPr="00C35BFC">
        <w:rPr>
          <w:rFonts w:ascii="Tahoma" w:hAnsi="Tahoma" w:cs="Tahoma"/>
          <w:b/>
          <w:bCs/>
          <w:color w:val="000000"/>
          <w:kern w:val="0"/>
          <w:sz w:val="24"/>
        </w:rPr>
        <w:t>点</w:t>
      </w:r>
      <w:r>
        <w:rPr>
          <w:rFonts w:ascii="Tahoma" w:hAnsi="Tahoma" w:cs="Tahoma" w:hint="eastAsia"/>
          <w:b/>
          <w:bCs/>
          <w:color w:val="000000"/>
          <w:kern w:val="0"/>
          <w:sz w:val="24"/>
        </w:rPr>
        <w:t>】</w:t>
      </w:r>
    </w:p>
    <w:p w:rsidR="00966FC7" w:rsidRPr="00C35BFC" w:rsidRDefault="00966FC7" w:rsidP="00966FC7">
      <w:pPr>
        <w:widowControl/>
        <w:shd w:val="clear" w:color="auto" w:fill="FFFFFF"/>
        <w:spacing w:line="360" w:lineRule="auto"/>
        <w:ind w:firstLineChars="200" w:firstLine="480"/>
        <w:jc w:val="left"/>
        <w:rPr>
          <w:rFonts w:ascii="Tahoma" w:hAnsi="Tahoma" w:cs="Tahoma"/>
          <w:color w:val="000000"/>
          <w:kern w:val="0"/>
          <w:sz w:val="24"/>
        </w:rPr>
      </w:pPr>
      <w:r w:rsidRPr="00C35BFC">
        <w:rPr>
          <w:rFonts w:ascii="Tahoma" w:hAnsi="Tahoma" w:cs="Tahoma"/>
          <w:color w:val="000000"/>
          <w:kern w:val="0"/>
          <w:sz w:val="24"/>
        </w:rPr>
        <w:t>按照起因、经过、结果的顺序，讲讲普罗米修斯盗火的故事。</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【教学难点】</w:t>
      </w:r>
    </w:p>
    <w:p w:rsidR="00966FC7" w:rsidRPr="00C35BFC" w:rsidRDefault="00966FC7" w:rsidP="00966FC7">
      <w:pPr>
        <w:widowControl/>
        <w:shd w:val="clear" w:color="auto" w:fill="FFFFFF"/>
        <w:spacing w:line="360" w:lineRule="auto"/>
        <w:ind w:firstLineChars="200" w:firstLine="480"/>
        <w:jc w:val="left"/>
        <w:rPr>
          <w:rFonts w:ascii="Tahoma" w:hAnsi="Tahoma" w:cs="Tahoma"/>
          <w:color w:val="000000"/>
          <w:kern w:val="0"/>
          <w:sz w:val="24"/>
        </w:rPr>
      </w:pPr>
      <w:r w:rsidRPr="00C35BFC">
        <w:rPr>
          <w:rFonts w:ascii="Tahoma" w:hAnsi="Tahoma" w:cs="Tahoma"/>
          <w:color w:val="000000"/>
          <w:kern w:val="0"/>
          <w:sz w:val="24"/>
        </w:rPr>
        <w:t>体会普罗米修斯的不屈不挠和英勇献身精神。</w:t>
      </w:r>
    </w:p>
    <w:p w:rsidR="00966FC7" w:rsidRDefault="00966FC7" w:rsidP="00966FC7">
      <w:pPr>
        <w:widowControl/>
        <w:shd w:val="clear" w:color="auto" w:fill="FFFFFF"/>
        <w:spacing w:line="360" w:lineRule="auto"/>
        <w:jc w:val="left"/>
        <w:rPr>
          <w:rFonts w:ascii="Tahoma" w:hAnsi="Tahoma" w:cs="Tahoma"/>
          <w:b/>
          <w:bCs/>
          <w:color w:val="000000"/>
          <w:kern w:val="0"/>
          <w:sz w:val="24"/>
        </w:rPr>
      </w:pPr>
      <w:r>
        <w:rPr>
          <w:rFonts w:ascii="Tahoma" w:hAnsi="Tahoma" w:cs="Tahoma" w:hint="eastAsia"/>
          <w:b/>
          <w:bCs/>
          <w:color w:val="000000"/>
          <w:kern w:val="0"/>
          <w:sz w:val="24"/>
        </w:rPr>
        <w:t>【</w:t>
      </w:r>
      <w:r w:rsidRPr="00C35BFC">
        <w:rPr>
          <w:rFonts w:ascii="Tahoma" w:hAnsi="Tahoma" w:cs="Tahoma"/>
          <w:b/>
          <w:bCs/>
          <w:color w:val="000000"/>
          <w:kern w:val="0"/>
          <w:sz w:val="24"/>
        </w:rPr>
        <w:t>教学准备</w:t>
      </w:r>
      <w:r>
        <w:rPr>
          <w:rFonts w:ascii="Tahoma" w:hAnsi="Tahoma" w:cs="Tahoma" w:hint="eastAsia"/>
          <w:b/>
          <w:bCs/>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b/>
          <w:bCs/>
          <w:color w:val="000000"/>
          <w:kern w:val="0"/>
          <w:sz w:val="24"/>
        </w:rPr>
        <w:t>1</w:t>
      </w:r>
      <w:r>
        <w:rPr>
          <w:rFonts w:ascii="Tahoma" w:hAnsi="Tahoma" w:cs="Tahoma" w:hint="eastAsia"/>
          <w:b/>
          <w:bCs/>
          <w:color w:val="000000"/>
          <w:kern w:val="0"/>
          <w:sz w:val="24"/>
        </w:rPr>
        <w:t>、</w:t>
      </w:r>
      <w:r w:rsidRPr="00C35BFC">
        <w:rPr>
          <w:rFonts w:ascii="Tahoma" w:hAnsi="Tahoma" w:cs="Tahoma"/>
          <w:color w:val="000000"/>
          <w:kern w:val="0"/>
          <w:sz w:val="24"/>
        </w:rPr>
        <w:t>准备相关多媒体课件。</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color w:val="000000"/>
          <w:kern w:val="0"/>
          <w:sz w:val="24"/>
        </w:rPr>
        <w:t xml:space="preserve">2 </w:t>
      </w:r>
      <w:r>
        <w:rPr>
          <w:rFonts w:ascii="Tahoma" w:hAnsi="Tahoma" w:cs="Tahoma" w:hint="eastAsia"/>
          <w:color w:val="000000"/>
          <w:kern w:val="0"/>
          <w:sz w:val="24"/>
        </w:rPr>
        <w:t>、</w:t>
      </w:r>
      <w:r w:rsidRPr="00C35BFC">
        <w:rPr>
          <w:rFonts w:ascii="Tahoma" w:hAnsi="Tahoma" w:cs="Tahoma"/>
          <w:color w:val="000000"/>
          <w:kern w:val="0"/>
          <w:sz w:val="24"/>
        </w:rPr>
        <w:t>课前搜集关于普罗米修斯的阅读材料，了解古希腊神话。</w:t>
      </w:r>
      <w:r w:rsidRPr="00C35BFC">
        <w:rPr>
          <w:rFonts w:ascii="Tahoma" w:hAnsi="Tahoma" w:cs="Tahoma"/>
          <w:color w:val="000000"/>
          <w:kern w:val="0"/>
          <w:sz w:val="24"/>
        </w:rPr>
        <w:t> </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b/>
          <w:bCs/>
          <w:color w:val="000000"/>
          <w:kern w:val="0"/>
          <w:sz w:val="24"/>
        </w:rPr>
        <w:t>【</w:t>
      </w:r>
      <w:r w:rsidRPr="00C35BFC">
        <w:rPr>
          <w:rFonts w:ascii="Tahoma" w:hAnsi="Tahoma" w:cs="Tahoma"/>
          <w:b/>
          <w:bCs/>
          <w:color w:val="000000"/>
          <w:kern w:val="0"/>
          <w:sz w:val="24"/>
        </w:rPr>
        <w:t>教学时间</w:t>
      </w:r>
      <w:r>
        <w:rPr>
          <w:rFonts w:ascii="Tahoma" w:hAnsi="Tahoma" w:cs="Tahoma" w:hint="eastAsia"/>
          <w:b/>
          <w:bCs/>
          <w:color w:val="000000"/>
          <w:kern w:val="0"/>
          <w:sz w:val="24"/>
        </w:rPr>
        <w:t>】</w:t>
      </w:r>
      <w:r>
        <w:rPr>
          <w:rFonts w:ascii="Tahoma" w:hAnsi="Tahoma" w:cs="Tahoma" w:hint="eastAsia"/>
          <w:color w:val="000000"/>
          <w:kern w:val="0"/>
          <w:sz w:val="24"/>
        </w:rPr>
        <w:t xml:space="preserve">          </w:t>
      </w:r>
      <w:r w:rsidRPr="00C35BFC">
        <w:rPr>
          <w:rFonts w:ascii="Tahoma" w:hAnsi="Tahoma" w:cs="Tahoma"/>
          <w:color w:val="000000"/>
          <w:kern w:val="0"/>
          <w:sz w:val="24"/>
        </w:rPr>
        <w:t>2</w:t>
      </w:r>
      <w:r w:rsidRPr="00C35BFC">
        <w:rPr>
          <w:rFonts w:ascii="Tahoma" w:hAnsi="Tahoma" w:cs="Tahoma"/>
          <w:color w:val="000000"/>
          <w:kern w:val="0"/>
          <w:sz w:val="24"/>
        </w:rPr>
        <w:t>课时</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 </w:t>
      </w:r>
    </w:p>
    <w:p w:rsidR="00966FC7" w:rsidRPr="00C35BFC" w:rsidRDefault="00966FC7" w:rsidP="00966FC7">
      <w:pPr>
        <w:widowControl/>
        <w:shd w:val="clear" w:color="auto" w:fill="FFFFFF"/>
        <w:spacing w:line="360" w:lineRule="auto"/>
        <w:jc w:val="center"/>
        <w:rPr>
          <w:rFonts w:ascii="Tahoma" w:hAnsi="Tahoma" w:cs="Tahoma"/>
          <w:b/>
          <w:kern w:val="0"/>
          <w:sz w:val="24"/>
        </w:rPr>
      </w:pPr>
      <w:r w:rsidRPr="00C35BFC">
        <w:rPr>
          <w:rFonts w:ascii="Tahoma" w:hAnsi="Tahoma" w:cs="Tahoma"/>
          <w:b/>
          <w:bCs/>
          <w:kern w:val="0"/>
          <w:sz w:val="24"/>
        </w:rPr>
        <w:t>第一课时</w:t>
      </w:r>
      <w:r w:rsidRPr="00C35BFC">
        <w:rPr>
          <w:rFonts w:ascii="Tahoma" w:hAnsi="Tahoma" w:cs="Tahoma"/>
          <w:color w:val="000000"/>
          <w:kern w:val="0"/>
          <w:sz w:val="24"/>
        </w:rPr>
        <w:t> </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b/>
          <w:bCs/>
          <w:color w:val="000000"/>
          <w:kern w:val="0"/>
          <w:sz w:val="24"/>
        </w:rPr>
        <w:t>教学过程</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b/>
          <w:bCs/>
          <w:color w:val="000000"/>
          <w:kern w:val="0"/>
          <w:sz w:val="24"/>
        </w:rPr>
        <w:t>一、导入新课，激发读书兴趣</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我们都知道，在中国古代神话传说中，人是女娲造出来的，她用泥捏成人形，给人以生命。为了人类的幸福，女娲还历尽辛苦，炼石补天。而在古希腊神话故事中，也有一位带给人类幸福和光明的人，你们知道他是谁吗？</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w:t>
      </w:r>
      <w:r w:rsidRPr="00C35BFC">
        <w:rPr>
          <w:rFonts w:ascii="Tahoma" w:hAnsi="Tahoma" w:cs="Tahoma"/>
          <w:color w:val="000000"/>
          <w:kern w:val="0"/>
          <w:sz w:val="24"/>
        </w:rPr>
        <w:t>板书课题：普罗米修斯，指导学生读好课题</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ind w:firstLineChars="150" w:firstLine="360"/>
        <w:jc w:val="left"/>
        <w:rPr>
          <w:rFonts w:ascii="Tahoma" w:hAnsi="Tahoma" w:cs="Tahoma"/>
          <w:color w:val="000000"/>
          <w:kern w:val="0"/>
          <w:sz w:val="24"/>
        </w:rPr>
      </w:pPr>
      <w:r w:rsidRPr="00C35BFC">
        <w:rPr>
          <w:rFonts w:ascii="Tahoma" w:hAnsi="Tahoma" w:cs="Tahoma"/>
          <w:color w:val="000000"/>
          <w:kern w:val="0"/>
          <w:sz w:val="24"/>
        </w:rPr>
        <w:t>读了题目，说说你想了解关于普罗米修斯的哪些事。</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b/>
          <w:bCs/>
          <w:color w:val="000000"/>
          <w:kern w:val="0"/>
          <w:sz w:val="24"/>
        </w:rPr>
        <w:t>二、自读自悟，完成自学要求</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1</w:t>
      </w:r>
      <w:r w:rsidRPr="00C35BFC">
        <w:rPr>
          <w:rFonts w:ascii="Tahoma" w:hAnsi="Tahoma" w:cs="Tahoma"/>
          <w:color w:val="000000"/>
          <w:kern w:val="0"/>
          <w:sz w:val="24"/>
        </w:rPr>
        <w:t>．读通课文，读准生字生词的音。</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2</w:t>
      </w:r>
      <w:r w:rsidRPr="00C35BFC">
        <w:rPr>
          <w:rFonts w:ascii="Tahoma" w:hAnsi="Tahoma" w:cs="Tahoma"/>
          <w:color w:val="000000"/>
          <w:kern w:val="0"/>
          <w:sz w:val="24"/>
        </w:rPr>
        <w:t>．思考课文写了一件什么事。</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3</w:t>
      </w:r>
      <w:r w:rsidRPr="00C35BFC">
        <w:rPr>
          <w:rFonts w:ascii="Tahoma" w:hAnsi="Tahoma" w:cs="Tahoma"/>
          <w:color w:val="000000"/>
          <w:kern w:val="0"/>
          <w:sz w:val="24"/>
        </w:rPr>
        <w:t>．提出自己感兴趣的问题或疑问跟同学交流。</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b/>
          <w:bCs/>
          <w:color w:val="000000"/>
          <w:kern w:val="0"/>
          <w:sz w:val="24"/>
        </w:rPr>
        <w:t>三、学习字词，初步交流</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1</w:t>
      </w:r>
      <w:r w:rsidRPr="00C35BFC">
        <w:rPr>
          <w:rFonts w:ascii="Tahoma" w:hAnsi="Tahoma" w:cs="Tahoma"/>
          <w:color w:val="000000"/>
          <w:kern w:val="0"/>
          <w:sz w:val="24"/>
        </w:rPr>
        <w:t>．指名分段读课文，相机指导学生以读好难读的段落和词语。</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2</w:t>
      </w:r>
      <w:r w:rsidRPr="00C35BFC">
        <w:rPr>
          <w:rFonts w:ascii="Tahoma" w:hAnsi="Tahoma" w:cs="Tahoma"/>
          <w:color w:val="000000"/>
          <w:kern w:val="0"/>
          <w:sz w:val="24"/>
        </w:rPr>
        <w:t>．课件出示生字和词语，学生多种形式认读。</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3</w:t>
      </w:r>
      <w:r w:rsidRPr="00C35BFC">
        <w:rPr>
          <w:rFonts w:ascii="Tahoma" w:hAnsi="Tahoma" w:cs="Tahoma"/>
          <w:color w:val="000000"/>
          <w:kern w:val="0"/>
          <w:sz w:val="24"/>
        </w:rPr>
        <w:t>．汇报交流学习成果。</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(1)</w:t>
      </w:r>
      <w:r w:rsidRPr="00C35BFC">
        <w:rPr>
          <w:rFonts w:ascii="Tahoma" w:hAnsi="Tahoma" w:cs="Tahoma"/>
          <w:color w:val="000000"/>
          <w:kern w:val="0"/>
          <w:sz w:val="24"/>
        </w:rPr>
        <w:t>课文写了一件什么事？</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w:t>
      </w:r>
      <w:r w:rsidRPr="00C35BFC">
        <w:rPr>
          <w:rFonts w:ascii="Tahoma" w:hAnsi="Tahoma" w:cs="Tahoma"/>
          <w:color w:val="000000"/>
          <w:kern w:val="0"/>
          <w:sz w:val="24"/>
        </w:rPr>
        <w:t>引导学生从普罗米修斯为什么要取火种，取火种给他带来怎样的灾难，最后怎样，从这三个方面概括课文主要内容</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(2)</w:t>
      </w:r>
      <w:r w:rsidRPr="00C35BFC">
        <w:rPr>
          <w:rFonts w:ascii="Tahoma" w:hAnsi="Tahoma" w:cs="Tahoma"/>
          <w:color w:val="000000"/>
          <w:kern w:val="0"/>
          <w:sz w:val="24"/>
        </w:rPr>
        <w:t>读了课文后你有什么感受？</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lastRenderedPageBreak/>
        <w:t>(</w:t>
      </w:r>
      <w:r w:rsidRPr="00C35BFC">
        <w:rPr>
          <w:rFonts w:ascii="Tahoma" w:hAnsi="Tahoma" w:cs="Tahoma"/>
          <w:color w:val="000000"/>
          <w:kern w:val="0"/>
          <w:sz w:val="24"/>
        </w:rPr>
        <w:t>由于是初读，感受可能肤浅，但也要让学生有交流的机会，教师从学生的感受中捕捉到教学资源</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(3)</w:t>
      </w:r>
      <w:r w:rsidRPr="00C35BFC">
        <w:rPr>
          <w:rFonts w:ascii="Tahoma" w:hAnsi="Tahoma" w:cs="Tahoma"/>
          <w:color w:val="000000"/>
          <w:kern w:val="0"/>
          <w:sz w:val="24"/>
        </w:rPr>
        <w:t>提出自己不理解的问题与别人交流。</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预设：</w:t>
      </w:r>
      <w:r w:rsidRPr="00C35BFC">
        <w:rPr>
          <w:rFonts w:ascii="宋体" w:hAnsi="宋体" w:cs="宋体" w:hint="eastAsia"/>
          <w:color w:val="000000"/>
          <w:kern w:val="0"/>
          <w:sz w:val="24"/>
        </w:rPr>
        <w:t>①</w:t>
      </w:r>
      <w:r w:rsidRPr="00C35BFC">
        <w:rPr>
          <w:rFonts w:ascii="Tahoma" w:hAnsi="Tahoma" w:cs="Tahoma"/>
          <w:color w:val="000000"/>
          <w:kern w:val="0"/>
          <w:sz w:val="24"/>
        </w:rPr>
        <w:t>为人类取了一颗火种，为什么宙斯要给普罗米修斯如此严酷的惩罚？</w:t>
      </w:r>
      <w:r w:rsidRPr="00C35BFC">
        <w:rPr>
          <w:rFonts w:ascii="宋体" w:hAnsi="宋体" w:cs="宋体" w:hint="eastAsia"/>
          <w:color w:val="000000"/>
          <w:kern w:val="0"/>
          <w:sz w:val="24"/>
        </w:rPr>
        <w:t>②</w:t>
      </w:r>
      <w:r w:rsidRPr="00C35BFC">
        <w:rPr>
          <w:rFonts w:ascii="Tahoma" w:hAnsi="Tahoma" w:cs="Tahoma"/>
          <w:color w:val="000000"/>
          <w:kern w:val="0"/>
          <w:sz w:val="24"/>
        </w:rPr>
        <w:t>普罗米修斯受到那么残酷的折磨，他是怎么活下来的？</w:t>
      </w:r>
      <w:r w:rsidRPr="00C35BFC">
        <w:rPr>
          <w:rFonts w:ascii="宋体" w:hAnsi="宋体" w:cs="宋体" w:hint="eastAsia"/>
          <w:color w:val="000000"/>
          <w:kern w:val="0"/>
          <w:sz w:val="24"/>
        </w:rPr>
        <w:t>③</w:t>
      </w:r>
      <w:r w:rsidRPr="00C35BFC">
        <w:rPr>
          <w:rFonts w:ascii="Tahoma" w:hAnsi="Tahoma" w:cs="Tahoma"/>
          <w:color w:val="000000"/>
          <w:kern w:val="0"/>
          <w:sz w:val="24"/>
        </w:rPr>
        <w:t>为什么说普罗米修斯是个英雄或普罗米修斯最让我们佩服的是什么？</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解疑</w:t>
      </w:r>
      <w:r w:rsidRPr="00C35BFC">
        <w:rPr>
          <w:rFonts w:ascii="宋体" w:hAnsi="宋体" w:cs="宋体" w:hint="eastAsia"/>
          <w:color w:val="000000"/>
          <w:kern w:val="0"/>
          <w:sz w:val="24"/>
        </w:rPr>
        <w:t>②</w:t>
      </w:r>
      <w:r w:rsidRPr="00C35BFC">
        <w:rPr>
          <w:rFonts w:ascii="Tahoma" w:hAnsi="Tahoma" w:cs="Tahoma"/>
          <w:color w:val="000000"/>
          <w:kern w:val="0"/>
          <w:sz w:val="24"/>
        </w:rPr>
        <w:t>：</w:t>
      </w:r>
      <w:r w:rsidRPr="00C35BFC">
        <w:rPr>
          <w:rFonts w:ascii="Tahoma" w:hAnsi="Tahoma" w:cs="Tahoma"/>
          <w:color w:val="000000"/>
          <w:kern w:val="0"/>
          <w:sz w:val="24"/>
        </w:rPr>
        <w:t>a</w:t>
      </w:r>
      <w:r w:rsidRPr="00C35BFC">
        <w:rPr>
          <w:rFonts w:ascii="Tahoma" w:hAnsi="Tahoma" w:cs="Tahoma"/>
          <w:color w:val="000000"/>
          <w:kern w:val="0"/>
          <w:sz w:val="24"/>
        </w:rPr>
        <w:t>：放录像《封神榜》中比干被挖心肝的片段。</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b</w:t>
      </w:r>
      <w:r w:rsidRPr="00C35BFC">
        <w:rPr>
          <w:rFonts w:ascii="Tahoma" w:hAnsi="Tahoma" w:cs="Tahoma"/>
          <w:color w:val="000000"/>
          <w:kern w:val="0"/>
          <w:sz w:val="24"/>
        </w:rPr>
        <w:t>：告诉学生，希腊神话中的神与人同形同性，既有人的体态美，也有人的七情六欲，懂得喜怒哀乐，不同的是，神永生不死，人生命有限。</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解疑</w:t>
      </w:r>
      <w:r w:rsidRPr="00C35BFC">
        <w:rPr>
          <w:rFonts w:ascii="宋体" w:hAnsi="宋体" w:cs="宋体" w:hint="eastAsia"/>
          <w:color w:val="000000"/>
          <w:kern w:val="0"/>
          <w:sz w:val="24"/>
        </w:rPr>
        <w:t>③</w:t>
      </w:r>
      <w:r w:rsidRPr="00C35BFC">
        <w:rPr>
          <w:rFonts w:ascii="Tahoma" w:hAnsi="Tahoma" w:cs="Tahoma"/>
          <w:color w:val="000000"/>
          <w:kern w:val="0"/>
          <w:sz w:val="24"/>
        </w:rPr>
        <w:t>：引导学生明白普罗米修斯盗火种是为解除人类没有火的困苦，他为了坚持正义不向宙斯低头认错而饱受严酷惩罚，体现了不屈不挠的精神。</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b/>
          <w:bCs/>
          <w:color w:val="000000"/>
          <w:kern w:val="0"/>
          <w:sz w:val="24"/>
        </w:rPr>
        <w:t>四、布置作业</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1</w:t>
      </w:r>
      <w:r w:rsidRPr="00C35BFC">
        <w:rPr>
          <w:rFonts w:ascii="Tahoma" w:hAnsi="Tahoma" w:cs="Tahoma"/>
          <w:color w:val="000000"/>
          <w:kern w:val="0"/>
          <w:sz w:val="24"/>
        </w:rPr>
        <w:t>．抄写生字和词语，指导</w:t>
      </w:r>
      <w:r w:rsidRPr="00C35BFC">
        <w:rPr>
          <w:rFonts w:ascii="Tahoma" w:hAnsi="Tahoma" w:cs="Tahoma"/>
          <w:color w:val="000000"/>
          <w:kern w:val="0"/>
          <w:sz w:val="24"/>
        </w:rPr>
        <w:t>“</w:t>
      </w:r>
      <w:r w:rsidRPr="00C35BFC">
        <w:rPr>
          <w:rFonts w:ascii="Tahoma" w:hAnsi="Tahoma" w:cs="Tahoma"/>
          <w:color w:val="000000"/>
          <w:kern w:val="0"/>
          <w:sz w:val="24"/>
        </w:rPr>
        <w:t>佩</w:t>
      </w:r>
      <w:r w:rsidRPr="00C35BFC">
        <w:rPr>
          <w:rFonts w:ascii="Tahoma" w:hAnsi="Tahoma" w:cs="Tahoma"/>
          <w:color w:val="000000"/>
          <w:kern w:val="0"/>
          <w:sz w:val="24"/>
        </w:rPr>
        <w:t>”</w:t>
      </w:r>
      <w:r w:rsidRPr="00C35BFC">
        <w:rPr>
          <w:rFonts w:ascii="Tahoma" w:hAnsi="Tahoma" w:cs="Tahoma"/>
          <w:color w:val="000000"/>
          <w:kern w:val="0"/>
          <w:sz w:val="24"/>
        </w:rPr>
        <w:t>和</w:t>
      </w:r>
      <w:r w:rsidRPr="00C35BFC">
        <w:rPr>
          <w:rFonts w:ascii="Tahoma" w:hAnsi="Tahoma" w:cs="Tahoma"/>
          <w:color w:val="000000"/>
          <w:kern w:val="0"/>
          <w:sz w:val="24"/>
        </w:rPr>
        <w:t>“</w:t>
      </w:r>
      <w:r w:rsidRPr="00C35BFC">
        <w:rPr>
          <w:rFonts w:ascii="Tahoma" w:hAnsi="Tahoma" w:cs="Tahoma"/>
          <w:color w:val="000000"/>
          <w:kern w:val="0"/>
          <w:sz w:val="24"/>
        </w:rPr>
        <w:t>既</w:t>
      </w:r>
      <w:r w:rsidRPr="00C35BFC">
        <w:rPr>
          <w:rFonts w:ascii="Tahoma" w:hAnsi="Tahoma" w:cs="Tahoma"/>
          <w:color w:val="000000"/>
          <w:kern w:val="0"/>
          <w:sz w:val="24"/>
        </w:rPr>
        <w:t>”</w:t>
      </w:r>
      <w:r w:rsidRPr="00C35BFC">
        <w:rPr>
          <w:rFonts w:ascii="Tahoma" w:hAnsi="Tahoma" w:cs="Tahoma"/>
          <w:color w:val="000000"/>
          <w:kern w:val="0"/>
          <w:sz w:val="24"/>
        </w:rPr>
        <w:t>的笔顺。</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2</w:t>
      </w:r>
      <w:r w:rsidRPr="00C35BFC">
        <w:rPr>
          <w:rFonts w:ascii="Tahoma" w:hAnsi="Tahoma" w:cs="Tahoma"/>
          <w:color w:val="000000"/>
          <w:kern w:val="0"/>
          <w:sz w:val="24"/>
        </w:rPr>
        <w:t>．读熟课文。</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 </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b/>
          <w:bCs/>
          <w:color w:val="000000"/>
          <w:kern w:val="0"/>
          <w:sz w:val="24"/>
        </w:rPr>
        <w:t>板书设计：</w:t>
      </w:r>
    </w:p>
    <w:p w:rsidR="00966FC7" w:rsidRPr="00C35BFC" w:rsidRDefault="00966FC7" w:rsidP="00966FC7">
      <w:pPr>
        <w:widowControl/>
        <w:shd w:val="clear" w:color="auto" w:fill="FFFFFF"/>
        <w:spacing w:line="360" w:lineRule="auto"/>
        <w:jc w:val="center"/>
        <w:rPr>
          <w:rFonts w:ascii="Tahoma" w:hAnsi="Tahoma" w:cs="Tahoma"/>
          <w:color w:val="000000"/>
          <w:kern w:val="0"/>
          <w:sz w:val="24"/>
        </w:rPr>
      </w:pPr>
      <w:r w:rsidRPr="00C35BFC">
        <w:rPr>
          <w:rFonts w:ascii="Tahoma" w:hAnsi="Tahoma" w:cs="Tahoma"/>
          <w:color w:val="000000"/>
          <w:kern w:val="0"/>
          <w:sz w:val="24"/>
        </w:rPr>
        <w:t>普罗米修斯</w:t>
      </w:r>
    </w:p>
    <w:p w:rsidR="00966FC7" w:rsidRPr="00C35BFC" w:rsidRDefault="00966FC7" w:rsidP="00966FC7">
      <w:pPr>
        <w:widowControl/>
        <w:shd w:val="clear" w:color="auto" w:fill="FFFFFF"/>
        <w:spacing w:line="360" w:lineRule="auto"/>
        <w:jc w:val="center"/>
        <w:rPr>
          <w:rFonts w:ascii="Tahoma" w:hAnsi="Tahoma" w:cs="Tahoma"/>
          <w:color w:val="000000"/>
          <w:kern w:val="0"/>
          <w:sz w:val="24"/>
        </w:rPr>
      </w:pPr>
      <w:r w:rsidRPr="00C35BFC">
        <w:rPr>
          <w:rFonts w:ascii="Tahoma" w:hAnsi="Tahoma" w:cs="Tahoma"/>
          <w:color w:val="000000"/>
          <w:kern w:val="0"/>
          <w:sz w:val="24"/>
        </w:rPr>
        <w:t>为什么取火种</w:t>
      </w:r>
      <w:r w:rsidRPr="00C35BFC">
        <w:rPr>
          <w:rFonts w:ascii="Tahoma" w:hAnsi="Tahoma" w:cs="Tahoma"/>
          <w:color w:val="000000"/>
          <w:kern w:val="0"/>
          <w:sz w:val="24"/>
        </w:rPr>
        <w:t>——</w:t>
      </w:r>
      <w:r w:rsidRPr="00C35BFC">
        <w:rPr>
          <w:rFonts w:ascii="Tahoma" w:hAnsi="Tahoma" w:cs="Tahoma"/>
          <w:color w:val="000000"/>
          <w:kern w:val="0"/>
          <w:sz w:val="24"/>
        </w:rPr>
        <w:t>受罚</w:t>
      </w:r>
      <w:r w:rsidRPr="00C35BFC">
        <w:rPr>
          <w:rFonts w:ascii="Tahoma" w:hAnsi="Tahoma" w:cs="Tahoma"/>
          <w:color w:val="000000"/>
          <w:kern w:val="0"/>
          <w:sz w:val="24"/>
        </w:rPr>
        <w:t>——</w:t>
      </w:r>
      <w:r w:rsidRPr="00C35BFC">
        <w:rPr>
          <w:rFonts w:ascii="Tahoma" w:hAnsi="Tahoma" w:cs="Tahoma"/>
          <w:color w:val="000000"/>
          <w:kern w:val="0"/>
          <w:sz w:val="24"/>
        </w:rPr>
        <w:t>获救</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 </w:t>
      </w:r>
    </w:p>
    <w:p w:rsidR="00966FC7" w:rsidRPr="00C35BFC" w:rsidRDefault="00966FC7" w:rsidP="00966FC7">
      <w:pPr>
        <w:widowControl/>
        <w:shd w:val="clear" w:color="auto" w:fill="FFFFFF"/>
        <w:spacing w:line="360" w:lineRule="auto"/>
        <w:jc w:val="center"/>
        <w:rPr>
          <w:rFonts w:ascii="Tahoma" w:hAnsi="Tahoma" w:cs="Tahoma"/>
          <w:kern w:val="0"/>
          <w:sz w:val="24"/>
        </w:rPr>
      </w:pPr>
      <w:r w:rsidRPr="00C35BFC">
        <w:rPr>
          <w:rFonts w:ascii="Tahoma" w:hAnsi="Tahoma" w:cs="Tahoma"/>
          <w:b/>
          <w:bCs/>
          <w:kern w:val="0"/>
          <w:sz w:val="24"/>
        </w:rPr>
        <w:t>第二课时</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b/>
          <w:bCs/>
          <w:color w:val="000000"/>
          <w:kern w:val="0"/>
          <w:sz w:val="24"/>
        </w:rPr>
        <w:t>教学过程：</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b/>
          <w:bCs/>
          <w:color w:val="000000"/>
          <w:kern w:val="0"/>
          <w:sz w:val="24"/>
        </w:rPr>
        <w:t>一、复习导入，交流板书</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1</w:t>
      </w:r>
      <w:r w:rsidRPr="00C35BFC">
        <w:rPr>
          <w:rFonts w:ascii="Tahoma" w:hAnsi="Tahoma" w:cs="Tahoma"/>
          <w:color w:val="000000"/>
          <w:kern w:val="0"/>
          <w:sz w:val="24"/>
        </w:rPr>
        <w:t>．同学们，通过第一课时的学习，大家对普罗米修斯有了初步的了解，谁能用一个最能表现普罗米修斯特点的词把下面的句子补充完整？</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普罗米修斯是一个</w:t>
      </w:r>
      <w:r w:rsidRPr="00C35BFC">
        <w:rPr>
          <w:rFonts w:ascii="Tahoma" w:hAnsi="Tahoma" w:cs="Tahoma"/>
          <w:color w:val="000000"/>
          <w:kern w:val="0"/>
          <w:sz w:val="24"/>
        </w:rPr>
        <w:t>(</w:t>
      </w:r>
      <w:r w:rsidRPr="00C35BFC">
        <w:rPr>
          <w:rFonts w:ascii="Tahoma" w:hAnsi="Tahoma" w:cs="Tahoma"/>
          <w:color w:val="000000"/>
          <w:kern w:val="0"/>
          <w:sz w:val="24"/>
        </w:rPr>
        <w:t xml:space="preserve">　　　</w:t>
      </w:r>
      <w:r w:rsidRPr="00C35BFC">
        <w:rPr>
          <w:rFonts w:ascii="Tahoma" w:hAnsi="Tahoma" w:cs="Tahoma"/>
          <w:color w:val="000000"/>
          <w:kern w:val="0"/>
          <w:sz w:val="24"/>
        </w:rPr>
        <w:t>)</w:t>
      </w:r>
      <w:r w:rsidRPr="00C35BFC">
        <w:rPr>
          <w:rFonts w:ascii="Tahoma" w:hAnsi="Tahoma" w:cs="Tahoma"/>
          <w:color w:val="000000"/>
          <w:kern w:val="0"/>
          <w:sz w:val="24"/>
        </w:rPr>
        <w:t>的天神。</w:t>
      </w:r>
      <w:r w:rsidRPr="00C35BFC">
        <w:rPr>
          <w:rFonts w:ascii="Tahoma" w:hAnsi="Tahoma" w:cs="Tahoma"/>
          <w:color w:val="000000"/>
          <w:kern w:val="0"/>
          <w:sz w:val="24"/>
        </w:rPr>
        <w:t>(</w:t>
      </w:r>
      <w:r w:rsidRPr="00C35BFC">
        <w:rPr>
          <w:rFonts w:ascii="Tahoma" w:hAnsi="Tahoma" w:cs="Tahoma"/>
          <w:color w:val="000000"/>
          <w:kern w:val="0"/>
          <w:sz w:val="24"/>
        </w:rPr>
        <w:t>括号里可以填课文中的有关词语，也可以填自己从书中体会到的</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2</w:t>
      </w:r>
      <w:r w:rsidRPr="00C35BFC">
        <w:rPr>
          <w:rFonts w:ascii="Tahoma" w:hAnsi="Tahoma" w:cs="Tahoma"/>
          <w:color w:val="000000"/>
          <w:kern w:val="0"/>
          <w:sz w:val="24"/>
        </w:rPr>
        <w:t>．交流、板书。</w:t>
      </w:r>
      <w:r w:rsidRPr="00C35BFC">
        <w:rPr>
          <w:rFonts w:ascii="Tahoma" w:hAnsi="Tahoma" w:cs="Tahoma"/>
          <w:color w:val="000000"/>
          <w:kern w:val="0"/>
          <w:sz w:val="24"/>
        </w:rPr>
        <w:t>(</w:t>
      </w:r>
      <w:r w:rsidRPr="00C35BFC">
        <w:rPr>
          <w:rFonts w:ascii="Tahoma" w:hAnsi="Tahoma" w:cs="Tahoma"/>
          <w:color w:val="000000"/>
          <w:kern w:val="0"/>
          <w:sz w:val="24"/>
        </w:rPr>
        <w:t>富有同情心　不屈不挠　甘愿受苦</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b/>
          <w:bCs/>
          <w:color w:val="000000"/>
          <w:kern w:val="0"/>
          <w:sz w:val="24"/>
        </w:rPr>
        <w:lastRenderedPageBreak/>
        <w:t>二、品读课文，感悟人物形象</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1</w:t>
      </w:r>
      <w:r w:rsidRPr="00C35BFC">
        <w:rPr>
          <w:rFonts w:ascii="Tahoma" w:hAnsi="Tahoma" w:cs="Tahoma"/>
          <w:color w:val="000000"/>
          <w:kern w:val="0"/>
          <w:sz w:val="24"/>
        </w:rPr>
        <w:t>．</w:t>
      </w:r>
      <w:r w:rsidRPr="00C35BFC">
        <w:rPr>
          <w:rFonts w:ascii="Tahoma" w:hAnsi="Tahoma" w:cs="Tahoma"/>
          <w:color w:val="000000"/>
          <w:kern w:val="0"/>
          <w:sz w:val="24"/>
        </w:rPr>
        <w:t>(</w:t>
      </w:r>
      <w:r w:rsidRPr="00C35BFC">
        <w:rPr>
          <w:rFonts w:ascii="Tahoma" w:hAnsi="Tahoma" w:cs="Tahoma"/>
          <w:color w:val="000000"/>
          <w:kern w:val="0"/>
          <w:sz w:val="24"/>
        </w:rPr>
        <w:t>多媒体出示</w:t>
      </w:r>
      <w:r w:rsidRPr="00C35BFC">
        <w:rPr>
          <w:rFonts w:ascii="Tahoma" w:hAnsi="Tahoma" w:cs="Tahoma"/>
          <w:color w:val="000000"/>
          <w:kern w:val="0"/>
          <w:sz w:val="24"/>
        </w:rPr>
        <w:t>)</w:t>
      </w:r>
      <w:r w:rsidRPr="00C35BFC">
        <w:rPr>
          <w:rFonts w:ascii="Tahoma" w:hAnsi="Tahoma" w:cs="Tahoma"/>
          <w:color w:val="000000"/>
          <w:kern w:val="0"/>
          <w:sz w:val="24"/>
        </w:rPr>
        <w:t>自学要求：</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(1)</w:t>
      </w:r>
      <w:r w:rsidRPr="00C35BFC">
        <w:rPr>
          <w:rFonts w:ascii="Tahoma" w:hAnsi="Tahoma" w:cs="Tahoma"/>
          <w:color w:val="000000"/>
          <w:kern w:val="0"/>
          <w:sz w:val="24"/>
        </w:rPr>
        <w:t>哪些地方表现了普罗米修斯富有同情心？</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(2)</w:t>
      </w:r>
      <w:r w:rsidRPr="00C35BFC">
        <w:rPr>
          <w:rFonts w:ascii="Tahoma" w:hAnsi="Tahoma" w:cs="Tahoma"/>
          <w:color w:val="000000"/>
          <w:kern w:val="0"/>
          <w:sz w:val="24"/>
        </w:rPr>
        <w:t>哪些地方表现了普罗米修斯具有不屈不挠，甘愿受苦的精神？</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请同学们选择其中的一个问题小组讨论，画出相关的句子，圈出相关的词语，并加以体会，最后有感情地读一读。</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2</w:t>
      </w:r>
      <w:r w:rsidRPr="00C35BFC">
        <w:rPr>
          <w:rFonts w:ascii="Tahoma" w:hAnsi="Tahoma" w:cs="Tahoma"/>
          <w:color w:val="000000"/>
          <w:kern w:val="0"/>
          <w:sz w:val="24"/>
        </w:rPr>
        <w:t>．学生小组合作讨论。</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3</w:t>
      </w:r>
      <w:r w:rsidRPr="00C35BFC">
        <w:rPr>
          <w:rFonts w:ascii="Tahoma" w:hAnsi="Tahoma" w:cs="Tahoma"/>
          <w:color w:val="000000"/>
          <w:kern w:val="0"/>
          <w:sz w:val="24"/>
        </w:rPr>
        <w:t>．交流点拨。</w:t>
      </w:r>
      <w:r w:rsidRPr="00C35BFC">
        <w:rPr>
          <w:rFonts w:ascii="Tahoma" w:hAnsi="Tahoma" w:cs="Tahoma"/>
          <w:color w:val="000000"/>
          <w:kern w:val="0"/>
          <w:sz w:val="24"/>
        </w:rPr>
        <w:t>(</w:t>
      </w:r>
      <w:r w:rsidRPr="00C35BFC">
        <w:rPr>
          <w:rFonts w:ascii="Tahoma" w:hAnsi="Tahoma" w:cs="Tahoma"/>
          <w:color w:val="000000"/>
          <w:kern w:val="0"/>
          <w:sz w:val="24"/>
        </w:rPr>
        <w:t>预设</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(1)</w:t>
      </w:r>
      <w:r w:rsidRPr="00C35BFC">
        <w:rPr>
          <w:rFonts w:ascii="Tahoma" w:hAnsi="Tahoma" w:cs="Tahoma"/>
          <w:color w:val="000000"/>
          <w:kern w:val="0"/>
          <w:sz w:val="24"/>
        </w:rPr>
        <w:t>感悟</w:t>
      </w:r>
      <w:r w:rsidRPr="00C35BFC">
        <w:rPr>
          <w:rFonts w:ascii="Tahoma" w:hAnsi="Tahoma" w:cs="Tahoma"/>
          <w:color w:val="000000"/>
          <w:kern w:val="0"/>
          <w:sz w:val="24"/>
        </w:rPr>
        <w:t>“</w:t>
      </w:r>
      <w:r w:rsidRPr="00C35BFC">
        <w:rPr>
          <w:rFonts w:ascii="Tahoma" w:hAnsi="Tahoma" w:cs="Tahoma"/>
          <w:color w:val="000000"/>
          <w:kern w:val="0"/>
          <w:sz w:val="24"/>
        </w:rPr>
        <w:t>富有同情心</w:t>
      </w:r>
      <w:r w:rsidRPr="00C35BFC">
        <w:rPr>
          <w:rFonts w:ascii="Tahoma" w:hAnsi="Tahoma" w:cs="Tahoma"/>
          <w:color w:val="000000"/>
          <w:kern w:val="0"/>
          <w:sz w:val="24"/>
        </w:rPr>
        <w:t>”</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w:t>
      </w:r>
      <w:r w:rsidRPr="00C35BFC">
        <w:rPr>
          <w:rFonts w:ascii="Tahoma" w:hAnsi="Tahoma" w:cs="Tahoma"/>
          <w:color w:val="000000"/>
          <w:kern w:val="0"/>
          <w:sz w:val="24"/>
        </w:rPr>
        <w:t>多媒体出示</w:t>
      </w:r>
      <w:r w:rsidRPr="00C35BFC">
        <w:rPr>
          <w:rFonts w:ascii="Tahoma" w:hAnsi="Tahoma" w:cs="Tahoma"/>
          <w:color w:val="000000"/>
          <w:kern w:val="0"/>
          <w:sz w:val="24"/>
        </w:rPr>
        <w:t>)</w:t>
      </w:r>
      <w:r w:rsidRPr="00C35BFC">
        <w:rPr>
          <w:rFonts w:ascii="Tahoma" w:hAnsi="Tahoma" w:cs="Tahoma"/>
          <w:color w:val="000000"/>
          <w:kern w:val="0"/>
          <w:sz w:val="24"/>
        </w:rPr>
        <w:t>看到人类没有火的悲惨情景，决心冒着生命危险，到太阳神阿波罗那里去拿取火种。</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宋体" w:hAnsi="宋体" w:cs="宋体" w:hint="eastAsia"/>
          <w:color w:val="000000"/>
          <w:kern w:val="0"/>
          <w:sz w:val="24"/>
        </w:rPr>
        <w:t>①</w:t>
      </w:r>
      <w:r w:rsidRPr="00C35BFC">
        <w:rPr>
          <w:rFonts w:ascii="Tahoma" w:hAnsi="Tahoma" w:cs="Tahoma"/>
          <w:color w:val="000000"/>
          <w:kern w:val="0"/>
          <w:sz w:val="24"/>
        </w:rPr>
        <w:t>没有火的生活是怎样的生活，你能想象出来吗？</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练习说话：没有</w:t>
      </w:r>
      <w:r w:rsidRPr="00C35BFC">
        <w:rPr>
          <w:rFonts w:ascii="Tahoma" w:hAnsi="Tahoma" w:cs="Tahoma"/>
          <w:color w:val="000000"/>
          <w:kern w:val="0"/>
          <w:sz w:val="24"/>
        </w:rPr>
        <w:t>____________</w:t>
      </w:r>
      <w:r w:rsidRPr="00C35BFC">
        <w:rPr>
          <w:rFonts w:ascii="Tahoma" w:hAnsi="Tahoma" w:cs="Tahoma"/>
          <w:color w:val="000000"/>
          <w:kern w:val="0"/>
          <w:sz w:val="24"/>
        </w:rPr>
        <w:t>只好</w:t>
      </w:r>
      <w:r w:rsidRPr="00C35BFC">
        <w:rPr>
          <w:rFonts w:ascii="Tahoma" w:hAnsi="Tahoma" w:cs="Tahoma"/>
          <w:color w:val="000000"/>
          <w:kern w:val="0"/>
          <w:sz w:val="24"/>
        </w:rPr>
        <w:t>____________</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没有</w:t>
      </w:r>
      <w:r w:rsidRPr="00C35BFC">
        <w:rPr>
          <w:rFonts w:ascii="Tahoma" w:hAnsi="Tahoma" w:cs="Tahoma"/>
          <w:color w:val="000000"/>
          <w:kern w:val="0"/>
          <w:sz w:val="24"/>
        </w:rPr>
        <w:t>____________</w:t>
      </w:r>
      <w:r w:rsidRPr="00C35BFC">
        <w:rPr>
          <w:rFonts w:ascii="Tahoma" w:hAnsi="Tahoma" w:cs="Tahoma"/>
          <w:color w:val="000000"/>
          <w:kern w:val="0"/>
          <w:sz w:val="24"/>
        </w:rPr>
        <w:t>只好</w:t>
      </w:r>
      <w:r w:rsidRPr="00C35BFC">
        <w:rPr>
          <w:rFonts w:ascii="Tahoma" w:hAnsi="Tahoma" w:cs="Tahoma"/>
          <w:color w:val="000000"/>
          <w:kern w:val="0"/>
          <w:sz w:val="24"/>
        </w:rPr>
        <w:t>____________</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没有</w:t>
      </w:r>
      <w:r w:rsidRPr="00C35BFC">
        <w:rPr>
          <w:rFonts w:ascii="Tahoma" w:hAnsi="Tahoma" w:cs="Tahoma"/>
          <w:color w:val="000000"/>
          <w:kern w:val="0"/>
          <w:sz w:val="24"/>
        </w:rPr>
        <w:t>____________</w:t>
      </w:r>
      <w:r w:rsidRPr="00C35BFC">
        <w:rPr>
          <w:rFonts w:ascii="Tahoma" w:hAnsi="Tahoma" w:cs="Tahoma"/>
          <w:color w:val="000000"/>
          <w:kern w:val="0"/>
          <w:sz w:val="24"/>
        </w:rPr>
        <w:t>只好</w:t>
      </w:r>
      <w:r w:rsidRPr="00C35BFC">
        <w:rPr>
          <w:rFonts w:ascii="Tahoma" w:hAnsi="Tahoma" w:cs="Tahoma"/>
          <w:color w:val="000000"/>
          <w:kern w:val="0"/>
          <w:sz w:val="24"/>
        </w:rPr>
        <w:t>____________……</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过渡：这一切，普罗米修斯看在眼里，急在心里，于是决心冒着生命危险到太阳神那儿去拿取火种。</w:t>
      </w:r>
      <w:r w:rsidRPr="00C35BFC">
        <w:rPr>
          <w:rFonts w:ascii="Tahoma" w:hAnsi="Tahoma" w:cs="Tahoma"/>
          <w:color w:val="000000"/>
          <w:kern w:val="0"/>
          <w:sz w:val="24"/>
        </w:rPr>
        <w:t>(</w:t>
      </w:r>
      <w:r w:rsidRPr="00C35BFC">
        <w:rPr>
          <w:rFonts w:ascii="Tahoma" w:hAnsi="Tahoma" w:cs="Tahoma"/>
          <w:color w:val="000000"/>
          <w:kern w:val="0"/>
          <w:sz w:val="24"/>
        </w:rPr>
        <w:t>板书：决心</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宋体" w:hAnsi="宋体" w:cs="宋体" w:hint="eastAsia"/>
          <w:color w:val="000000"/>
          <w:kern w:val="0"/>
          <w:sz w:val="24"/>
        </w:rPr>
        <w:t>②</w:t>
      </w:r>
      <w:r w:rsidRPr="00C35BFC">
        <w:rPr>
          <w:rFonts w:ascii="Tahoma" w:hAnsi="Tahoma" w:cs="Tahoma"/>
          <w:color w:val="000000"/>
          <w:kern w:val="0"/>
          <w:sz w:val="24"/>
        </w:rPr>
        <w:t>引导学生品读第</w:t>
      </w:r>
      <w:r w:rsidRPr="00C35BFC">
        <w:rPr>
          <w:rFonts w:ascii="Tahoma" w:hAnsi="Tahoma" w:cs="Tahoma"/>
          <w:color w:val="000000"/>
          <w:kern w:val="0"/>
          <w:sz w:val="24"/>
        </w:rPr>
        <w:t>1</w:t>
      </w:r>
      <w:r w:rsidRPr="00C35BFC">
        <w:rPr>
          <w:rFonts w:ascii="Tahoma" w:hAnsi="Tahoma" w:cs="Tahoma"/>
          <w:color w:val="000000"/>
          <w:kern w:val="0"/>
          <w:sz w:val="24"/>
        </w:rPr>
        <w:t>自然段，读好</w:t>
      </w:r>
      <w:r w:rsidRPr="00C35BFC">
        <w:rPr>
          <w:rFonts w:ascii="Tahoma" w:hAnsi="Tahoma" w:cs="Tahoma"/>
          <w:color w:val="000000"/>
          <w:kern w:val="0"/>
          <w:sz w:val="24"/>
        </w:rPr>
        <w:t>“</w:t>
      </w:r>
      <w:r w:rsidRPr="00C35BFC">
        <w:rPr>
          <w:rFonts w:ascii="Tahoma" w:hAnsi="Tahoma" w:cs="Tahoma"/>
          <w:color w:val="000000"/>
          <w:kern w:val="0"/>
          <w:sz w:val="24"/>
        </w:rPr>
        <w:t>决心</w:t>
      </w:r>
      <w:r w:rsidRPr="00C35BFC">
        <w:rPr>
          <w:rFonts w:ascii="Tahoma" w:hAnsi="Tahoma" w:cs="Tahoma"/>
          <w:color w:val="000000"/>
          <w:kern w:val="0"/>
          <w:sz w:val="24"/>
        </w:rPr>
        <w:t>”</w:t>
      </w:r>
      <w:r w:rsidRPr="00C35BFC">
        <w:rPr>
          <w:rFonts w:ascii="Tahoma" w:hAnsi="Tahoma" w:cs="Tahoma"/>
          <w:color w:val="000000"/>
          <w:kern w:val="0"/>
          <w:sz w:val="24"/>
        </w:rPr>
        <w:t>这个词。</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宋体" w:hAnsi="宋体" w:cs="宋体" w:hint="eastAsia"/>
          <w:color w:val="000000"/>
          <w:kern w:val="0"/>
          <w:sz w:val="24"/>
        </w:rPr>
        <w:t>③</w:t>
      </w:r>
      <w:r w:rsidRPr="00C35BFC">
        <w:rPr>
          <w:rFonts w:ascii="Tahoma" w:hAnsi="Tahoma" w:cs="Tahoma"/>
          <w:color w:val="000000"/>
          <w:kern w:val="0"/>
          <w:sz w:val="24"/>
        </w:rPr>
        <w:t>火种被带到人间后，人们心情怎样？又有怎样表现？默读第</w:t>
      </w:r>
      <w:r w:rsidRPr="00C35BFC">
        <w:rPr>
          <w:rFonts w:ascii="Tahoma" w:hAnsi="Tahoma" w:cs="Tahoma"/>
          <w:color w:val="000000"/>
          <w:kern w:val="0"/>
          <w:sz w:val="24"/>
        </w:rPr>
        <w:t>2</w:t>
      </w:r>
      <w:r w:rsidRPr="00C35BFC">
        <w:rPr>
          <w:rFonts w:ascii="Tahoma" w:hAnsi="Tahoma" w:cs="Tahoma"/>
          <w:color w:val="000000"/>
          <w:kern w:val="0"/>
          <w:sz w:val="24"/>
        </w:rPr>
        <w:t>自然段想象当时的情景，把下面的句子补充完整。</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火种被带到人间后，人们欣喜若狂。男人们</w:t>
      </w:r>
      <w:r w:rsidRPr="00C35BFC">
        <w:rPr>
          <w:rFonts w:ascii="Tahoma" w:hAnsi="Tahoma" w:cs="Tahoma"/>
          <w:color w:val="000000"/>
          <w:kern w:val="0"/>
          <w:sz w:val="24"/>
        </w:rPr>
        <w:t>________</w:t>
      </w:r>
      <w:r w:rsidRPr="00C35BFC">
        <w:rPr>
          <w:rFonts w:ascii="Tahoma" w:hAnsi="Tahoma" w:cs="Tahoma"/>
          <w:color w:val="000000"/>
          <w:kern w:val="0"/>
          <w:sz w:val="24"/>
        </w:rPr>
        <w:t>；女人们</w:t>
      </w:r>
      <w:r w:rsidRPr="00C35BFC">
        <w:rPr>
          <w:rFonts w:ascii="Tahoma" w:hAnsi="Tahoma" w:cs="Tahoma"/>
          <w:color w:val="000000"/>
          <w:kern w:val="0"/>
          <w:sz w:val="24"/>
        </w:rPr>
        <w:t>________</w:t>
      </w:r>
      <w:r w:rsidRPr="00C35BFC">
        <w:rPr>
          <w:rFonts w:ascii="Tahoma" w:hAnsi="Tahoma" w:cs="Tahoma"/>
          <w:color w:val="000000"/>
          <w:kern w:val="0"/>
          <w:sz w:val="24"/>
        </w:rPr>
        <w:t>；小孩们</w:t>
      </w:r>
      <w:r w:rsidRPr="00C35BFC">
        <w:rPr>
          <w:rFonts w:ascii="Tahoma" w:hAnsi="Tahoma" w:cs="Tahoma"/>
          <w:color w:val="000000"/>
          <w:kern w:val="0"/>
          <w:sz w:val="24"/>
        </w:rPr>
        <w:t>________</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小结过渡：普罗米修斯的同情和决心给人类带来了光明和幸福，而他自己却遭到了宙斯的严厉惩罚。面对各种惩罚，普罗米修斯表现出的是</w:t>
      </w:r>
      <w:r w:rsidRPr="00C35BFC">
        <w:rPr>
          <w:rFonts w:ascii="Tahoma" w:hAnsi="Tahoma" w:cs="Tahoma"/>
          <w:color w:val="000000"/>
          <w:kern w:val="0"/>
          <w:sz w:val="24"/>
        </w:rPr>
        <w:t>——(</w:t>
      </w:r>
      <w:r w:rsidRPr="00C35BFC">
        <w:rPr>
          <w:rFonts w:ascii="Tahoma" w:hAnsi="Tahoma" w:cs="Tahoma"/>
          <w:color w:val="000000"/>
          <w:kern w:val="0"/>
          <w:sz w:val="24"/>
        </w:rPr>
        <w:t>板书：不屈不挠</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(2)</w:t>
      </w:r>
      <w:r w:rsidRPr="00C35BFC">
        <w:rPr>
          <w:rFonts w:ascii="Tahoma" w:hAnsi="Tahoma" w:cs="Tahoma"/>
          <w:color w:val="000000"/>
          <w:kern w:val="0"/>
          <w:sz w:val="24"/>
        </w:rPr>
        <w:t>感悟</w:t>
      </w:r>
      <w:r w:rsidRPr="00C35BFC">
        <w:rPr>
          <w:rFonts w:ascii="Tahoma" w:hAnsi="Tahoma" w:cs="Tahoma"/>
          <w:color w:val="000000"/>
          <w:kern w:val="0"/>
          <w:sz w:val="24"/>
        </w:rPr>
        <w:t>“</w:t>
      </w:r>
      <w:r w:rsidRPr="00C35BFC">
        <w:rPr>
          <w:rFonts w:ascii="Tahoma" w:hAnsi="Tahoma" w:cs="Tahoma"/>
          <w:color w:val="000000"/>
          <w:kern w:val="0"/>
          <w:sz w:val="24"/>
        </w:rPr>
        <w:t>不屈不挠</w:t>
      </w:r>
      <w:r w:rsidRPr="00C35BFC">
        <w:rPr>
          <w:rFonts w:ascii="Tahoma" w:hAnsi="Tahoma" w:cs="Tahoma"/>
          <w:color w:val="000000"/>
          <w:kern w:val="0"/>
          <w:sz w:val="24"/>
        </w:rPr>
        <w:t>”</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宋体" w:hAnsi="宋体" w:cs="宋体" w:hint="eastAsia"/>
          <w:color w:val="000000"/>
          <w:kern w:val="0"/>
          <w:sz w:val="24"/>
        </w:rPr>
        <w:t>①</w:t>
      </w:r>
      <w:r w:rsidRPr="00C35BFC">
        <w:rPr>
          <w:rFonts w:ascii="Tahoma" w:hAnsi="Tahoma" w:cs="Tahoma"/>
          <w:color w:val="000000"/>
          <w:kern w:val="0"/>
          <w:sz w:val="24"/>
        </w:rPr>
        <w:t>默读第</w:t>
      </w:r>
      <w:r w:rsidRPr="00C35BFC">
        <w:rPr>
          <w:rFonts w:ascii="Tahoma" w:hAnsi="Tahoma" w:cs="Tahoma"/>
          <w:color w:val="000000"/>
          <w:kern w:val="0"/>
          <w:sz w:val="24"/>
        </w:rPr>
        <w:t>5</w:t>
      </w:r>
      <w:r w:rsidRPr="00C35BFC">
        <w:rPr>
          <w:rFonts w:ascii="Tahoma" w:hAnsi="Tahoma" w:cs="Tahoma"/>
          <w:color w:val="000000"/>
          <w:kern w:val="0"/>
          <w:sz w:val="24"/>
        </w:rPr>
        <w:t>自然段，找出文中最能体现普罗米修斯不屈不挠精神的词语。</w:t>
      </w:r>
      <w:r w:rsidRPr="00C35BFC">
        <w:rPr>
          <w:rFonts w:ascii="Tahoma" w:hAnsi="Tahoma" w:cs="Tahoma"/>
          <w:color w:val="000000"/>
          <w:kern w:val="0"/>
          <w:sz w:val="24"/>
        </w:rPr>
        <w:t>(</w:t>
      </w:r>
      <w:r w:rsidRPr="00C35BFC">
        <w:rPr>
          <w:rFonts w:ascii="Tahoma" w:hAnsi="Tahoma" w:cs="Tahoma"/>
          <w:color w:val="000000"/>
          <w:kern w:val="0"/>
          <w:sz w:val="24"/>
        </w:rPr>
        <w:t>板书：坚定</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宋体" w:hAnsi="宋体" w:cs="宋体" w:hint="eastAsia"/>
          <w:color w:val="000000"/>
          <w:kern w:val="0"/>
          <w:sz w:val="24"/>
        </w:rPr>
        <w:t>②</w:t>
      </w:r>
      <w:r w:rsidRPr="00C35BFC">
        <w:rPr>
          <w:rFonts w:ascii="Tahoma" w:hAnsi="Tahoma" w:cs="Tahoma"/>
          <w:color w:val="000000"/>
          <w:kern w:val="0"/>
          <w:sz w:val="24"/>
        </w:rPr>
        <w:t>指导学生用坚定的语气读普罗米修斯的话。</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lastRenderedPageBreak/>
        <w:t>从普罗米修斯的语言中，你读懂了什么？</w:t>
      </w:r>
      <w:r w:rsidRPr="00C35BFC">
        <w:rPr>
          <w:rFonts w:ascii="Tahoma" w:hAnsi="Tahoma" w:cs="Tahoma"/>
          <w:color w:val="000000"/>
          <w:kern w:val="0"/>
          <w:sz w:val="24"/>
        </w:rPr>
        <w:t>(</w:t>
      </w:r>
      <w:r w:rsidRPr="00C35BFC">
        <w:rPr>
          <w:rFonts w:ascii="Tahoma" w:hAnsi="Tahoma" w:cs="Tahoma"/>
          <w:color w:val="000000"/>
          <w:kern w:val="0"/>
          <w:sz w:val="24"/>
        </w:rPr>
        <w:t>他放弃了自己的幸福，选择了造福人类，他放弃了自己的自由，选择了牺牲自己</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宋体" w:hAnsi="宋体" w:cs="宋体" w:hint="eastAsia"/>
          <w:color w:val="000000"/>
          <w:kern w:val="0"/>
          <w:sz w:val="24"/>
        </w:rPr>
        <w:t>③</w:t>
      </w:r>
      <w:r w:rsidRPr="00C35BFC">
        <w:rPr>
          <w:rFonts w:ascii="Tahoma" w:hAnsi="Tahoma" w:cs="Tahoma"/>
          <w:color w:val="000000"/>
          <w:kern w:val="0"/>
          <w:sz w:val="24"/>
        </w:rPr>
        <w:t>课件出示普罗米修斯受罚图。</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教师：这就是一心为人类着想的普罗米修斯，他被锁在高加索山的悬崖峭壁上，脚下是万丈深渊，让人心惊胆颤。他经受了怎样的痛苦呢？夏日炎炎，太阳像火球似的炙烤着他；</w:t>
      </w:r>
      <w:r w:rsidRPr="00C35BFC">
        <w:rPr>
          <w:rFonts w:ascii="Tahoma" w:hAnsi="Tahoma" w:cs="Tahoma"/>
          <w:color w:val="000000"/>
          <w:kern w:val="0"/>
          <w:sz w:val="24"/>
        </w:rPr>
        <w:t>(</w:t>
      </w:r>
      <w:r w:rsidRPr="00C35BFC">
        <w:rPr>
          <w:rFonts w:ascii="Tahoma" w:hAnsi="Tahoma" w:cs="Tahoma"/>
          <w:color w:val="000000"/>
          <w:kern w:val="0"/>
          <w:sz w:val="24"/>
        </w:rPr>
        <w:t>多媒体播放狂风声</w:t>
      </w:r>
      <w:r w:rsidRPr="00C35BFC">
        <w:rPr>
          <w:rFonts w:ascii="Tahoma" w:hAnsi="Tahoma" w:cs="Tahoma"/>
          <w:color w:val="000000"/>
          <w:kern w:val="0"/>
          <w:sz w:val="24"/>
        </w:rPr>
        <w:t>)</w:t>
      </w:r>
      <w:r w:rsidRPr="00C35BFC">
        <w:rPr>
          <w:rFonts w:ascii="Tahoma" w:hAnsi="Tahoma" w:cs="Tahoma"/>
          <w:color w:val="000000"/>
          <w:kern w:val="0"/>
          <w:sz w:val="24"/>
        </w:rPr>
        <w:t>狂风来了；</w:t>
      </w:r>
      <w:r w:rsidRPr="00C35BFC">
        <w:rPr>
          <w:rFonts w:ascii="Tahoma" w:hAnsi="Tahoma" w:cs="Tahoma"/>
          <w:color w:val="000000"/>
          <w:kern w:val="0"/>
          <w:sz w:val="24"/>
        </w:rPr>
        <w:t>(</w:t>
      </w:r>
      <w:r w:rsidRPr="00C35BFC">
        <w:rPr>
          <w:rFonts w:ascii="Tahoma" w:hAnsi="Tahoma" w:cs="Tahoma"/>
          <w:color w:val="000000"/>
          <w:kern w:val="0"/>
          <w:sz w:val="24"/>
        </w:rPr>
        <w:t>多媒体播放雷电声</w:t>
      </w:r>
      <w:r w:rsidRPr="00C35BFC">
        <w:rPr>
          <w:rFonts w:ascii="Tahoma" w:hAnsi="Tahoma" w:cs="Tahoma"/>
          <w:color w:val="000000"/>
          <w:kern w:val="0"/>
          <w:sz w:val="24"/>
        </w:rPr>
        <w:t>)</w:t>
      </w:r>
      <w:r w:rsidRPr="00C35BFC">
        <w:rPr>
          <w:rFonts w:ascii="Tahoma" w:hAnsi="Tahoma" w:cs="Tahoma"/>
          <w:color w:val="000000"/>
          <w:kern w:val="0"/>
          <w:sz w:val="24"/>
        </w:rPr>
        <w:t>雷电来了；</w:t>
      </w:r>
      <w:r w:rsidRPr="00C35BFC">
        <w:rPr>
          <w:rFonts w:ascii="Tahoma" w:hAnsi="Tahoma" w:cs="Tahoma"/>
          <w:color w:val="000000"/>
          <w:kern w:val="0"/>
          <w:sz w:val="24"/>
        </w:rPr>
        <w:t>(</w:t>
      </w:r>
      <w:r w:rsidRPr="00C35BFC">
        <w:rPr>
          <w:rFonts w:ascii="Tahoma" w:hAnsi="Tahoma" w:cs="Tahoma"/>
          <w:color w:val="000000"/>
          <w:kern w:val="0"/>
          <w:sz w:val="24"/>
        </w:rPr>
        <w:t>多媒体播放鹫鹰声</w:t>
      </w:r>
      <w:r w:rsidRPr="00C35BFC">
        <w:rPr>
          <w:rFonts w:ascii="Tahoma" w:hAnsi="Tahoma" w:cs="Tahoma"/>
          <w:color w:val="000000"/>
          <w:kern w:val="0"/>
          <w:sz w:val="24"/>
        </w:rPr>
        <w:t>)</w:t>
      </w:r>
      <w:r w:rsidRPr="00C35BFC">
        <w:rPr>
          <w:rFonts w:ascii="Tahoma" w:hAnsi="Tahoma" w:cs="Tahoma"/>
          <w:color w:val="000000"/>
          <w:kern w:val="0"/>
          <w:sz w:val="24"/>
        </w:rPr>
        <w:t>凶恶的鹫鹰也来了。同学们，普罗米修斯受罚的情形看到了吗？</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引读第</w:t>
      </w:r>
      <w:r w:rsidRPr="00C35BFC">
        <w:rPr>
          <w:rFonts w:ascii="Tahoma" w:hAnsi="Tahoma" w:cs="Tahoma"/>
          <w:color w:val="000000"/>
          <w:kern w:val="0"/>
          <w:sz w:val="24"/>
        </w:rPr>
        <w:t>9</w:t>
      </w:r>
      <w:r w:rsidRPr="00C35BFC">
        <w:rPr>
          <w:rFonts w:ascii="Tahoma" w:hAnsi="Tahoma" w:cs="Tahoma"/>
          <w:color w:val="000000"/>
          <w:kern w:val="0"/>
          <w:sz w:val="24"/>
        </w:rPr>
        <w:t>自然段。普罗米修斯的表现不仅感动了人类，也感动了大英雄赫拉克勒斯。</w:t>
      </w:r>
      <w:r w:rsidRPr="00C35BFC">
        <w:rPr>
          <w:rFonts w:ascii="Tahoma" w:hAnsi="Tahoma" w:cs="Tahoma"/>
          <w:color w:val="000000"/>
          <w:kern w:val="0"/>
          <w:sz w:val="24"/>
        </w:rPr>
        <w:t>(</w:t>
      </w:r>
      <w:r w:rsidRPr="00C35BFC">
        <w:rPr>
          <w:rFonts w:ascii="Tahoma" w:hAnsi="Tahoma" w:cs="Tahoma"/>
          <w:color w:val="000000"/>
          <w:kern w:val="0"/>
          <w:sz w:val="24"/>
        </w:rPr>
        <w:t>齐读最后一段</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b/>
          <w:bCs/>
          <w:color w:val="000000"/>
          <w:kern w:val="0"/>
          <w:sz w:val="24"/>
        </w:rPr>
        <w:t>三、走出神话，拓展阅读</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1</w:t>
      </w:r>
      <w:r w:rsidRPr="00C35BFC">
        <w:rPr>
          <w:rFonts w:ascii="Tahoma" w:hAnsi="Tahoma" w:cs="Tahoma"/>
          <w:color w:val="000000"/>
          <w:kern w:val="0"/>
          <w:sz w:val="24"/>
        </w:rPr>
        <w:t>．课文学到这里，你们心中一定对普罗米修斯又多了一份情感，你想对普罗米修斯说点什么呢？</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2</w:t>
      </w:r>
      <w:r w:rsidRPr="00C35BFC">
        <w:rPr>
          <w:rFonts w:ascii="Tahoma" w:hAnsi="Tahoma" w:cs="Tahoma"/>
          <w:color w:val="000000"/>
          <w:kern w:val="0"/>
          <w:sz w:val="24"/>
        </w:rPr>
        <w:t>．普罗米修斯留给我们的不仅仅是物质上的火种，更是精神上的火种。所以此神话传说传遍了世界的每一个角落。为此，有好多作家写了赞美他的诗。</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多媒体出示：</w:t>
      </w:r>
      <w:r>
        <w:rPr>
          <w:rFonts w:ascii="Tahoma" w:hAnsi="Tahoma" w:cs="Tahoma" w:hint="eastAsia"/>
          <w:color w:val="000000"/>
          <w:kern w:val="0"/>
          <w:sz w:val="24"/>
        </w:rPr>
        <w:t xml:space="preserve">                </w:t>
      </w:r>
      <w:r w:rsidRPr="00C35BFC">
        <w:rPr>
          <w:rFonts w:ascii="Tahoma" w:hAnsi="Tahoma" w:cs="Tahoma"/>
          <w:color w:val="000000"/>
          <w:kern w:val="0"/>
          <w:sz w:val="24"/>
        </w:rPr>
        <w:t>普罗米修斯</w:t>
      </w:r>
      <w:r w:rsidRPr="00C35BFC">
        <w:rPr>
          <w:rFonts w:ascii="Tahoma" w:hAnsi="Tahoma" w:cs="Tahoma"/>
          <w:color w:val="000000"/>
          <w:kern w:val="0"/>
          <w:sz w:val="24"/>
        </w:rPr>
        <w:t>(</w:t>
      </w:r>
      <w:r w:rsidRPr="00C35BFC">
        <w:rPr>
          <w:rFonts w:ascii="Tahoma" w:hAnsi="Tahoma" w:cs="Tahoma"/>
          <w:color w:val="000000"/>
          <w:kern w:val="0"/>
          <w:sz w:val="24"/>
        </w:rPr>
        <w:t>节选</w:t>
      </w:r>
      <w:r w:rsidRPr="00C35BFC">
        <w:rPr>
          <w:rFonts w:ascii="Tahoma" w:hAnsi="Tahoma" w:cs="Tahoma"/>
          <w:color w:val="000000"/>
          <w:kern w:val="0"/>
          <w:sz w:val="24"/>
        </w:rPr>
        <w:t>)</w:t>
      </w:r>
    </w:p>
    <w:p w:rsidR="00966FC7" w:rsidRPr="00C35BFC" w:rsidRDefault="00966FC7" w:rsidP="00966FC7">
      <w:pPr>
        <w:widowControl/>
        <w:shd w:val="clear" w:color="auto" w:fill="FFFFFF"/>
        <w:spacing w:line="360" w:lineRule="auto"/>
        <w:ind w:firstLineChars="1050" w:firstLine="2520"/>
        <w:jc w:val="left"/>
        <w:rPr>
          <w:rFonts w:ascii="Tahoma" w:hAnsi="Tahoma" w:cs="Tahoma"/>
          <w:color w:val="000000"/>
          <w:kern w:val="0"/>
          <w:sz w:val="24"/>
        </w:rPr>
      </w:pPr>
      <w:r w:rsidRPr="00C35BFC">
        <w:rPr>
          <w:rFonts w:ascii="Tahoma" w:hAnsi="Tahoma" w:cs="Tahoma"/>
          <w:color w:val="000000"/>
          <w:kern w:val="0"/>
          <w:sz w:val="24"/>
        </w:rPr>
        <w:t>是谁？让漫漫黑夜跳跃希望的火苗？</w:t>
      </w:r>
    </w:p>
    <w:p w:rsidR="00966FC7" w:rsidRPr="00C35BFC" w:rsidRDefault="00966FC7" w:rsidP="00966FC7">
      <w:pPr>
        <w:widowControl/>
        <w:shd w:val="clear" w:color="auto" w:fill="FFFFFF"/>
        <w:spacing w:line="360" w:lineRule="auto"/>
        <w:ind w:firstLineChars="1050" w:firstLine="2520"/>
        <w:jc w:val="left"/>
        <w:rPr>
          <w:rFonts w:ascii="Tahoma" w:hAnsi="Tahoma" w:cs="Tahoma"/>
          <w:color w:val="000000"/>
          <w:kern w:val="0"/>
          <w:sz w:val="24"/>
        </w:rPr>
      </w:pPr>
      <w:r w:rsidRPr="00C35BFC">
        <w:rPr>
          <w:rFonts w:ascii="Tahoma" w:hAnsi="Tahoma" w:cs="Tahoma"/>
          <w:color w:val="000000"/>
          <w:kern w:val="0"/>
          <w:sz w:val="24"/>
        </w:rPr>
        <w:t>是谁？让蛮荒时代沐浴文明的曙光？</w:t>
      </w:r>
    </w:p>
    <w:p w:rsidR="00966FC7" w:rsidRPr="00C35BFC" w:rsidRDefault="00966FC7" w:rsidP="00966FC7">
      <w:pPr>
        <w:widowControl/>
        <w:shd w:val="clear" w:color="auto" w:fill="FFFFFF"/>
        <w:spacing w:line="360" w:lineRule="auto"/>
        <w:ind w:firstLineChars="1050" w:firstLine="2520"/>
        <w:jc w:val="left"/>
        <w:rPr>
          <w:rFonts w:ascii="Tahoma" w:hAnsi="Tahoma" w:cs="Tahoma"/>
          <w:color w:val="000000"/>
          <w:kern w:val="0"/>
          <w:sz w:val="24"/>
        </w:rPr>
      </w:pPr>
      <w:r w:rsidRPr="00C35BFC">
        <w:rPr>
          <w:rFonts w:ascii="Tahoma" w:hAnsi="Tahoma" w:cs="Tahoma"/>
          <w:color w:val="000000"/>
          <w:kern w:val="0"/>
          <w:sz w:val="24"/>
        </w:rPr>
        <w:t>是谁？甘愿触犯天条也要救人类于水火？</w:t>
      </w:r>
    </w:p>
    <w:p w:rsidR="00966FC7" w:rsidRPr="00C35BFC" w:rsidRDefault="00966FC7" w:rsidP="00966FC7">
      <w:pPr>
        <w:widowControl/>
        <w:shd w:val="clear" w:color="auto" w:fill="FFFFFF"/>
        <w:spacing w:line="360" w:lineRule="auto"/>
        <w:ind w:firstLineChars="1050" w:firstLine="2520"/>
        <w:jc w:val="left"/>
        <w:rPr>
          <w:rFonts w:ascii="Tahoma" w:hAnsi="Tahoma" w:cs="Tahoma"/>
          <w:color w:val="000000"/>
          <w:kern w:val="0"/>
          <w:sz w:val="24"/>
        </w:rPr>
      </w:pPr>
      <w:r w:rsidRPr="00C35BFC">
        <w:rPr>
          <w:rFonts w:ascii="Tahoma" w:hAnsi="Tahoma" w:cs="Tahoma"/>
          <w:color w:val="000000"/>
          <w:kern w:val="0"/>
          <w:sz w:val="24"/>
        </w:rPr>
        <w:t>是谁？身受酷刑却无怨无悔？</w:t>
      </w:r>
    </w:p>
    <w:p w:rsidR="00966FC7" w:rsidRPr="00C35BFC" w:rsidRDefault="00966FC7" w:rsidP="00966FC7">
      <w:pPr>
        <w:widowControl/>
        <w:shd w:val="clear" w:color="auto" w:fill="FFFFFF"/>
        <w:spacing w:line="360" w:lineRule="auto"/>
        <w:ind w:firstLineChars="1050" w:firstLine="2520"/>
        <w:jc w:val="left"/>
        <w:rPr>
          <w:rFonts w:ascii="Tahoma" w:hAnsi="Tahoma" w:cs="Tahoma"/>
          <w:color w:val="000000"/>
          <w:kern w:val="0"/>
          <w:sz w:val="24"/>
        </w:rPr>
      </w:pPr>
      <w:r w:rsidRPr="00C35BFC">
        <w:rPr>
          <w:rFonts w:ascii="Tahoma" w:hAnsi="Tahoma" w:cs="Tahoma"/>
          <w:color w:val="000000"/>
          <w:kern w:val="0"/>
          <w:sz w:val="24"/>
        </w:rPr>
        <w:t>啊！巨人，是你给人类带来火种，</w:t>
      </w:r>
    </w:p>
    <w:p w:rsidR="00966FC7" w:rsidRPr="00C35BFC" w:rsidRDefault="00966FC7" w:rsidP="00966FC7">
      <w:pPr>
        <w:widowControl/>
        <w:shd w:val="clear" w:color="auto" w:fill="FFFFFF"/>
        <w:spacing w:line="360" w:lineRule="auto"/>
        <w:ind w:firstLineChars="1100" w:firstLine="2640"/>
        <w:jc w:val="left"/>
        <w:rPr>
          <w:rFonts w:ascii="Tahoma" w:hAnsi="Tahoma" w:cs="Tahoma"/>
          <w:color w:val="000000"/>
          <w:kern w:val="0"/>
          <w:sz w:val="24"/>
        </w:rPr>
      </w:pPr>
      <w:r w:rsidRPr="00C35BFC">
        <w:rPr>
          <w:rFonts w:ascii="Tahoma" w:hAnsi="Tahoma" w:cs="Tahoma"/>
          <w:color w:val="000000"/>
          <w:kern w:val="0"/>
          <w:sz w:val="24"/>
        </w:rPr>
        <w:t>送来光和热，</w:t>
      </w:r>
    </w:p>
    <w:p w:rsidR="00966FC7" w:rsidRPr="00C35BFC" w:rsidRDefault="00966FC7" w:rsidP="00966FC7">
      <w:pPr>
        <w:widowControl/>
        <w:shd w:val="clear" w:color="auto" w:fill="FFFFFF"/>
        <w:spacing w:line="360" w:lineRule="auto"/>
        <w:ind w:firstLineChars="1050" w:firstLine="2520"/>
        <w:jc w:val="left"/>
        <w:rPr>
          <w:rFonts w:ascii="Tahoma" w:hAnsi="Tahoma" w:cs="Tahoma"/>
          <w:color w:val="000000"/>
          <w:kern w:val="0"/>
          <w:sz w:val="24"/>
        </w:rPr>
      </w:pPr>
      <w:r w:rsidRPr="00C35BFC">
        <w:rPr>
          <w:rFonts w:ascii="Tahoma" w:hAnsi="Tahoma" w:cs="Tahoma"/>
          <w:color w:val="000000"/>
          <w:kern w:val="0"/>
          <w:sz w:val="24"/>
        </w:rPr>
        <w:t>送来人类新的纪元！</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b/>
          <w:bCs/>
          <w:color w:val="000000"/>
          <w:kern w:val="0"/>
          <w:sz w:val="24"/>
        </w:rPr>
        <w:t>四、深情小结，升华主题</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普罗米修斯是古希腊神话中的一个神。在古希腊神话中，还有众神之王宙斯，太阳神阿波罗，海神波塞冬，冥王神哈得斯，智慧女神雅典娜等。和他们有关的神话和传说很多，希望同学们以后能多读一读这些故事。</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color w:val="000000"/>
          <w:kern w:val="0"/>
          <w:sz w:val="24"/>
        </w:rPr>
        <w:t> </w:t>
      </w:r>
    </w:p>
    <w:p w:rsidR="00966FC7" w:rsidRPr="00C35BFC" w:rsidRDefault="00966FC7" w:rsidP="00966FC7">
      <w:pPr>
        <w:widowControl/>
        <w:shd w:val="clear" w:color="auto" w:fill="FFFFFF"/>
        <w:spacing w:line="360" w:lineRule="auto"/>
        <w:jc w:val="left"/>
        <w:rPr>
          <w:rFonts w:ascii="Tahoma" w:hAnsi="Tahoma" w:cs="Tahoma"/>
          <w:color w:val="000000"/>
          <w:kern w:val="0"/>
          <w:sz w:val="24"/>
        </w:rPr>
      </w:pPr>
      <w:r w:rsidRPr="00C35BFC">
        <w:rPr>
          <w:rFonts w:ascii="Tahoma" w:hAnsi="Tahoma" w:cs="Tahoma"/>
          <w:b/>
          <w:bCs/>
          <w:color w:val="000000"/>
          <w:kern w:val="0"/>
          <w:sz w:val="24"/>
        </w:rPr>
        <w:lastRenderedPageBreak/>
        <w:t>板书设计：</w:t>
      </w:r>
    </w:p>
    <w:p w:rsidR="00966FC7" w:rsidRPr="00C35BFC" w:rsidRDefault="00966FC7" w:rsidP="00966FC7">
      <w:pPr>
        <w:widowControl/>
        <w:shd w:val="clear" w:color="auto" w:fill="FFFFFF"/>
        <w:spacing w:line="360" w:lineRule="auto"/>
        <w:jc w:val="center"/>
        <w:rPr>
          <w:rFonts w:ascii="Tahoma" w:hAnsi="Tahoma" w:cs="Tahoma"/>
          <w:color w:val="000000"/>
          <w:kern w:val="0"/>
          <w:sz w:val="24"/>
        </w:rPr>
      </w:pPr>
      <w:r w:rsidRPr="00C35BFC">
        <w:rPr>
          <w:rFonts w:ascii="Tahoma" w:hAnsi="Tahoma" w:cs="Tahoma"/>
          <w:b/>
          <w:bCs/>
          <w:color w:val="000000"/>
          <w:kern w:val="0"/>
          <w:sz w:val="24"/>
        </w:rPr>
        <w:t>普罗米修斯</w:t>
      </w:r>
    </w:p>
    <w:p w:rsidR="00966FC7" w:rsidRPr="00C35BFC" w:rsidRDefault="00966FC7" w:rsidP="00966FC7">
      <w:pPr>
        <w:widowControl/>
        <w:shd w:val="clear" w:color="auto" w:fill="FFFFFF"/>
        <w:spacing w:line="360" w:lineRule="auto"/>
        <w:jc w:val="center"/>
        <w:rPr>
          <w:rFonts w:ascii="Tahoma" w:hAnsi="Tahoma" w:cs="Tahoma"/>
          <w:color w:val="000000"/>
          <w:kern w:val="0"/>
          <w:sz w:val="24"/>
        </w:rPr>
      </w:pPr>
      <w:r w:rsidRPr="00C35BFC">
        <w:rPr>
          <w:rFonts w:ascii="Tahoma" w:hAnsi="Tahoma" w:cs="Tahoma"/>
          <w:color w:val="000000"/>
          <w:kern w:val="0"/>
          <w:sz w:val="24"/>
        </w:rPr>
        <w:t>决心：造福人类　　牺牲自己</w:t>
      </w:r>
    </w:p>
    <w:p w:rsidR="00966FC7" w:rsidRPr="00C35BFC" w:rsidRDefault="00966FC7" w:rsidP="00966FC7">
      <w:pPr>
        <w:widowControl/>
        <w:shd w:val="clear" w:color="auto" w:fill="FFFFFF"/>
        <w:spacing w:line="360" w:lineRule="auto"/>
        <w:jc w:val="center"/>
        <w:rPr>
          <w:rFonts w:ascii="Tahoma" w:hAnsi="Tahoma" w:cs="Tahoma"/>
          <w:color w:val="000000"/>
          <w:kern w:val="0"/>
          <w:sz w:val="24"/>
        </w:rPr>
      </w:pPr>
      <w:r w:rsidRPr="00C35BFC">
        <w:rPr>
          <w:rFonts w:ascii="Tahoma" w:hAnsi="Tahoma" w:cs="Tahoma"/>
          <w:color w:val="000000"/>
          <w:kern w:val="0"/>
          <w:sz w:val="24"/>
        </w:rPr>
        <w:t>坚定：不畏强暴　　不屈不挠</w:t>
      </w:r>
    </w:p>
    <w:p w:rsidR="00966FC7" w:rsidRPr="00C35BFC" w:rsidRDefault="00966FC7" w:rsidP="00966FC7">
      <w:pPr>
        <w:spacing w:line="360" w:lineRule="auto"/>
        <w:rPr>
          <w:sz w:val="24"/>
        </w:rPr>
      </w:pPr>
    </w:p>
    <w:p w:rsidR="00BC7907" w:rsidRPr="00966FC7" w:rsidRDefault="00BC7907" w:rsidP="00191D3F">
      <w:pPr>
        <w:rPr>
          <w:b/>
          <w:sz w:val="28"/>
          <w:szCs w:val="28"/>
        </w:rPr>
      </w:pPr>
    </w:p>
    <w:p w:rsidR="00966FC7" w:rsidRDefault="00966FC7" w:rsidP="00191D3F">
      <w:pPr>
        <w:rPr>
          <w:rFonts w:hint="eastAsia"/>
          <w:b/>
          <w:sz w:val="28"/>
          <w:szCs w:val="28"/>
        </w:rPr>
      </w:pPr>
    </w:p>
    <w:p w:rsidR="00966FC7" w:rsidRDefault="00966FC7" w:rsidP="00191D3F">
      <w:pPr>
        <w:rPr>
          <w:b/>
          <w:sz w:val="28"/>
          <w:szCs w:val="28"/>
        </w:rPr>
      </w:pPr>
    </w:p>
    <w:p w:rsidR="00966FC7" w:rsidRPr="000432F7" w:rsidRDefault="00966FC7" w:rsidP="00966FC7">
      <w:pPr>
        <w:widowControl/>
        <w:shd w:val="clear" w:color="auto" w:fill="FFFFFF"/>
        <w:spacing w:line="360" w:lineRule="auto"/>
        <w:jc w:val="center"/>
        <w:rPr>
          <w:rFonts w:ascii="Tahoma" w:hAnsi="Tahoma" w:cs="Tahoma"/>
          <w:kern w:val="0"/>
          <w:sz w:val="24"/>
        </w:rPr>
      </w:pPr>
      <w:r w:rsidRPr="000432F7">
        <w:rPr>
          <w:rFonts w:ascii="Tahoma" w:hAnsi="Tahoma" w:cs="Tahoma"/>
          <w:b/>
          <w:bCs/>
          <w:kern w:val="0"/>
          <w:sz w:val="24"/>
        </w:rPr>
        <w:t>15</w:t>
      </w:r>
      <w:r w:rsidRPr="000432F7">
        <w:rPr>
          <w:rFonts w:ascii="Tahoma" w:hAnsi="Tahoma" w:cs="Tahoma" w:hint="eastAsia"/>
          <w:b/>
          <w:bCs/>
          <w:kern w:val="0"/>
          <w:sz w:val="24"/>
        </w:rPr>
        <w:t xml:space="preserve">   </w:t>
      </w:r>
      <w:r w:rsidRPr="000432F7">
        <w:rPr>
          <w:rFonts w:ascii="Tahoma" w:hAnsi="Tahoma" w:cs="Tahoma"/>
          <w:b/>
          <w:bCs/>
          <w:kern w:val="0"/>
          <w:sz w:val="24"/>
        </w:rPr>
        <w:t>女娲补天</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w:t>
      </w:r>
      <w:r w:rsidRPr="000432F7">
        <w:rPr>
          <w:rFonts w:ascii="Tahoma" w:hAnsi="Tahoma" w:cs="Tahoma"/>
          <w:b/>
          <w:bCs/>
          <w:color w:val="000000"/>
          <w:kern w:val="0"/>
          <w:sz w:val="24"/>
        </w:rPr>
        <w:t>教学目标</w:t>
      </w:r>
      <w:r w:rsidRPr="000432F7">
        <w:rPr>
          <w:rFonts w:ascii="Tahoma" w:hAnsi="Tahoma" w:cs="Tahoma"/>
          <w:color w:val="000000"/>
          <w:kern w:val="0"/>
          <w:sz w:val="24"/>
        </w:rPr>
        <w:t>】</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1</w:t>
      </w:r>
      <w:r w:rsidRPr="000432F7">
        <w:rPr>
          <w:rFonts w:ascii="Tahoma" w:hAnsi="Tahoma" w:cs="Tahoma"/>
          <w:color w:val="000000"/>
          <w:kern w:val="0"/>
          <w:sz w:val="24"/>
        </w:rPr>
        <w:t>．正确认读本课的生字、词语。</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2</w:t>
      </w:r>
      <w:r w:rsidRPr="000432F7">
        <w:rPr>
          <w:rFonts w:ascii="Tahoma" w:hAnsi="Tahoma" w:cs="Tahoma"/>
          <w:color w:val="000000"/>
          <w:kern w:val="0"/>
          <w:sz w:val="24"/>
        </w:rPr>
        <w:t>．默读课文，说说故事的起因、经过和结果。</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3</w:t>
      </w:r>
      <w:r w:rsidRPr="000432F7">
        <w:rPr>
          <w:rFonts w:ascii="Tahoma" w:hAnsi="Tahoma" w:cs="Tahoma"/>
          <w:color w:val="000000"/>
          <w:kern w:val="0"/>
          <w:sz w:val="24"/>
        </w:rPr>
        <w:t>．学习女娲为了拯救人类不怕危险、不怕困难、甘于奉献的精神。</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4</w:t>
      </w:r>
      <w:r>
        <w:rPr>
          <w:rFonts w:ascii="Tahoma" w:hAnsi="Tahoma" w:cs="Tahoma" w:hint="eastAsia"/>
          <w:color w:val="000000"/>
          <w:kern w:val="0"/>
          <w:sz w:val="24"/>
        </w:rPr>
        <w:t>、</w:t>
      </w:r>
      <w:r w:rsidRPr="000432F7">
        <w:rPr>
          <w:rFonts w:ascii="Tahoma" w:hAnsi="Tahoma" w:cs="Tahoma"/>
          <w:color w:val="000000"/>
          <w:kern w:val="0"/>
          <w:sz w:val="24"/>
        </w:rPr>
        <w:t>感受神话故事神奇的想象，体会神话的魅力。</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w:t>
      </w:r>
      <w:r>
        <w:rPr>
          <w:rFonts w:ascii="Tahoma" w:hAnsi="Tahoma" w:cs="Tahoma"/>
          <w:b/>
          <w:bCs/>
          <w:color w:val="000000"/>
          <w:kern w:val="0"/>
          <w:sz w:val="24"/>
        </w:rPr>
        <w:t>教学重</w:t>
      </w:r>
      <w:r w:rsidRPr="000432F7">
        <w:rPr>
          <w:rFonts w:ascii="Tahoma" w:hAnsi="Tahoma" w:cs="Tahoma"/>
          <w:b/>
          <w:bCs/>
          <w:color w:val="000000"/>
          <w:kern w:val="0"/>
          <w:sz w:val="24"/>
        </w:rPr>
        <w:t>点</w:t>
      </w:r>
      <w:r>
        <w:rPr>
          <w:rFonts w:ascii="Tahoma" w:hAnsi="Tahoma" w:cs="Tahoma" w:hint="eastAsia"/>
          <w:color w:val="000000"/>
          <w:kern w:val="0"/>
          <w:sz w:val="24"/>
        </w:rPr>
        <w:t>】</w:t>
      </w:r>
      <w:r w:rsidRPr="000432F7">
        <w:rPr>
          <w:rFonts w:ascii="Tahoma" w:hAnsi="Tahoma" w:cs="Tahoma"/>
          <w:color w:val="000000"/>
          <w:kern w:val="0"/>
          <w:sz w:val="24"/>
        </w:rPr>
        <w:t> </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了解女娲冒着生命危险，克服重重困难补天的过程。</w:t>
      </w:r>
    </w:p>
    <w:p w:rsidR="00966FC7" w:rsidRPr="000432F7" w:rsidRDefault="00966FC7" w:rsidP="00966FC7">
      <w:pPr>
        <w:widowControl/>
        <w:shd w:val="clear" w:color="auto" w:fill="FFFFFF"/>
        <w:spacing w:line="360" w:lineRule="auto"/>
        <w:jc w:val="left"/>
        <w:rPr>
          <w:rFonts w:ascii="Tahoma" w:hAnsi="Tahoma" w:cs="Tahoma"/>
          <w:b/>
          <w:color w:val="000000"/>
          <w:kern w:val="0"/>
          <w:sz w:val="24"/>
        </w:rPr>
      </w:pPr>
      <w:r w:rsidRPr="00C8188D">
        <w:rPr>
          <w:rFonts w:ascii="Tahoma" w:hAnsi="Tahoma" w:cs="Tahoma" w:hint="eastAsia"/>
          <w:b/>
          <w:color w:val="000000"/>
          <w:kern w:val="0"/>
          <w:sz w:val="24"/>
        </w:rPr>
        <w:t>【教学难点】</w:t>
      </w:r>
      <w:r w:rsidRPr="000432F7">
        <w:rPr>
          <w:rFonts w:ascii="Tahoma" w:hAnsi="Tahoma" w:cs="Tahoma"/>
          <w:b/>
          <w:color w:val="000000"/>
          <w:kern w:val="0"/>
          <w:sz w:val="24"/>
        </w:rPr>
        <w:t> </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体会女娲的勇敢和乐于助人的品德，感受古代劳动人民的想象力和神话故事的神奇。</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 </w:t>
      </w:r>
      <w:r>
        <w:rPr>
          <w:rFonts w:ascii="Tahoma" w:hAnsi="Tahoma" w:cs="Tahoma" w:hint="eastAsia"/>
          <w:color w:val="000000"/>
          <w:kern w:val="0"/>
          <w:sz w:val="24"/>
        </w:rPr>
        <w:t>【</w:t>
      </w:r>
      <w:r w:rsidRPr="000432F7">
        <w:rPr>
          <w:rFonts w:ascii="Tahoma" w:hAnsi="Tahoma" w:cs="Tahoma"/>
          <w:b/>
          <w:bCs/>
          <w:color w:val="000000"/>
          <w:kern w:val="0"/>
          <w:sz w:val="24"/>
        </w:rPr>
        <w:t>教学准备</w:t>
      </w:r>
      <w:r>
        <w:rPr>
          <w:rFonts w:ascii="Tahoma" w:hAnsi="Tahoma" w:cs="Tahoma" w:hint="eastAsia"/>
          <w:color w:val="000000"/>
          <w:kern w:val="0"/>
          <w:sz w:val="24"/>
        </w:rPr>
        <w:t>】</w:t>
      </w:r>
      <w:r w:rsidRPr="000432F7">
        <w:rPr>
          <w:rFonts w:ascii="Tahoma" w:hAnsi="Tahoma" w:cs="Tahoma"/>
          <w:color w:val="000000"/>
          <w:kern w:val="0"/>
          <w:sz w:val="24"/>
        </w:rPr>
        <w:t> </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1</w:t>
      </w:r>
      <w:r>
        <w:rPr>
          <w:rFonts w:ascii="Tahoma" w:hAnsi="Tahoma" w:cs="Tahoma" w:hint="eastAsia"/>
          <w:color w:val="000000"/>
          <w:kern w:val="0"/>
          <w:sz w:val="24"/>
        </w:rPr>
        <w:t>、</w:t>
      </w:r>
      <w:r w:rsidRPr="000432F7">
        <w:rPr>
          <w:rFonts w:ascii="Tahoma" w:hAnsi="Tahoma" w:cs="Tahoma"/>
          <w:color w:val="000000"/>
          <w:kern w:val="0"/>
          <w:sz w:val="24"/>
        </w:rPr>
        <w:t>准备多媒体课件，《女娲补天》的录像。</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Pr>
          <w:rFonts w:ascii="Tahoma" w:hAnsi="Tahoma" w:cs="Tahoma" w:hint="eastAsia"/>
          <w:color w:val="000000"/>
          <w:kern w:val="0"/>
          <w:sz w:val="24"/>
        </w:rPr>
        <w:t>2</w:t>
      </w:r>
      <w:r>
        <w:rPr>
          <w:rFonts w:ascii="Tahoma" w:hAnsi="Tahoma" w:cs="Tahoma" w:hint="eastAsia"/>
          <w:color w:val="000000"/>
          <w:kern w:val="0"/>
          <w:sz w:val="24"/>
        </w:rPr>
        <w:t>、</w:t>
      </w:r>
      <w:r w:rsidRPr="000432F7">
        <w:rPr>
          <w:rFonts w:ascii="Tahoma" w:hAnsi="Tahoma" w:cs="Tahoma"/>
          <w:color w:val="000000"/>
          <w:kern w:val="0"/>
          <w:sz w:val="24"/>
        </w:rPr>
        <w:t>预习课文，自学生字词。</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 </w:t>
      </w:r>
      <w:r>
        <w:rPr>
          <w:rFonts w:ascii="Tahoma" w:hAnsi="Tahoma" w:cs="Tahoma" w:hint="eastAsia"/>
          <w:color w:val="000000"/>
          <w:kern w:val="0"/>
          <w:sz w:val="24"/>
        </w:rPr>
        <w:t>【</w:t>
      </w:r>
      <w:r w:rsidRPr="000432F7">
        <w:rPr>
          <w:rFonts w:ascii="Tahoma" w:hAnsi="Tahoma" w:cs="Tahoma"/>
          <w:b/>
          <w:bCs/>
          <w:color w:val="000000"/>
          <w:kern w:val="0"/>
          <w:sz w:val="24"/>
        </w:rPr>
        <w:t>教学时间</w:t>
      </w:r>
      <w:r>
        <w:rPr>
          <w:rFonts w:ascii="Tahoma" w:hAnsi="Tahoma" w:cs="Tahoma" w:hint="eastAsia"/>
          <w:color w:val="000000"/>
          <w:kern w:val="0"/>
          <w:sz w:val="24"/>
        </w:rPr>
        <w:t>】</w:t>
      </w:r>
      <w:r>
        <w:rPr>
          <w:rFonts w:ascii="Tahoma" w:hAnsi="Tahoma" w:cs="Tahoma" w:hint="eastAsia"/>
          <w:color w:val="000000"/>
          <w:kern w:val="0"/>
          <w:sz w:val="24"/>
        </w:rPr>
        <w:t xml:space="preserve">           </w:t>
      </w:r>
      <w:r w:rsidRPr="000432F7">
        <w:rPr>
          <w:rFonts w:ascii="Tahoma" w:hAnsi="Tahoma" w:cs="Tahoma"/>
          <w:color w:val="000000"/>
          <w:kern w:val="0"/>
          <w:sz w:val="24"/>
        </w:rPr>
        <w:t>1</w:t>
      </w:r>
      <w:r w:rsidRPr="000432F7">
        <w:rPr>
          <w:rFonts w:ascii="Tahoma" w:hAnsi="Tahoma" w:cs="Tahoma"/>
          <w:color w:val="000000"/>
          <w:kern w:val="0"/>
          <w:sz w:val="24"/>
        </w:rPr>
        <w:t>课时</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 </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b/>
          <w:bCs/>
          <w:color w:val="000000"/>
          <w:kern w:val="0"/>
          <w:sz w:val="24"/>
        </w:rPr>
        <w:t>教学过程：</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b/>
          <w:bCs/>
          <w:color w:val="000000"/>
          <w:kern w:val="0"/>
          <w:sz w:val="24"/>
        </w:rPr>
        <w:t>一、谈神话传说，激阅读兴趣</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1</w:t>
      </w:r>
      <w:r w:rsidRPr="000432F7">
        <w:rPr>
          <w:rFonts w:ascii="Tahoma" w:hAnsi="Tahoma" w:cs="Tahoma"/>
          <w:color w:val="000000"/>
          <w:kern w:val="0"/>
          <w:sz w:val="24"/>
        </w:rPr>
        <w:t>．同学们喜欢神话故事吗？你们读过哪些神话故事呢？说给大家听听。</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lastRenderedPageBreak/>
        <w:t>2</w:t>
      </w:r>
      <w:r w:rsidRPr="000432F7">
        <w:rPr>
          <w:rFonts w:ascii="Tahoma" w:hAnsi="Tahoma" w:cs="Tahoma"/>
          <w:color w:val="000000"/>
          <w:kern w:val="0"/>
          <w:sz w:val="24"/>
        </w:rPr>
        <w:t>．在我们悠久灿烂的文化历史长河中，神话故事是一朵美丽的浪花。它语言优美，故事生动，感情丰富，寄托着古代人民美好的愿望和追求，今天我们就来学习一个优美动人的神话故事</w:t>
      </w:r>
      <w:r w:rsidRPr="000432F7">
        <w:rPr>
          <w:rFonts w:ascii="Tahoma" w:hAnsi="Tahoma" w:cs="Tahoma"/>
          <w:color w:val="000000"/>
          <w:kern w:val="0"/>
          <w:sz w:val="24"/>
        </w:rPr>
        <w:t>——</w:t>
      </w:r>
      <w:r w:rsidRPr="000432F7">
        <w:rPr>
          <w:rFonts w:ascii="Tahoma" w:hAnsi="Tahoma" w:cs="Tahoma"/>
          <w:color w:val="000000"/>
          <w:kern w:val="0"/>
          <w:sz w:val="24"/>
        </w:rPr>
        <w:t>《女娲补天》。</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b/>
          <w:bCs/>
          <w:color w:val="000000"/>
          <w:kern w:val="0"/>
          <w:sz w:val="24"/>
        </w:rPr>
        <w:t>二、初读课文，掌握生字、新词</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1</w:t>
      </w:r>
      <w:r w:rsidRPr="000432F7">
        <w:rPr>
          <w:rFonts w:ascii="Tahoma" w:hAnsi="Tahoma" w:cs="Tahoma"/>
          <w:color w:val="000000"/>
          <w:kern w:val="0"/>
          <w:sz w:val="24"/>
        </w:rPr>
        <w:t>．出示自学提示。</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(1)</w:t>
      </w:r>
      <w:r w:rsidRPr="000432F7">
        <w:rPr>
          <w:rFonts w:ascii="Tahoma" w:hAnsi="Tahoma" w:cs="Tahoma"/>
          <w:color w:val="000000"/>
          <w:kern w:val="0"/>
          <w:sz w:val="24"/>
        </w:rPr>
        <w:t>自由朗读课文，借助汉语拼音读准字音，难读的字音多读几遍。</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(2)</w:t>
      </w:r>
      <w:r w:rsidRPr="000432F7">
        <w:rPr>
          <w:rFonts w:ascii="Tahoma" w:hAnsi="Tahoma" w:cs="Tahoma"/>
          <w:color w:val="000000"/>
          <w:kern w:val="0"/>
          <w:sz w:val="24"/>
        </w:rPr>
        <w:t>按照自学识字法进行识字练习，再进行一字组多词的练习，积累词语。</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 xml:space="preserve">(3) </w:t>
      </w:r>
      <w:r w:rsidRPr="000432F7">
        <w:rPr>
          <w:rFonts w:ascii="Tahoma" w:hAnsi="Tahoma" w:cs="Tahoma"/>
          <w:color w:val="000000"/>
          <w:kern w:val="0"/>
          <w:sz w:val="24"/>
        </w:rPr>
        <w:t>联系上下文或查字典理解词语意思。</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(4)</w:t>
      </w:r>
      <w:r w:rsidRPr="000432F7">
        <w:rPr>
          <w:rFonts w:ascii="Tahoma" w:hAnsi="Tahoma" w:cs="Tahoma"/>
          <w:color w:val="000000"/>
          <w:kern w:val="0"/>
          <w:sz w:val="24"/>
        </w:rPr>
        <w:t>标注自然段序号，把不理解的句子标上记号，学习时与同学、老师共同探讨。</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2</w:t>
      </w:r>
      <w:r w:rsidRPr="000432F7">
        <w:rPr>
          <w:rFonts w:ascii="Tahoma" w:hAnsi="Tahoma" w:cs="Tahoma"/>
          <w:color w:val="000000"/>
          <w:kern w:val="0"/>
          <w:sz w:val="24"/>
        </w:rPr>
        <w:t>．学生进行自主学习。</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3</w:t>
      </w:r>
      <w:r w:rsidRPr="000432F7">
        <w:rPr>
          <w:rFonts w:ascii="Tahoma" w:hAnsi="Tahoma" w:cs="Tahoma"/>
          <w:color w:val="000000"/>
          <w:kern w:val="0"/>
          <w:sz w:val="24"/>
        </w:rPr>
        <w:t>．汇报学习成果。</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b/>
          <w:bCs/>
          <w:color w:val="000000"/>
          <w:kern w:val="0"/>
          <w:sz w:val="24"/>
        </w:rPr>
        <w:t>三、细读课文，清理文章层次</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1</w:t>
      </w:r>
      <w:r w:rsidRPr="000432F7">
        <w:rPr>
          <w:rFonts w:ascii="Tahoma" w:hAnsi="Tahoma" w:cs="Tahoma"/>
          <w:color w:val="000000"/>
          <w:kern w:val="0"/>
          <w:sz w:val="24"/>
        </w:rPr>
        <w:t>．朗读课文，思考：课文讲了一件什么事？用简话的语言进行概括。</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2</w:t>
      </w:r>
      <w:r w:rsidRPr="000432F7">
        <w:rPr>
          <w:rFonts w:ascii="Tahoma" w:hAnsi="Tahoma" w:cs="Tahoma"/>
          <w:color w:val="000000"/>
          <w:kern w:val="0"/>
          <w:sz w:val="24"/>
        </w:rPr>
        <w:t>．默读每一个自然段，想想每个自然段的意思，同学相互交流。</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第</w:t>
      </w:r>
      <w:r w:rsidRPr="000432F7">
        <w:rPr>
          <w:rFonts w:ascii="Tahoma" w:hAnsi="Tahoma" w:cs="Tahoma"/>
          <w:color w:val="000000"/>
          <w:kern w:val="0"/>
          <w:sz w:val="24"/>
        </w:rPr>
        <w:t>1</w:t>
      </w:r>
      <w:r w:rsidRPr="000432F7">
        <w:rPr>
          <w:rFonts w:ascii="Tahoma" w:hAnsi="Tahoma" w:cs="Tahoma"/>
          <w:color w:val="000000"/>
          <w:kern w:val="0"/>
          <w:sz w:val="24"/>
        </w:rPr>
        <w:t>自然段：女娲创造人类，大地上欢歌笑语，人们幸福地生活。不久天上露出一个大窟窿，人们在水火中挣扎。</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第</w:t>
      </w:r>
      <w:r w:rsidRPr="000432F7">
        <w:rPr>
          <w:rFonts w:ascii="Tahoma" w:hAnsi="Tahoma" w:cs="Tahoma"/>
          <w:color w:val="000000"/>
          <w:kern w:val="0"/>
          <w:sz w:val="24"/>
        </w:rPr>
        <w:t>2</w:t>
      </w:r>
      <w:r w:rsidRPr="000432F7">
        <w:rPr>
          <w:rFonts w:ascii="Tahoma" w:hAnsi="Tahoma" w:cs="Tahoma"/>
          <w:color w:val="000000"/>
          <w:kern w:val="0"/>
          <w:sz w:val="24"/>
        </w:rPr>
        <w:t>自然段：女娲想办法解救人们。</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第</w:t>
      </w:r>
      <w:r w:rsidRPr="000432F7">
        <w:rPr>
          <w:rFonts w:ascii="Tahoma" w:hAnsi="Tahoma" w:cs="Tahoma"/>
          <w:color w:val="000000"/>
          <w:kern w:val="0"/>
          <w:sz w:val="24"/>
        </w:rPr>
        <w:t>3</w:t>
      </w:r>
      <w:r w:rsidRPr="000432F7">
        <w:rPr>
          <w:rFonts w:ascii="Tahoma" w:hAnsi="Tahoma" w:cs="Tahoma"/>
          <w:color w:val="000000"/>
          <w:kern w:val="0"/>
          <w:sz w:val="24"/>
        </w:rPr>
        <w:t>自然段：女娲艰难地寻找补天的五彩石。</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第</w:t>
      </w:r>
      <w:r w:rsidRPr="000432F7">
        <w:rPr>
          <w:rFonts w:ascii="Tahoma" w:hAnsi="Tahoma" w:cs="Tahoma"/>
          <w:color w:val="000000"/>
          <w:kern w:val="0"/>
          <w:sz w:val="24"/>
        </w:rPr>
        <w:t>4</w:t>
      </w:r>
      <w:r w:rsidRPr="000432F7">
        <w:rPr>
          <w:rFonts w:ascii="Tahoma" w:hAnsi="Tahoma" w:cs="Tahoma"/>
          <w:color w:val="000000"/>
          <w:kern w:val="0"/>
          <w:sz w:val="24"/>
        </w:rPr>
        <w:t>自然段：女娲用神火冶炼五彩石并补天。</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第</w:t>
      </w:r>
      <w:r w:rsidRPr="000432F7">
        <w:rPr>
          <w:rFonts w:ascii="Tahoma" w:hAnsi="Tahoma" w:cs="Tahoma"/>
          <w:color w:val="000000"/>
          <w:kern w:val="0"/>
          <w:sz w:val="24"/>
        </w:rPr>
        <w:t>5</w:t>
      </w:r>
      <w:r w:rsidRPr="000432F7">
        <w:rPr>
          <w:rFonts w:ascii="Tahoma" w:hAnsi="Tahoma" w:cs="Tahoma"/>
          <w:color w:val="000000"/>
          <w:kern w:val="0"/>
          <w:sz w:val="24"/>
        </w:rPr>
        <w:t>自然段：人们常见的天边五彩的云霞，传说是女娲补天的地方。</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3</w:t>
      </w:r>
      <w:r w:rsidRPr="000432F7">
        <w:rPr>
          <w:rFonts w:ascii="Tahoma" w:hAnsi="Tahoma" w:cs="Tahoma"/>
          <w:color w:val="000000"/>
          <w:kern w:val="0"/>
          <w:sz w:val="24"/>
        </w:rPr>
        <w:t>．全文可以划分为几部分？每一部分讲了什么内容？</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第一部分</w:t>
      </w:r>
      <w:r w:rsidRPr="000432F7">
        <w:rPr>
          <w:rFonts w:ascii="Tahoma" w:hAnsi="Tahoma" w:cs="Tahoma"/>
          <w:color w:val="000000"/>
          <w:kern w:val="0"/>
          <w:sz w:val="24"/>
        </w:rPr>
        <w:t>(</w:t>
      </w:r>
      <w:r w:rsidRPr="000432F7">
        <w:rPr>
          <w:rFonts w:ascii="Tahoma" w:hAnsi="Tahoma" w:cs="Tahoma"/>
          <w:color w:val="000000"/>
          <w:kern w:val="0"/>
          <w:sz w:val="24"/>
        </w:rPr>
        <w:t>第</w:t>
      </w:r>
      <w:r w:rsidRPr="000432F7">
        <w:rPr>
          <w:rFonts w:ascii="Tahoma" w:hAnsi="Tahoma" w:cs="Tahoma"/>
          <w:color w:val="000000"/>
          <w:kern w:val="0"/>
          <w:sz w:val="24"/>
        </w:rPr>
        <w:t>1</w:t>
      </w:r>
      <w:r w:rsidRPr="000432F7">
        <w:rPr>
          <w:rFonts w:ascii="Tahoma" w:hAnsi="Tahoma" w:cs="Tahoma"/>
          <w:color w:val="000000"/>
          <w:kern w:val="0"/>
          <w:sz w:val="24"/>
        </w:rPr>
        <w:t>自然段</w:t>
      </w:r>
      <w:r w:rsidRPr="000432F7">
        <w:rPr>
          <w:rFonts w:ascii="Tahoma" w:hAnsi="Tahoma" w:cs="Tahoma"/>
          <w:color w:val="000000"/>
          <w:kern w:val="0"/>
          <w:sz w:val="24"/>
        </w:rPr>
        <w:t>)</w:t>
      </w:r>
      <w:r w:rsidRPr="000432F7">
        <w:rPr>
          <w:rFonts w:ascii="Tahoma" w:hAnsi="Tahoma" w:cs="Tahoma"/>
          <w:color w:val="000000"/>
          <w:kern w:val="0"/>
          <w:sz w:val="24"/>
        </w:rPr>
        <w:t>：自从女娲创造人类，人们幸福地生活，不久天上露出一个大窟窿，人们在水深火热中挣扎。</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第二部分</w:t>
      </w:r>
      <w:r w:rsidRPr="000432F7">
        <w:rPr>
          <w:rFonts w:ascii="Tahoma" w:hAnsi="Tahoma" w:cs="Tahoma"/>
          <w:color w:val="000000"/>
          <w:kern w:val="0"/>
          <w:sz w:val="24"/>
        </w:rPr>
        <w:t>(</w:t>
      </w:r>
      <w:r w:rsidRPr="000432F7">
        <w:rPr>
          <w:rFonts w:ascii="Tahoma" w:hAnsi="Tahoma" w:cs="Tahoma"/>
          <w:color w:val="000000"/>
          <w:kern w:val="0"/>
          <w:sz w:val="24"/>
        </w:rPr>
        <w:t>第</w:t>
      </w:r>
      <w:r w:rsidRPr="000432F7">
        <w:rPr>
          <w:rFonts w:ascii="Tahoma" w:hAnsi="Tahoma" w:cs="Tahoma"/>
          <w:color w:val="000000"/>
          <w:kern w:val="0"/>
          <w:sz w:val="24"/>
        </w:rPr>
        <w:t>2</w:t>
      </w:r>
      <w:r w:rsidRPr="000432F7">
        <w:rPr>
          <w:rFonts w:ascii="Tahoma" w:hAnsi="Tahoma" w:cs="Tahoma"/>
          <w:color w:val="000000"/>
          <w:kern w:val="0"/>
          <w:sz w:val="24"/>
        </w:rPr>
        <w:t>～</w:t>
      </w:r>
      <w:r w:rsidRPr="000432F7">
        <w:rPr>
          <w:rFonts w:ascii="Tahoma" w:hAnsi="Tahoma" w:cs="Tahoma"/>
          <w:color w:val="000000"/>
          <w:kern w:val="0"/>
          <w:sz w:val="24"/>
        </w:rPr>
        <w:t>4</w:t>
      </w:r>
      <w:r w:rsidRPr="000432F7">
        <w:rPr>
          <w:rFonts w:ascii="Tahoma" w:hAnsi="Tahoma" w:cs="Tahoma"/>
          <w:color w:val="000000"/>
          <w:kern w:val="0"/>
          <w:sz w:val="24"/>
        </w:rPr>
        <w:t>自然段</w:t>
      </w:r>
      <w:r w:rsidRPr="000432F7">
        <w:rPr>
          <w:rFonts w:ascii="Tahoma" w:hAnsi="Tahoma" w:cs="Tahoma"/>
          <w:color w:val="000000"/>
          <w:kern w:val="0"/>
          <w:sz w:val="24"/>
        </w:rPr>
        <w:t>)</w:t>
      </w:r>
      <w:r w:rsidRPr="000432F7">
        <w:rPr>
          <w:rFonts w:ascii="Tahoma" w:hAnsi="Tahoma" w:cs="Tahoma"/>
          <w:color w:val="000000"/>
          <w:kern w:val="0"/>
          <w:sz w:val="24"/>
        </w:rPr>
        <w:t>：女娲找齐了五彩石并用神火冶炼了五彩石，最后把天上的窟窿补好了。</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第三部分</w:t>
      </w:r>
      <w:r w:rsidRPr="000432F7">
        <w:rPr>
          <w:rFonts w:ascii="Tahoma" w:hAnsi="Tahoma" w:cs="Tahoma"/>
          <w:color w:val="000000"/>
          <w:kern w:val="0"/>
          <w:sz w:val="24"/>
        </w:rPr>
        <w:t>(</w:t>
      </w:r>
      <w:r w:rsidRPr="000432F7">
        <w:rPr>
          <w:rFonts w:ascii="Tahoma" w:hAnsi="Tahoma" w:cs="Tahoma"/>
          <w:color w:val="000000"/>
          <w:kern w:val="0"/>
          <w:sz w:val="24"/>
        </w:rPr>
        <w:t>第</w:t>
      </w:r>
      <w:r w:rsidRPr="000432F7">
        <w:rPr>
          <w:rFonts w:ascii="Tahoma" w:hAnsi="Tahoma" w:cs="Tahoma"/>
          <w:color w:val="000000"/>
          <w:kern w:val="0"/>
          <w:sz w:val="24"/>
        </w:rPr>
        <w:t>5</w:t>
      </w:r>
      <w:r w:rsidRPr="000432F7">
        <w:rPr>
          <w:rFonts w:ascii="Tahoma" w:hAnsi="Tahoma" w:cs="Tahoma"/>
          <w:color w:val="000000"/>
          <w:kern w:val="0"/>
          <w:sz w:val="24"/>
        </w:rPr>
        <w:t>自然段</w:t>
      </w:r>
      <w:r w:rsidRPr="000432F7">
        <w:rPr>
          <w:rFonts w:ascii="Tahoma" w:hAnsi="Tahoma" w:cs="Tahoma"/>
          <w:color w:val="000000"/>
          <w:kern w:val="0"/>
          <w:sz w:val="24"/>
        </w:rPr>
        <w:t>)</w:t>
      </w:r>
      <w:r w:rsidRPr="000432F7">
        <w:rPr>
          <w:rFonts w:ascii="Tahoma" w:hAnsi="Tahoma" w:cs="Tahoma"/>
          <w:color w:val="000000"/>
          <w:kern w:val="0"/>
          <w:sz w:val="24"/>
        </w:rPr>
        <w:t>：相传天边的云霞就是女娲补天的地方。</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lastRenderedPageBreak/>
        <w:t>4</w:t>
      </w:r>
      <w:r w:rsidRPr="000432F7">
        <w:rPr>
          <w:rFonts w:ascii="Tahoma" w:hAnsi="Tahoma" w:cs="Tahoma"/>
          <w:color w:val="000000"/>
          <w:kern w:val="0"/>
          <w:sz w:val="24"/>
        </w:rPr>
        <w:t>．再次读一读这个神奇的故事，你会怎样评价女娲呢？</w:t>
      </w:r>
      <w:r w:rsidRPr="000432F7">
        <w:rPr>
          <w:rFonts w:ascii="Tahoma" w:hAnsi="Tahoma" w:cs="Tahoma"/>
          <w:color w:val="000000"/>
          <w:kern w:val="0"/>
          <w:sz w:val="24"/>
        </w:rPr>
        <w:t>(</w:t>
      </w:r>
      <w:r w:rsidRPr="000432F7">
        <w:rPr>
          <w:rFonts w:ascii="Tahoma" w:hAnsi="Tahoma" w:cs="Tahoma"/>
          <w:color w:val="000000"/>
          <w:kern w:val="0"/>
          <w:sz w:val="24"/>
        </w:rPr>
        <w:t>女娲非常了不起，女娲真神奇</w:t>
      </w:r>
      <w:r w:rsidRPr="000432F7">
        <w:rPr>
          <w:rFonts w:ascii="Tahoma" w:hAnsi="Tahoma" w:cs="Tahoma"/>
          <w:color w:val="000000"/>
          <w:kern w:val="0"/>
          <w:sz w:val="24"/>
        </w:rPr>
        <w:t>……)</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b/>
          <w:bCs/>
          <w:color w:val="000000"/>
          <w:kern w:val="0"/>
          <w:sz w:val="24"/>
        </w:rPr>
        <w:t>四、深入学习，感受故事的神奇</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1</w:t>
      </w:r>
      <w:r w:rsidRPr="000432F7">
        <w:rPr>
          <w:rFonts w:ascii="Tahoma" w:hAnsi="Tahoma" w:cs="Tahoma"/>
          <w:color w:val="000000"/>
          <w:kern w:val="0"/>
          <w:sz w:val="24"/>
        </w:rPr>
        <w:t>．解决问题：女娲是谁？</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(1)</w:t>
      </w:r>
      <w:r w:rsidRPr="000432F7">
        <w:rPr>
          <w:rFonts w:ascii="Tahoma" w:hAnsi="Tahoma" w:cs="Tahoma"/>
          <w:color w:val="000000"/>
          <w:kern w:val="0"/>
          <w:sz w:val="24"/>
        </w:rPr>
        <w:t>默读全文，你能找出有关介绍女娲的句子吗？读一读。</w:t>
      </w:r>
      <w:r w:rsidRPr="000432F7">
        <w:rPr>
          <w:rFonts w:ascii="Tahoma" w:hAnsi="Tahoma" w:cs="Tahoma"/>
          <w:color w:val="000000"/>
          <w:kern w:val="0"/>
          <w:sz w:val="24"/>
        </w:rPr>
        <w:t>(“</w:t>
      </w:r>
      <w:r w:rsidRPr="000432F7">
        <w:rPr>
          <w:rFonts w:ascii="Tahoma" w:hAnsi="Tahoma" w:cs="Tahoma"/>
          <w:color w:val="000000"/>
          <w:kern w:val="0"/>
          <w:sz w:val="24"/>
        </w:rPr>
        <w:t>自从女娲创造了人，大地上到处是欢歌笑语，人们一直过着快乐幸福的生活。</w:t>
      </w:r>
      <w:r w:rsidRPr="000432F7">
        <w:rPr>
          <w:rFonts w:ascii="Tahoma" w:hAnsi="Tahoma" w:cs="Tahoma"/>
          <w:color w:val="000000"/>
          <w:kern w:val="0"/>
          <w:sz w:val="24"/>
        </w:rPr>
        <w:t>”</w:t>
      </w:r>
      <w:r w:rsidRPr="000432F7">
        <w:rPr>
          <w:rFonts w:ascii="Tahoma" w:hAnsi="Tahoma" w:cs="Tahoma"/>
          <w:color w:val="000000"/>
          <w:kern w:val="0"/>
          <w:sz w:val="24"/>
        </w:rPr>
        <w:t>她就好像是人类的母亲。</w:t>
      </w:r>
      <w:r w:rsidRPr="000432F7">
        <w:rPr>
          <w:rFonts w:ascii="Tahoma" w:hAnsi="Tahoma" w:cs="Tahoma"/>
          <w:color w:val="000000"/>
          <w:kern w:val="0"/>
          <w:sz w:val="24"/>
        </w:rPr>
        <w:t>)</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(2)</w:t>
      </w:r>
      <w:r w:rsidRPr="000432F7">
        <w:rPr>
          <w:rFonts w:ascii="Tahoma" w:hAnsi="Tahoma" w:cs="Tahoma"/>
          <w:color w:val="000000"/>
          <w:kern w:val="0"/>
          <w:sz w:val="24"/>
        </w:rPr>
        <w:t>自由朗读第</w:t>
      </w:r>
      <w:r w:rsidRPr="000432F7">
        <w:rPr>
          <w:rFonts w:ascii="Tahoma" w:hAnsi="Tahoma" w:cs="Tahoma"/>
          <w:color w:val="000000"/>
          <w:kern w:val="0"/>
          <w:sz w:val="24"/>
        </w:rPr>
        <w:t>1</w:t>
      </w:r>
      <w:r w:rsidRPr="000432F7">
        <w:rPr>
          <w:rFonts w:ascii="Tahoma" w:hAnsi="Tahoma" w:cs="Tahoma"/>
          <w:color w:val="000000"/>
          <w:kern w:val="0"/>
          <w:sz w:val="24"/>
        </w:rPr>
        <w:t>、</w:t>
      </w:r>
      <w:r w:rsidRPr="000432F7">
        <w:rPr>
          <w:rFonts w:ascii="Tahoma" w:hAnsi="Tahoma" w:cs="Tahoma"/>
          <w:color w:val="000000"/>
          <w:kern w:val="0"/>
          <w:sz w:val="24"/>
        </w:rPr>
        <w:t>2</w:t>
      </w:r>
      <w:r w:rsidRPr="000432F7">
        <w:rPr>
          <w:rFonts w:ascii="Tahoma" w:hAnsi="Tahoma" w:cs="Tahoma"/>
          <w:color w:val="000000"/>
          <w:kern w:val="0"/>
          <w:sz w:val="24"/>
        </w:rPr>
        <w:t>自然段，你又能从哪些地方体会到她是人类的母亲？</w:t>
      </w:r>
      <w:r w:rsidRPr="000432F7">
        <w:rPr>
          <w:rFonts w:ascii="Tahoma" w:hAnsi="Tahoma" w:cs="Tahoma"/>
          <w:color w:val="000000"/>
          <w:kern w:val="0"/>
          <w:sz w:val="24"/>
        </w:rPr>
        <w:t>(</w:t>
      </w:r>
      <w:r w:rsidRPr="000432F7">
        <w:rPr>
          <w:rFonts w:ascii="Tahoma" w:hAnsi="Tahoma" w:cs="Tahoma"/>
          <w:color w:val="000000"/>
          <w:kern w:val="0"/>
          <w:sz w:val="24"/>
        </w:rPr>
        <w:t>当有巨响发生时，她</w:t>
      </w:r>
      <w:r w:rsidRPr="000432F7">
        <w:rPr>
          <w:rFonts w:ascii="Tahoma" w:hAnsi="Tahoma" w:cs="Tahoma"/>
          <w:color w:val="000000"/>
          <w:kern w:val="0"/>
          <w:sz w:val="24"/>
        </w:rPr>
        <w:t>“</w:t>
      </w:r>
      <w:r w:rsidRPr="000432F7">
        <w:rPr>
          <w:rFonts w:ascii="Tahoma" w:hAnsi="Tahoma" w:cs="Tahoma"/>
          <w:color w:val="000000"/>
          <w:kern w:val="0"/>
          <w:sz w:val="24"/>
        </w:rPr>
        <w:t>急忙</w:t>
      </w:r>
      <w:r w:rsidRPr="000432F7">
        <w:rPr>
          <w:rFonts w:ascii="Tahoma" w:hAnsi="Tahoma" w:cs="Tahoma"/>
          <w:color w:val="000000"/>
          <w:kern w:val="0"/>
          <w:sz w:val="24"/>
        </w:rPr>
        <w:t>”</w:t>
      </w:r>
      <w:r w:rsidRPr="000432F7">
        <w:rPr>
          <w:rFonts w:ascii="Tahoma" w:hAnsi="Tahoma" w:cs="Tahoma"/>
          <w:color w:val="000000"/>
          <w:kern w:val="0"/>
          <w:sz w:val="24"/>
        </w:rPr>
        <w:t>起床，看到人类在水火中挣扎，女娲样难过极了，</w:t>
      </w:r>
      <w:r w:rsidRPr="000432F7">
        <w:rPr>
          <w:rFonts w:ascii="Tahoma" w:hAnsi="Tahoma" w:cs="Tahoma"/>
          <w:color w:val="000000"/>
          <w:kern w:val="0"/>
          <w:sz w:val="24"/>
        </w:rPr>
        <w:t>“</w:t>
      </w:r>
      <w:r w:rsidRPr="000432F7">
        <w:rPr>
          <w:rFonts w:ascii="Tahoma" w:hAnsi="Tahoma" w:cs="Tahoma"/>
          <w:color w:val="000000"/>
          <w:kern w:val="0"/>
          <w:sz w:val="24"/>
        </w:rPr>
        <w:t>立刻</w:t>
      </w:r>
      <w:r w:rsidRPr="000432F7">
        <w:rPr>
          <w:rFonts w:ascii="Tahoma" w:hAnsi="Tahoma" w:cs="Tahoma"/>
          <w:color w:val="000000"/>
          <w:kern w:val="0"/>
          <w:sz w:val="24"/>
        </w:rPr>
        <w:t>”</w:t>
      </w:r>
      <w:r w:rsidRPr="000432F7">
        <w:rPr>
          <w:rFonts w:ascii="Tahoma" w:hAnsi="Tahoma" w:cs="Tahoma"/>
          <w:color w:val="000000"/>
          <w:kern w:val="0"/>
          <w:sz w:val="24"/>
        </w:rPr>
        <w:t>找雨神，</w:t>
      </w:r>
      <w:r w:rsidRPr="000432F7">
        <w:rPr>
          <w:rFonts w:ascii="Tahoma" w:hAnsi="Tahoma" w:cs="Tahoma"/>
          <w:color w:val="000000"/>
          <w:kern w:val="0"/>
          <w:sz w:val="24"/>
        </w:rPr>
        <w:t>“</w:t>
      </w:r>
      <w:r w:rsidRPr="000432F7">
        <w:rPr>
          <w:rFonts w:ascii="Tahoma" w:hAnsi="Tahoma" w:cs="Tahoma"/>
          <w:color w:val="000000"/>
          <w:kern w:val="0"/>
          <w:sz w:val="24"/>
        </w:rPr>
        <w:t>求</w:t>
      </w:r>
      <w:r w:rsidRPr="000432F7">
        <w:rPr>
          <w:rFonts w:ascii="Tahoma" w:hAnsi="Tahoma" w:cs="Tahoma"/>
          <w:color w:val="000000"/>
          <w:kern w:val="0"/>
          <w:sz w:val="24"/>
        </w:rPr>
        <w:t>”</w:t>
      </w:r>
      <w:r w:rsidRPr="000432F7">
        <w:rPr>
          <w:rFonts w:ascii="Tahoma" w:hAnsi="Tahoma" w:cs="Tahoma"/>
          <w:color w:val="000000"/>
          <w:kern w:val="0"/>
          <w:sz w:val="24"/>
        </w:rPr>
        <w:t>他下雨；又</w:t>
      </w:r>
      <w:r w:rsidRPr="000432F7">
        <w:rPr>
          <w:rFonts w:ascii="Tahoma" w:hAnsi="Tahoma" w:cs="Tahoma"/>
          <w:color w:val="000000"/>
          <w:kern w:val="0"/>
          <w:sz w:val="24"/>
        </w:rPr>
        <w:t>“</w:t>
      </w:r>
      <w:r w:rsidRPr="000432F7">
        <w:rPr>
          <w:rFonts w:ascii="Tahoma" w:hAnsi="Tahoma" w:cs="Tahoma"/>
          <w:color w:val="000000"/>
          <w:kern w:val="0"/>
          <w:sz w:val="24"/>
        </w:rPr>
        <w:t>造</w:t>
      </w:r>
      <w:r w:rsidRPr="000432F7">
        <w:rPr>
          <w:rFonts w:ascii="Tahoma" w:hAnsi="Tahoma" w:cs="Tahoma"/>
          <w:color w:val="000000"/>
          <w:kern w:val="0"/>
          <w:sz w:val="24"/>
        </w:rPr>
        <w:t>”</w:t>
      </w:r>
      <w:r w:rsidRPr="000432F7">
        <w:rPr>
          <w:rFonts w:ascii="Tahoma" w:hAnsi="Tahoma" w:cs="Tahoma"/>
          <w:color w:val="000000"/>
          <w:kern w:val="0"/>
          <w:sz w:val="24"/>
        </w:rPr>
        <w:t>船，救出人们。从这些地方足以看出她把人类当成自己的儿女，而且能够体会出她甘于奉献的精神。</w:t>
      </w:r>
      <w:r w:rsidRPr="000432F7">
        <w:rPr>
          <w:rFonts w:ascii="Tahoma" w:hAnsi="Tahoma" w:cs="Tahoma"/>
          <w:color w:val="000000"/>
          <w:kern w:val="0"/>
          <w:sz w:val="24"/>
        </w:rPr>
        <w:t>)</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(3)</w:t>
      </w:r>
      <w:r w:rsidRPr="000432F7">
        <w:rPr>
          <w:rFonts w:ascii="Tahoma" w:hAnsi="Tahoma" w:cs="Tahoma"/>
          <w:color w:val="000000"/>
          <w:kern w:val="0"/>
          <w:sz w:val="24"/>
        </w:rPr>
        <w:t>为什么称女娲是我们人类的母亲？</w:t>
      </w:r>
      <w:r w:rsidRPr="000432F7">
        <w:rPr>
          <w:rFonts w:ascii="Tahoma" w:hAnsi="Tahoma" w:cs="Tahoma"/>
          <w:color w:val="000000"/>
          <w:kern w:val="0"/>
          <w:sz w:val="24"/>
        </w:rPr>
        <w:t>(</w:t>
      </w:r>
      <w:r w:rsidRPr="000432F7">
        <w:rPr>
          <w:rFonts w:ascii="Tahoma" w:hAnsi="Tahoma" w:cs="Tahoma"/>
          <w:color w:val="000000"/>
          <w:kern w:val="0"/>
          <w:sz w:val="24"/>
        </w:rPr>
        <w:t>相传女娲有一手绝活，她能用泥捏成人，并能使泥人成活，后人都称女娲创造了人类。</w:t>
      </w:r>
      <w:r w:rsidRPr="000432F7">
        <w:rPr>
          <w:rFonts w:ascii="Tahoma" w:hAnsi="Tahoma" w:cs="Tahoma"/>
          <w:color w:val="000000"/>
          <w:kern w:val="0"/>
          <w:sz w:val="24"/>
        </w:rPr>
        <w:t>)</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2</w:t>
      </w:r>
      <w:r w:rsidRPr="000432F7">
        <w:rPr>
          <w:rFonts w:ascii="Tahoma" w:hAnsi="Tahoma" w:cs="Tahoma"/>
          <w:color w:val="000000"/>
          <w:kern w:val="0"/>
          <w:sz w:val="24"/>
        </w:rPr>
        <w:t>．解决问题：女娲为什么要补天？</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(1)</w:t>
      </w:r>
      <w:r w:rsidRPr="000432F7">
        <w:rPr>
          <w:rFonts w:ascii="Tahoma" w:hAnsi="Tahoma" w:cs="Tahoma"/>
          <w:color w:val="000000"/>
          <w:kern w:val="0"/>
          <w:sz w:val="24"/>
        </w:rPr>
        <w:t>指名朗读第</w:t>
      </w:r>
      <w:r w:rsidRPr="000432F7">
        <w:rPr>
          <w:rFonts w:ascii="Tahoma" w:hAnsi="Tahoma" w:cs="Tahoma"/>
          <w:color w:val="000000"/>
          <w:kern w:val="0"/>
          <w:sz w:val="24"/>
        </w:rPr>
        <w:t>3</w:t>
      </w:r>
      <w:r w:rsidRPr="000432F7">
        <w:rPr>
          <w:rFonts w:ascii="Tahoma" w:hAnsi="Tahoma" w:cs="Tahoma"/>
          <w:color w:val="000000"/>
          <w:kern w:val="0"/>
          <w:sz w:val="24"/>
        </w:rPr>
        <w:t>自然段，找一找女娲补天的原因。</w:t>
      </w:r>
      <w:r w:rsidRPr="000432F7">
        <w:rPr>
          <w:rFonts w:ascii="Tahoma" w:hAnsi="Tahoma" w:cs="Tahoma"/>
          <w:color w:val="000000"/>
          <w:kern w:val="0"/>
          <w:sz w:val="24"/>
        </w:rPr>
        <w:t>(</w:t>
      </w:r>
      <w:r w:rsidRPr="000432F7">
        <w:rPr>
          <w:rFonts w:ascii="Tahoma" w:hAnsi="Tahoma" w:cs="Tahoma"/>
          <w:color w:val="000000"/>
          <w:kern w:val="0"/>
          <w:sz w:val="24"/>
        </w:rPr>
        <w:t>虽然人们被女娲从洪水中救出，但是天上的大窟窿还在喷火，因此她决定把天补上。</w:t>
      </w:r>
      <w:r w:rsidRPr="000432F7">
        <w:rPr>
          <w:rFonts w:ascii="Tahoma" w:hAnsi="Tahoma" w:cs="Tahoma"/>
          <w:color w:val="000000"/>
          <w:kern w:val="0"/>
          <w:sz w:val="24"/>
        </w:rPr>
        <w:t>)</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(2)</w:t>
      </w:r>
      <w:r w:rsidRPr="000432F7">
        <w:rPr>
          <w:rFonts w:ascii="Tahoma" w:hAnsi="Tahoma" w:cs="Tahoma"/>
          <w:color w:val="000000"/>
          <w:kern w:val="0"/>
          <w:sz w:val="24"/>
        </w:rPr>
        <w:t>读一读文中的句子，思考：女娲怀着怎样的心态补天的？</w:t>
      </w:r>
      <w:r w:rsidRPr="000432F7">
        <w:rPr>
          <w:rFonts w:ascii="Tahoma" w:hAnsi="Tahoma" w:cs="Tahoma"/>
          <w:color w:val="000000"/>
          <w:kern w:val="0"/>
          <w:sz w:val="24"/>
        </w:rPr>
        <w:t>(“</w:t>
      </w:r>
      <w:r w:rsidRPr="000432F7">
        <w:rPr>
          <w:rFonts w:ascii="Tahoma" w:hAnsi="Tahoma" w:cs="Tahoma"/>
          <w:color w:val="000000"/>
          <w:kern w:val="0"/>
          <w:sz w:val="24"/>
        </w:rPr>
        <w:t>女娲决定冒着生命危险，把天补上。</w:t>
      </w:r>
      <w:r w:rsidRPr="000432F7">
        <w:rPr>
          <w:rFonts w:ascii="Tahoma" w:hAnsi="Tahoma" w:cs="Tahoma"/>
          <w:color w:val="000000"/>
          <w:kern w:val="0"/>
          <w:sz w:val="24"/>
        </w:rPr>
        <w:t>”</w:t>
      </w:r>
      <w:r w:rsidRPr="000432F7">
        <w:rPr>
          <w:rFonts w:ascii="Tahoma" w:hAnsi="Tahoma" w:cs="Tahoma"/>
          <w:color w:val="000000"/>
          <w:kern w:val="0"/>
          <w:sz w:val="24"/>
        </w:rPr>
        <w:t>从</w:t>
      </w:r>
      <w:r w:rsidRPr="000432F7">
        <w:rPr>
          <w:rFonts w:ascii="Tahoma" w:hAnsi="Tahoma" w:cs="Tahoma"/>
          <w:color w:val="000000"/>
          <w:kern w:val="0"/>
          <w:sz w:val="24"/>
        </w:rPr>
        <w:t>“</w:t>
      </w:r>
      <w:r w:rsidRPr="000432F7">
        <w:rPr>
          <w:rFonts w:ascii="Tahoma" w:hAnsi="Tahoma" w:cs="Tahoma"/>
          <w:color w:val="000000"/>
          <w:kern w:val="0"/>
          <w:sz w:val="24"/>
        </w:rPr>
        <w:t>决定</w:t>
      </w:r>
      <w:r w:rsidRPr="000432F7">
        <w:rPr>
          <w:rFonts w:ascii="Tahoma" w:hAnsi="Tahoma" w:cs="Tahoma"/>
          <w:color w:val="000000"/>
          <w:kern w:val="0"/>
          <w:sz w:val="24"/>
        </w:rPr>
        <w:t>”</w:t>
      </w:r>
      <w:r w:rsidRPr="000432F7">
        <w:rPr>
          <w:rFonts w:ascii="Tahoma" w:hAnsi="Tahoma" w:cs="Tahoma"/>
          <w:color w:val="000000"/>
          <w:kern w:val="0"/>
          <w:sz w:val="24"/>
        </w:rPr>
        <w:t>看出她补天的信心，</w:t>
      </w:r>
      <w:r w:rsidRPr="000432F7">
        <w:rPr>
          <w:rFonts w:ascii="Tahoma" w:hAnsi="Tahoma" w:cs="Tahoma"/>
          <w:color w:val="000000"/>
          <w:kern w:val="0"/>
          <w:sz w:val="24"/>
        </w:rPr>
        <w:t>“</w:t>
      </w:r>
      <w:r w:rsidRPr="000432F7">
        <w:rPr>
          <w:rFonts w:ascii="Tahoma" w:hAnsi="Tahoma" w:cs="Tahoma"/>
          <w:color w:val="000000"/>
          <w:kern w:val="0"/>
          <w:sz w:val="24"/>
        </w:rPr>
        <w:t>冒着生命危险</w:t>
      </w:r>
      <w:r w:rsidRPr="000432F7">
        <w:rPr>
          <w:rFonts w:ascii="Tahoma" w:hAnsi="Tahoma" w:cs="Tahoma"/>
          <w:color w:val="000000"/>
          <w:kern w:val="0"/>
          <w:sz w:val="24"/>
        </w:rPr>
        <w:t xml:space="preserve">” </w:t>
      </w:r>
      <w:r w:rsidRPr="000432F7">
        <w:rPr>
          <w:rFonts w:ascii="Tahoma" w:hAnsi="Tahoma" w:cs="Tahoma"/>
          <w:color w:val="000000"/>
          <w:kern w:val="0"/>
          <w:sz w:val="24"/>
        </w:rPr>
        <w:t>表明她很勇敢，不顾自己的生死，一心要救人们。</w:t>
      </w:r>
      <w:r w:rsidRPr="000432F7">
        <w:rPr>
          <w:rFonts w:ascii="Tahoma" w:hAnsi="Tahoma" w:cs="Tahoma"/>
          <w:color w:val="000000"/>
          <w:kern w:val="0"/>
          <w:sz w:val="24"/>
        </w:rPr>
        <w:t>)</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(3)</w:t>
      </w:r>
      <w:r w:rsidRPr="000432F7">
        <w:rPr>
          <w:rFonts w:ascii="Tahoma" w:hAnsi="Tahoma" w:cs="Tahoma"/>
          <w:color w:val="000000"/>
          <w:kern w:val="0"/>
          <w:sz w:val="24"/>
        </w:rPr>
        <w:t>你能用一组关联词来描述女娲的勇敢、不怕危险的精神吗？</w:t>
      </w:r>
      <w:r w:rsidRPr="000432F7">
        <w:rPr>
          <w:rFonts w:ascii="Tahoma" w:hAnsi="Tahoma" w:cs="Tahoma"/>
          <w:color w:val="000000"/>
          <w:kern w:val="0"/>
          <w:sz w:val="24"/>
        </w:rPr>
        <w:t>(</w:t>
      </w:r>
      <w:r w:rsidRPr="000432F7">
        <w:rPr>
          <w:rFonts w:ascii="Tahoma" w:hAnsi="Tahoma" w:cs="Tahoma"/>
          <w:color w:val="000000"/>
          <w:kern w:val="0"/>
          <w:sz w:val="24"/>
        </w:rPr>
        <w:t>即使冒着生命危险，女娲也要把天补上。</w:t>
      </w:r>
      <w:r w:rsidRPr="000432F7">
        <w:rPr>
          <w:rFonts w:ascii="Tahoma" w:hAnsi="Tahoma" w:cs="Tahoma"/>
          <w:color w:val="000000"/>
          <w:kern w:val="0"/>
          <w:sz w:val="24"/>
        </w:rPr>
        <w:t>)</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3</w:t>
      </w:r>
      <w:r w:rsidRPr="000432F7">
        <w:rPr>
          <w:rFonts w:ascii="Tahoma" w:hAnsi="Tahoma" w:cs="Tahoma"/>
          <w:color w:val="000000"/>
          <w:kern w:val="0"/>
          <w:sz w:val="24"/>
        </w:rPr>
        <w:t>．解决问题：女娲是怎样补天的？她把天补好了吗？</w:t>
      </w:r>
    </w:p>
    <w:p w:rsidR="00966FC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(1)</w:t>
      </w:r>
      <w:r w:rsidRPr="000432F7">
        <w:rPr>
          <w:rFonts w:ascii="Tahoma" w:hAnsi="Tahoma" w:cs="Tahoma"/>
          <w:color w:val="000000"/>
          <w:kern w:val="0"/>
          <w:sz w:val="24"/>
        </w:rPr>
        <w:t>出示自学提示。</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宋体" w:hAnsi="宋体" w:cs="宋体" w:hint="eastAsia"/>
          <w:color w:val="000000"/>
          <w:kern w:val="0"/>
          <w:sz w:val="24"/>
        </w:rPr>
        <w:t>①</w:t>
      </w:r>
      <w:r w:rsidRPr="000432F7">
        <w:rPr>
          <w:rFonts w:ascii="Tahoma" w:hAnsi="Tahoma" w:cs="Tahoma"/>
          <w:color w:val="000000"/>
          <w:kern w:val="0"/>
          <w:sz w:val="24"/>
        </w:rPr>
        <w:t>自由朗读第</w:t>
      </w:r>
      <w:r w:rsidRPr="000432F7">
        <w:rPr>
          <w:rFonts w:ascii="Tahoma" w:hAnsi="Tahoma" w:cs="Tahoma"/>
          <w:color w:val="000000"/>
          <w:kern w:val="0"/>
          <w:sz w:val="24"/>
        </w:rPr>
        <w:t>3</w:t>
      </w:r>
      <w:r w:rsidRPr="000432F7">
        <w:rPr>
          <w:rFonts w:ascii="Tahoma" w:hAnsi="Tahoma" w:cs="Tahoma"/>
          <w:color w:val="000000"/>
          <w:kern w:val="0"/>
          <w:sz w:val="24"/>
        </w:rPr>
        <w:t>、</w:t>
      </w:r>
      <w:r w:rsidRPr="000432F7">
        <w:rPr>
          <w:rFonts w:ascii="Tahoma" w:hAnsi="Tahoma" w:cs="Tahoma"/>
          <w:color w:val="000000"/>
          <w:kern w:val="0"/>
          <w:sz w:val="24"/>
        </w:rPr>
        <w:t>4</w:t>
      </w:r>
      <w:r w:rsidRPr="000432F7">
        <w:rPr>
          <w:rFonts w:ascii="Tahoma" w:hAnsi="Tahoma" w:cs="Tahoma"/>
          <w:color w:val="000000"/>
          <w:kern w:val="0"/>
          <w:sz w:val="24"/>
        </w:rPr>
        <w:t>自然段，想一想：女娲用什么材料补天？她是怎样找到补天用的材料的？可以从哪些地方看出来？</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宋体" w:hAnsi="宋体" w:cs="宋体" w:hint="eastAsia"/>
          <w:color w:val="000000"/>
          <w:kern w:val="0"/>
          <w:sz w:val="24"/>
        </w:rPr>
        <w:t>②</w:t>
      </w:r>
      <w:r w:rsidRPr="000432F7">
        <w:rPr>
          <w:rFonts w:ascii="Tahoma" w:hAnsi="Tahoma" w:cs="Tahoma"/>
          <w:color w:val="000000"/>
          <w:kern w:val="0"/>
          <w:sz w:val="24"/>
        </w:rPr>
        <w:t>找到女娲炼石及补天的句子，读一读，画出描写她补天过程的词语，谈谈自己的感受。</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宋体" w:hAnsi="宋体" w:cs="宋体" w:hint="eastAsia"/>
          <w:color w:val="000000"/>
          <w:kern w:val="0"/>
          <w:sz w:val="24"/>
        </w:rPr>
        <w:t>③</w:t>
      </w:r>
      <w:r w:rsidRPr="000432F7">
        <w:rPr>
          <w:rFonts w:ascii="Tahoma" w:hAnsi="Tahoma" w:cs="Tahoma"/>
          <w:color w:val="000000"/>
          <w:kern w:val="0"/>
          <w:sz w:val="24"/>
        </w:rPr>
        <w:t>天是否补好了？</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lastRenderedPageBreak/>
        <w:t>(2)</w:t>
      </w:r>
      <w:r w:rsidRPr="000432F7">
        <w:rPr>
          <w:rFonts w:ascii="Tahoma" w:hAnsi="Tahoma" w:cs="Tahoma"/>
          <w:color w:val="000000"/>
          <w:kern w:val="0"/>
          <w:sz w:val="24"/>
        </w:rPr>
        <w:t>学生分组讨论。</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(3)</w:t>
      </w:r>
      <w:r w:rsidRPr="000432F7">
        <w:rPr>
          <w:rFonts w:ascii="Tahoma" w:hAnsi="Tahoma" w:cs="Tahoma"/>
          <w:color w:val="000000"/>
          <w:kern w:val="0"/>
          <w:sz w:val="24"/>
        </w:rPr>
        <w:t>汇报学习成果，共同研究。</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小组一：女娲上山找五彩石补天。她花费了很多时间与功夫，我们是从</w:t>
      </w:r>
      <w:r w:rsidRPr="000432F7">
        <w:rPr>
          <w:rFonts w:ascii="Tahoma" w:hAnsi="Tahoma" w:cs="Tahoma"/>
          <w:color w:val="000000"/>
          <w:kern w:val="0"/>
          <w:sz w:val="24"/>
        </w:rPr>
        <w:t>“</w:t>
      </w:r>
      <w:r w:rsidRPr="000432F7">
        <w:rPr>
          <w:rFonts w:ascii="Tahoma" w:hAnsi="Tahoma" w:cs="Tahoma"/>
          <w:color w:val="000000"/>
          <w:kern w:val="0"/>
          <w:sz w:val="24"/>
        </w:rPr>
        <w:t>她忙了几天几夜</w:t>
      </w:r>
      <w:r w:rsidRPr="000432F7">
        <w:rPr>
          <w:rFonts w:ascii="Tahoma" w:hAnsi="Tahoma" w:cs="Tahoma"/>
          <w:color w:val="000000"/>
          <w:kern w:val="0"/>
          <w:sz w:val="24"/>
        </w:rPr>
        <w:t>”</w:t>
      </w:r>
      <w:r w:rsidRPr="000432F7">
        <w:rPr>
          <w:rFonts w:ascii="Tahoma" w:hAnsi="Tahoma" w:cs="Tahoma"/>
          <w:color w:val="000000"/>
          <w:kern w:val="0"/>
          <w:sz w:val="24"/>
        </w:rPr>
        <w:t>，</w:t>
      </w:r>
      <w:r w:rsidRPr="000432F7">
        <w:rPr>
          <w:rFonts w:ascii="Tahoma" w:hAnsi="Tahoma" w:cs="Tahoma"/>
          <w:color w:val="000000"/>
          <w:kern w:val="0"/>
          <w:sz w:val="24"/>
        </w:rPr>
        <w:t>“</w:t>
      </w:r>
      <w:r w:rsidRPr="000432F7">
        <w:rPr>
          <w:rFonts w:ascii="Tahoma" w:hAnsi="Tahoma" w:cs="Tahoma"/>
          <w:color w:val="000000"/>
          <w:kern w:val="0"/>
          <w:sz w:val="24"/>
        </w:rPr>
        <w:t>她又找哇找哇</w:t>
      </w:r>
      <w:r w:rsidRPr="000432F7">
        <w:rPr>
          <w:rFonts w:ascii="Tahoma" w:hAnsi="Tahoma" w:cs="Tahoma"/>
          <w:color w:val="000000"/>
          <w:kern w:val="0"/>
          <w:sz w:val="24"/>
        </w:rPr>
        <w:t>”</w:t>
      </w:r>
      <w:r w:rsidRPr="000432F7">
        <w:rPr>
          <w:rFonts w:ascii="Tahoma" w:hAnsi="Tahoma" w:cs="Tahoma"/>
          <w:color w:val="000000"/>
          <w:kern w:val="0"/>
          <w:sz w:val="24"/>
        </w:rPr>
        <w:t>看出她花费的时间多，从</w:t>
      </w:r>
      <w:r w:rsidRPr="000432F7">
        <w:rPr>
          <w:rFonts w:ascii="Tahoma" w:hAnsi="Tahoma" w:cs="Tahoma"/>
          <w:color w:val="000000"/>
          <w:kern w:val="0"/>
          <w:sz w:val="24"/>
        </w:rPr>
        <w:t>“</w:t>
      </w:r>
      <w:r w:rsidRPr="000432F7">
        <w:rPr>
          <w:rFonts w:ascii="Tahoma" w:hAnsi="Tahoma" w:cs="Tahoma"/>
          <w:color w:val="000000"/>
          <w:kern w:val="0"/>
          <w:sz w:val="24"/>
        </w:rPr>
        <w:t>终于</w:t>
      </w:r>
      <w:r w:rsidRPr="000432F7">
        <w:rPr>
          <w:rFonts w:ascii="Tahoma" w:hAnsi="Tahoma" w:cs="Tahoma"/>
          <w:color w:val="000000"/>
          <w:kern w:val="0"/>
          <w:sz w:val="24"/>
        </w:rPr>
        <w:t>”</w:t>
      </w:r>
      <w:r w:rsidRPr="000432F7">
        <w:rPr>
          <w:rFonts w:ascii="Tahoma" w:hAnsi="Tahoma" w:cs="Tahoma"/>
          <w:color w:val="000000"/>
          <w:kern w:val="0"/>
          <w:sz w:val="24"/>
        </w:rPr>
        <w:t>能够体会女娲找五彩石的艰难。</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小组二：描写女娲冶炼五彩石和补天的过程的动词有</w:t>
      </w:r>
      <w:r w:rsidRPr="000432F7">
        <w:rPr>
          <w:rFonts w:ascii="Tahoma" w:hAnsi="Tahoma" w:cs="Tahoma"/>
          <w:color w:val="000000"/>
          <w:kern w:val="0"/>
          <w:sz w:val="24"/>
        </w:rPr>
        <w:t>“</w:t>
      </w:r>
      <w:r w:rsidRPr="000432F7">
        <w:rPr>
          <w:rFonts w:ascii="Tahoma" w:hAnsi="Tahoma" w:cs="Tahoma"/>
          <w:color w:val="000000"/>
          <w:kern w:val="0"/>
          <w:sz w:val="24"/>
        </w:rPr>
        <w:t>挖－放－炼－装－端－泼</w:t>
      </w:r>
      <w:r w:rsidRPr="000432F7">
        <w:rPr>
          <w:rFonts w:ascii="Tahoma" w:hAnsi="Tahoma" w:cs="Tahoma"/>
          <w:color w:val="000000"/>
          <w:kern w:val="0"/>
          <w:sz w:val="24"/>
        </w:rPr>
        <w:t>”</w:t>
      </w:r>
      <w:r w:rsidRPr="000432F7">
        <w:rPr>
          <w:rFonts w:ascii="Tahoma" w:hAnsi="Tahoma" w:cs="Tahoma"/>
          <w:color w:val="000000"/>
          <w:kern w:val="0"/>
          <w:sz w:val="24"/>
        </w:rPr>
        <w:t>。我们想象中认为补天是一件很危险、很艰险的事情，这些表示动作的词语却使我们感觉比较轻松，突出了女娲的神力。</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小组三：天补好了，</w:t>
      </w:r>
      <w:r w:rsidRPr="000432F7">
        <w:rPr>
          <w:rFonts w:ascii="Tahoma" w:hAnsi="Tahoma" w:cs="Tahoma"/>
          <w:color w:val="000000"/>
          <w:kern w:val="0"/>
          <w:sz w:val="24"/>
        </w:rPr>
        <w:t>“</w:t>
      </w:r>
      <w:r w:rsidRPr="000432F7">
        <w:rPr>
          <w:rFonts w:ascii="Tahoma" w:hAnsi="Tahoma" w:cs="Tahoma"/>
          <w:color w:val="000000"/>
          <w:kern w:val="0"/>
          <w:sz w:val="24"/>
        </w:rPr>
        <w:t>大窟窿立刻被补好了</w:t>
      </w:r>
      <w:r w:rsidRPr="000432F7">
        <w:rPr>
          <w:rFonts w:ascii="Tahoma" w:hAnsi="Tahoma" w:cs="Tahoma"/>
          <w:color w:val="000000"/>
          <w:kern w:val="0"/>
          <w:sz w:val="24"/>
        </w:rPr>
        <w:t>”</w:t>
      </w:r>
      <w:r w:rsidRPr="000432F7">
        <w:rPr>
          <w:rFonts w:ascii="Tahoma" w:hAnsi="Tahoma" w:cs="Tahoma"/>
          <w:color w:val="000000"/>
          <w:kern w:val="0"/>
          <w:sz w:val="24"/>
        </w:rPr>
        <w:t>。</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(4)</w:t>
      </w:r>
      <w:r w:rsidRPr="000432F7">
        <w:rPr>
          <w:rFonts w:ascii="Tahoma" w:hAnsi="Tahoma" w:cs="Tahoma"/>
          <w:color w:val="000000"/>
          <w:kern w:val="0"/>
          <w:sz w:val="24"/>
        </w:rPr>
        <w:t>点拨：补天之前人间的惨状是怎样的呢？找出描写人间惨状的词语。你又体会到什么？</w:t>
      </w:r>
      <w:r w:rsidRPr="000432F7">
        <w:rPr>
          <w:rFonts w:ascii="Tahoma" w:hAnsi="Tahoma" w:cs="Tahoma"/>
          <w:color w:val="000000"/>
          <w:kern w:val="0"/>
          <w:sz w:val="24"/>
        </w:rPr>
        <w:t>(“</w:t>
      </w:r>
      <w:r w:rsidRPr="000432F7">
        <w:rPr>
          <w:rFonts w:ascii="Tahoma" w:hAnsi="Tahoma" w:cs="Tahoma"/>
          <w:color w:val="000000"/>
          <w:kern w:val="0"/>
          <w:sz w:val="24"/>
        </w:rPr>
        <w:t>轰隆隆，黑黑的，一道道深沟，熊熊大火</w:t>
      </w:r>
      <w:r w:rsidRPr="000432F7">
        <w:rPr>
          <w:rFonts w:ascii="Tahoma" w:hAnsi="Tahoma" w:cs="Tahoma"/>
          <w:color w:val="000000"/>
          <w:kern w:val="0"/>
          <w:sz w:val="24"/>
        </w:rPr>
        <w:t>”</w:t>
      </w:r>
      <w:r w:rsidRPr="000432F7">
        <w:rPr>
          <w:rFonts w:ascii="Tahoma" w:hAnsi="Tahoma" w:cs="Tahoma"/>
          <w:color w:val="000000"/>
          <w:kern w:val="0"/>
          <w:sz w:val="24"/>
        </w:rPr>
        <w:t>，这些词语展现了人间的惨状。我体会到，大窟窿被女娲炼好的五彩石补好了，真是太神奇了。</w:t>
      </w:r>
      <w:r w:rsidRPr="000432F7">
        <w:rPr>
          <w:rFonts w:ascii="Tahoma" w:hAnsi="Tahoma" w:cs="Tahoma"/>
          <w:color w:val="000000"/>
          <w:kern w:val="0"/>
          <w:sz w:val="24"/>
        </w:rPr>
        <w:t>)</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4</w:t>
      </w:r>
      <w:r w:rsidRPr="000432F7">
        <w:rPr>
          <w:rFonts w:ascii="Tahoma" w:hAnsi="Tahoma" w:cs="Tahoma"/>
          <w:color w:val="000000"/>
          <w:kern w:val="0"/>
          <w:sz w:val="24"/>
        </w:rPr>
        <w:t>．有感情地朗读课文，感悟故事的神奇。</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b/>
          <w:bCs/>
          <w:color w:val="000000"/>
          <w:kern w:val="0"/>
          <w:sz w:val="24"/>
        </w:rPr>
        <w:t>五、观看录像，使学生直观感悟</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1</w:t>
      </w:r>
      <w:r w:rsidRPr="000432F7">
        <w:rPr>
          <w:rFonts w:ascii="Tahoma" w:hAnsi="Tahoma" w:cs="Tahoma"/>
          <w:color w:val="000000"/>
          <w:kern w:val="0"/>
          <w:sz w:val="24"/>
        </w:rPr>
        <w:t>．现在就让我们一起欣赏这神奇的故事吧！</w:t>
      </w:r>
      <w:r w:rsidRPr="000432F7">
        <w:rPr>
          <w:rFonts w:ascii="Tahoma" w:hAnsi="Tahoma" w:cs="Tahoma"/>
          <w:color w:val="000000"/>
          <w:kern w:val="0"/>
          <w:sz w:val="24"/>
        </w:rPr>
        <w:t>(</w:t>
      </w:r>
      <w:r w:rsidRPr="000432F7">
        <w:rPr>
          <w:rFonts w:ascii="Tahoma" w:hAnsi="Tahoma" w:cs="Tahoma"/>
          <w:color w:val="000000"/>
          <w:kern w:val="0"/>
          <w:sz w:val="24"/>
        </w:rPr>
        <w:t>观看《女娲补天》片段</w:t>
      </w:r>
      <w:r w:rsidRPr="000432F7">
        <w:rPr>
          <w:rFonts w:ascii="Tahoma" w:hAnsi="Tahoma" w:cs="Tahoma"/>
          <w:color w:val="000000"/>
          <w:kern w:val="0"/>
          <w:sz w:val="24"/>
        </w:rPr>
        <w:t>)</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2</w:t>
      </w:r>
      <w:r w:rsidRPr="000432F7">
        <w:rPr>
          <w:rFonts w:ascii="Tahoma" w:hAnsi="Tahoma" w:cs="Tahoma"/>
          <w:color w:val="000000"/>
          <w:kern w:val="0"/>
          <w:sz w:val="24"/>
        </w:rPr>
        <w:t>．同学们，你们此时最想说什么？</w:t>
      </w:r>
      <w:r w:rsidRPr="000432F7">
        <w:rPr>
          <w:rFonts w:ascii="Tahoma" w:hAnsi="Tahoma" w:cs="Tahoma"/>
          <w:color w:val="000000"/>
          <w:kern w:val="0"/>
          <w:sz w:val="24"/>
        </w:rPr>
        <w:t>(</w:t>
      </w:r>
      <w:r w:rsidRPr="000432F7">
        <w:rPr>
          <w:rFonts w:ascii="Tahoma" w:hAnsi="Tahoma" w:cs="Tahoma"/>
          <w:color w:val="000000"/>
          <w:kern w:val="0"/>
          <w:sz w:val="24"/>
        </w:rPr>
        <w:t>指导学生体会神话故事的神奇，感悟人物的形象。</w:t>
      </w:r>
      <w:r w:rsidRPr="000432F7">
        <w:rPr>
          <w:rFonts w:ascii="Tahoma" w:hAnsi="Tahoma" w:cs="Tahoma"/>
          <w:color w:val="000000"/>
          <w:kern w:val="0"/>
          <w:sz w:val="24"/>
        </w:rPr>
        <w:t>)</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3</w:t>
      </w:r>
      <w:r w:rsidRPr="000432F7">
        <w:rPr>
          <w:rFonts w:ascii="Tahoma" w:hAnsi="Tahoma" w:cs="Tahoma"/>
          <w:color w:val="000000"/>
          <w:kern w:val="0"/>
          <w:sz w:val="24"/>
        </w:rPr>
        <w:t>．教师小结：传奇的故事展示了神奇的女娲，我们虽然了解了女娲补天的全过程，但我想她身上所具有的品质和精神更应该使我们终生不忘。</w:t>
      </w:r>
      <w:r w:rsidRPr="000432F7">
        <w:rPr>
          <w:rFonts w:ascii="Tahoma" w:hAnsi="Tahoma" w:cs="Tahoma"/>
          <w:color w:val="000000"/>
          <w:kern w:val="0"/>
          <w:sz w:val="24"/>
        </w:rPr>
        <w:t>(</w:t>
      </w:r>
      <w:r w:rsidRPr="000432F7">
        <w:rPr>
          <w:rFonts w:ascii="Tahoma" w:hAnsi="Tahoma" w:cs="Tahoma"/>
          <w:color w:val="000000"/>
          <w:kern w:val="0"/>
          <w:sz w:val="24"/>
        </w:rPr>
        <w:t>她的善良、勇敢的品质，不怕危险、甘于奉献的精神。</w:t>
      </w:r>
      <w:r w:rsidRPr="000432F7">
        <w:rPr>
          <w:rFonts w:ascii="Tahoma" w:hAnsi="Tahoma" w:cs="Tahoma"/>
          <w:color w:val="000000"/>
          <w:kern w:val="0"/>
          <w:sz w:val="24"/>
        </w:rPr>
        <w:t>)</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b/>
          <w:bCs/>
          <w:color w:val="000000"/>
          <w:kern w:val="0"/>
          <w:sz w:val="24"/>
        </w:rPr>
        <w:t>六、练习复述课文</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1</w:t>
      </w:r>
      <w:r w:rsidRPr="000432F7">
        <w:rPr>
          <w:rFonts w:ascii="Tahoma" w:hAnsi="Tahoma" w:cs="Tahoma"/>
          <w:color w:val="000000"/>
          <w:kern w:val="0"/>
          <w:sz w:val="24"/>
        </w:rPr>
        <w:t>．这么感人的神话故事，你一定想讲给爸爸、妈妈以及好伙伴听吧！不如我们在这里练一练，请同学们帮你听一听、评一评，使你向别人复述时更有自信。</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2</w:t>
      </w:r>
      <w:r w:rsidRPr="000432F7">
        <w:rPr>
          <w:rFonts w:ascii="Tahoma" w:hAnsi="Tahoma" w:cs="Tahoma"/>
          <w:color w:val="000000"/>
          <w:kern w:val="0"/>
          <w:sz w:val="24"/>
        </w:rPr>
        <w:t>．复述指导。</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复述是把课文主要内容用自己的话说出来，不是背课文，要把课文内容尽可能详细地讲出来。</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3</w:t>
      </w:r>
      <w:r w:rsidRPr="000432F7">
        <w:rPr>
          <w:rFonts w:ascii="Tahoma" w:hAnsi="Tahoma" w:cs="Tahoma"/>
          <w:color w:val="000000"/>
          <w:kern w:val="0"/>
          <w:sz w:val="24"/>
        </w:rPr>
        <w:t>．复述要求。</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lastRenderedPageBreak/>
        <w:t>(1)</w:t>
      </w:r>
      <w:r w:rsidRPr="000432F7">
        <w:rPr>
          <w:rFonts w:ascii="Tahoma" w:hAnsi="Tahoma" w:cs="Tahoma"/>
          <w:color w:val="000000"/>
          <w:kern w:val="0"/>
          <w:sz w:val="24"/>
        </w:rPr>
        <w:t>复述前熟读课文，记住主要情节和重点词语。</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(2)</w:t>
      </w:r>
      <w:r w:rsidRPr="000432F7">
        <w:rPr>
          <w:rFonts w:ascii="Tahoma" w:hAnsi="Tahoma" w:cs="Tahoma"/>
          <w:color w:val="000000"/>
          <w:kern w:val="0"/>
          <w:sz w:val="24"/>
        </w:rPr>
        <w:t>把课文内容变为自己的话。</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(3)</w:t>
      </w:r>
      <w:r w:rsidRPr="000432F7">
        <w:rPr>
          <w:rFonts w:ascii="Tahoma" w:hAnsi="Tahoma" w:cs="Tahoma"/>
          <w:color w:val="000000"/>
          <w:kern w:val="0"/>
          <w:sz w:val="24"/>
        </w:rPr>
        <w:t>复述时，语言要清楚，讲述要明白。</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(4)</w:t>
      </w:r>
      <w:r w:rsidRPr="000432F7">
        <w:rPr>
          <w:rFonts w:ascii="Tahoma" w:hAnsi="Tahoma" w:cs="Tahoma"/>
          <w:color w:val="000000"/>
          <w:kern w:val="0"/>
          <w:sz w:val="24"/>
        </w:rPr>
        <w:t>仪表大方、自然。</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4</w:t>
      </w:r>
      <w:r w:rsidRPr="000432F7">
        <w:rPr>
          <w:rFonts w:ascii="Tahoma" w:hAnsi="Tahoma" w:cs="Tahoma"/>
          <w:color w:val="000000"/>
          <w:kern w:val="0"/>
          <w:sz w:val="24"/>
        </w:rPr>
        <w:t>．学生分组练习，同学间互相评议。</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5</w:t>
      </w:r>
      <w:r w:rsidRPr="000432F7">
        <w:rPr>
          <w:rFonts w:ascii="Tahoma" w:hAnsi="Tahoma" w:cs="Tahoma"/>
          <w:color w:val="000000"/>
          <w:kern w:val="0"/>
          <w:sz w:val="24"/>
        </w:rPr>
        <w:t>．学生展示，教师点拨指导。</w:t>
      </w:r>
    </w:p>
    <w:p w:rsidR="00966FC7" w:rsidRPr="000432F7" w:rsidRDefault="00966FC7" w:rsidP="00966FC7">
      <w:pPr>
        <w:widowControl/>
        <w:shd w:val="clear" w:color="auto" w:fill="FFFFFF"/>
        <w:spacing w:line="360" w:lineRule="auto"/>
        <w:jc w:val="left"/>
        <w:rPr>
          <w:rFonts w:ascii="Tahoma" w:hAnsi="Tahoma" w:cs="Tahoma"/>
          <w:color w:val="000000"/>
          <w:kern w:val="0"/>
          <w:sz w:val="24"/>
        </w:rPr>
      </w:pPr>
      <w:r w:rsidRPr="000432F7">
        <w:rPr>
          <w:rFonts w:ascii="Tahoma" w:hAnsi="Tahoma" w:cs="Tahoma"/>
          <w:color w:val="000000"/>
          <w:kern w:val="0"/>
          <w:sz w:val="24"/>
        </w:rPr>
        <w:t>6</w:t>
      </w:r>
      <w:r w:rsidRPr="000432F7">
        <w:rPr>
          <w:rFonts w:ascii="Tahoma" w:hAnsi="Tahoma" w:cs="Tahoma"/>
          <w:color w:val="000000"/>
          <w:kern w:val="0"/>
          <w:sz w:val="24"/>
        </w:rPr>
        <w:t>．评选</w:t>
      </w:r>
      <w:r w:rsidRPr="000432F7">
        <w:rPr>
          <w:rFonts w:ascii="Tahoma" w:hAnsi="Tahoma" w:cs="Tahoma"/>
          <w:color w:val="000000"/>
          <w:kern w:val="0"/>
          <w:sz w:val="24"/>
        </w:rPr>
        <w:t>“</w:t>
      </w:r>
      <w:r w:rsidRPr="000432F7">
        <w:rPr>
          <w:rFonts w:ascii="Tahoma" w:hAnsi="Tahoma" w:cs="Tahoma"/>
          <w:color w:val="000000"/>
          <w:kern w:val="0"/>
          <w:sz w:val="24"/>
        </w:rPr>
        <w:t>故事之星</w:t>
      </w:r>
      <w:r w:rsidRPr="000432F7">
        <w:rPr>
          <w:rFonts w:ascii="Tahoma" w:hAnsi="Tahoma" w:cs="Tahoma"/>
          <w:color w:val="000000"/>
          <w:kern w:val="0"/>
          <w:sz w:val="24"/>
        </w:rPr>
        <w:t>”</w:t>
      </w:r>
      <w:r w:rsidRPr="000432F7">
        <w:rPr>
          <w:rFonts w:ascii="Tahoma" w:hAnsi="Tahoma" w:cs="Tahoma"/>
          <w:color w:val="000000"/>
          <w:kern w:val="0"/>
          <w:sz w:val="24"/>
        </w:rPr>
        <w:t>。</w:t>
      </w:r>
    </w:p>
    <w:p w:rsidR="00966FC7" w:rsidRDefault="00966FC7" w:rsidP="00966FC7">
      <w:pPr>
        <w:spacing w:line="360" w:lineRule="auto"/>
        <w:rPr>
          <w:sz w:val="24"/>
        </w:rPr>
      </w:pPr>
    </w:p>
    <w:p w:rsidR="00966FC7" w:rsidRPr="000432F7" w:rsidRDefault="00966FC7" w:rsidP="00966FC7">
      <w:pPr>
        <w:spacing w:line="360" w:lineRule="auto"/>
        <w:rPr>
          <w:sz w:val="24"/>
        </w:rPr>
      </w:pPr>
      <w:r>
        <w:rPr>
          <w:rFonts w:hint="eastAsia"/>
          <w:sz w:val="24"/>
        </w:rPr>
        <w:t>七、板书总结</w:t>
      </w:r>
    </w:p>
    <w:p w:rsidR="00966FC7" w:rsidRPr="00966FC7" w:rsidRDefault="00966FC7" w:rsidP="00191D3F">
      <w:pPr>
        <w:rPr>
          <w:b/>
          <w:sz w:val="28"/>
          <w:szCs w:val="28"/>
        </w:rPr>
      </w:pPr>
    </w:p>
    <w:p w:rsidR="00966FC7" w:rsidRDefault="00966FC7" w:rsidP="00191D3F">
      <w:pPr>
        <w:rPr>
          <w:b/>
          <w:sz w:val="28"/>
          <w:szCs w:val="28"/>
        </w:rPr>
      </w:pPr>
    </w:p>
    <w:p w:rsidR="00966FC7" w:rsidRDefault="00966FC7" w:rsidP="00191D3F">
      <w:pPr>
        <w:rPr>
          <w:b/>
          <w:sz w:val="28"/>
          <w:szCs w:val="28"/>
        </w:rPr>
      </w:pPr>
    </w:p>
    <w:p w:rsidR="00966FC7" w:rsidRDefault="00966FC7" w:rsidP="00966FC7">
      <w:pPr>
        <w:rPr>
          <w:b/>
          <w:sz w:val="28"/>
          <w:szCs w:val="28"/>
        </w:rPr>
      </w:pPr>
    </w:p>
    <w:p w:rsidR="00625FB8" w:rsidRDefault="00625FB8" w:rsidP="00191D3F">
      <w:pPr>
        <w:rPr>
          <w:rFonts w:hint="eastAsia"/>
          <w:b/>
          <w:sz w:val="28"/>
          <w:szCs w:val="28"/>
        </w:rPr>
      </w:pPr>
    </w:p>
    <w:p w:rsidR="0036437E" w:rsidRDefault="0036437E" w:rsidP="00191D3F">
      <w:pPr>
        <w:rPr>
          <w:b/>
          <w:sz w:val="28"/>
          <w:szCs w:val="28"/>
        </w:rPr>
      </w:pPr>
      <w:r w:rsidRPr="00191D3F">
        <w:rPr>
          <w:rFonts w:hint="eastAsia"/>
          <w:b/>
          <w:sz w:val="28"/>
          <w:szCs w:val="28"/>
        </w:rPr>
        <w:t>第五单元</w:t>
      </w:r>
      <w:r w:rsidR="00605015">
        <w:rPr>
          <w:rFonts w:hint="eastAsia"/>
          <w:b/>
          <w:sz w:val="28"/>
          <w:szCs w:val="28"/>
        </w:rPr>
        <w:t>：生活万花筒</w:t>
      </w:r>
    </w:p>
    <w:p w:rsidR="00605015" w:rsidRPr="00191D3F" w:rsidRDefault="00605015" w:rsidP="00605015">
      <w:pPr>
        <w:ind w:firstLineChars="700" w:firstLine="1968"/>
        <w:rPr>
          <w:b/>
          <w:sz w:val="28"/>
          <w:szCs w:val="28"/>
        </w:rPr>
      </w:pPr>
      <w:r>
        <w:rPr>
          <w:b/>
          <w:sz w:val="28"/>
          <w:szCs w:val="28"/>
        </w:rPr>
        <w:t>我手写我心，彩笔绘生活</w:t>
      </w:r>
    </w:p>
    <w:p w:rsidR="00191D3F" w:rsidRPr="006944DA" w:rsidRDefault="00191D3F" w:rsidP="00191D3F">
      <w:pPr>
        <w:pStyle w:val="a5"/>
        <w:rPr>
          <w:rFonts w:hAnsi="宋体" w:cs="宋体"/>
          <w:b/>
          <w:sz w:val="28"/>
          <w:szCs w:val="28"/>
        </w:rPr>
      </w:pPr>
      <w:r w:rsidRPr="00191D3F">
        <w:rPr>
          <w:rFonts w:hAnsi="宋体" w:cs="宋体" w:hint="eastAsia"/>
          <w:sz w:val="28"/>
          <w:szCs w:val="28"/>
        </w:rPr>
        <w:t xml:space="preserve">  </w:t>
      </w:r>
      <w:r w:rsidRPr="00191D3F">
        <w:rPr>
          <w:rFonts w:hAnsi="宋体" w:cs="宋体" w:hint="eastAsia"/>
          <w:color w:val="FF0000"/>
          <w:sz w:val="28"/>
          <w:szCs w:val="28"/>
        </w:rPr>
        <w:t xml:space="preserve">  </w:t>
      </w:r>
      <w:r>
        <w:rPr>
          <w:rFonts w:hAnsi="宋体" w:cs="宋体"/>
          <w:color w:val="FF0000"/>
          <w:sz w:val="28"/>
          <w:szCs w:val="28"/>
        </w:rPr>
        <w:t xml:space="preserve">  </w:t>
      </w:r>
      <w:r w:rsidR="006944DA">
        <w:rPr>
          <w:rFonts w:hAnsi="宋体" w:cs="宋体"/>
          <w:color w:val="FF0000"/>
          <w:sz w:val="28"/>
          <w:szCs w:val="28"/>
        </w:rPr>
        <w:t xml:space="preserve">       </w:t>
      </w:r>
      <w:r w:rsidR="006944DA" w:rsidRPr="00DA71C8">
        <w:rPr>
          <w:rFonts w:hAnsi="宋体" w:cs="宋体"/>
          <w:b/>
          <w:color w:val="FF0000"/>
          <w:sz w:val="28"/>
          <w:szCs w:val="28"/>
        </w:rPr>
        <w:t xml:space="preserve"> </w:t>
      </w:r>
      <w:r w:rsidR="00DA71C8" w:rsidRPr="00DA71C8">
        <w:rPr>
          <w:rFonts w:hAnsi="宋体" w:cs="宋体"/>
          <w:b/>
          <w:sz w:val="28"/>
          <w:szCs w:val="28"/>
        </w:rPr>
        <w:t>16</w:t>
      </w:r>
      <w:r w:rsidRPr="006944DA">
        <w:rPr>
          <w:rFonts w:hAnsi="宋体" w:cs="宋体" w:hint="eastAsia"/>
          <w:b/>
          <w:sz w:val="28"/>
          <w:szCs w:val="28"/>
        </w:rPr>
        <w:t>《风筝》教学设计</w:t>
      </w:r>
    </w:p>
    <w:p w:rsidR="00191D3F" w:rsidRPr="00191D3F" w:rsidRDefault="00191D3F" w:rsidP="00191D3F">
      <w:pPr>
        <w:pStyle w:val="a5"/>
        <w:rPr>
          <w:rFonts w:hAnsi="宋体" w:cs="宋体"/>
          <w:b/>
          <w:sz w:val="28"/>
          <w:szCs w:val="28"/>
        </w:rPr>
      </w:pPr>
      <w:r w:rsidRPr="00191D3F">
        <w:rPr>
          <w:rFonts w:hAnsi="宋体" w:cs="宋体" w:hint="eastAsia"/>
          <w:b/>
          <w:sz w:val="28"/>
          <w:szCs w:val="28"/>
        </w:rPr>
        <w:t xml:space="preserve"> 教材分析：</w:t>
      </w:r>
    </w:p>
    <w:p w:rsidR="00191D3F" w:rsidRPr="00341EB9" w:rsidRDefault="00191D3F" w:rsidP="00341EB9">
      <w:pPr>
        <w:spacing w:line="360" w:lineRule="auto"/>
        <w:ind w:firstLineChars="200" w:firstLine="420"/>
        <w:jc w:val="left"/>
        <w:rPr>
          <w:rFonts w:ascii="宋体" w:hAnsi="宋体" w:cs="宋体"/>
          <w:sz w:val="24"/>
        </w:rPr>
      </w:pPr>
      <w:r w:rsidRPr="0017554A">
        <w:rPr>
          <w:rFonts w:hAnsi="宋体" w:cs="宋体" w:hint="eastAsia"/>
        </w:rPr>
        <w:t xml:space="preserve">   </w:t>
      </w:r>
      <w:r w:rsidRPr="00D61DEB">
        <w:rPr>
          <w:rFonts w:hAnsi="宋体" w:cs="宋体" w:hint="eastAsia"/>
          <w:sz w:val="24"/>
        </w:rPr>
        <w:t xml:space="preserve"> </w:t>
      </w:r>
      <w:r w:rsidRPr="00341EB9">
        <w:rPr>
          <w:rFonts w:ascii="宋体" w:hAnsi="宋体" w:cs="宋体" w:hint="eastAsia"/>
          <w:sz w:val="24"/>
        </w:rPr>
        <w:t>这篇课文是贾平凹的作品，写了“我”童年时候和伙伴们做风筝、放风筝的情景。文章语言朴实，笔调亲切、温馨、自然。文章从“我们”做风筝时对幸福的憧憬和希望，到放风筝时自由自在、无拘无束的快乐，以及到丢风筝时的伤心，找风筝的期待,都把童心、童真、童趣刻画得淋漓尽致，也表现出了作者对童年幸福时光的深深眷恋。开放性的文章结尾，意味深长，给人留下丰富的想象空间， 在教学上也值得挖掘和开采。</w:t>
      </w:r>
    </w:p>
    <w:p w:rsidR="001348EA" w:rsidRPr="006770A9" w:rsidRDefault="001348EA" w:rsidP="001348EA">
      <w:pPr>
        <w:pStyle w:val="a5"/>
        <w:rPr>
          <w:rFonts w:hAnsi="宋体" w:cs="宋体"/>
          <w:sz w:val="28"/>
          <w:szCs w:val="28"/>
        </w:rPr>
      </w:pPr>
      <w:r w:rsidRPr="006770A9">
        <w:rPr>
          <w:rFonts w:hAnsi="宋体" w:cs="宋体" w:hint="eastAsia"/>
          <w:sz w:val="28"/>
          <w:szCs w:val="28"/>
        </w:rPr>
        <w:t>【</w:t>
      </w:r>
      <w:r w:rsidRPr="009977AB">
        <w:rPr>
          <w:rFonts w:hAnsi="宋体" w:cs="宋体" w:hint="eastAsia"/>
          <w:b/>
          <w:sz w:val="28"/>
          <w:szCs w:val="28"/>
        </w:rPr>
        <w:t>教学目标</w:t>
      </w:r>
      <w:r w:rsidRPr="006770A9">
        <w:rPr>
          <w:rFonts w:hAnsi="宋体" w:cs="宋体" w:hint="eastAsia"/>
          <w:sz w:val="28"/>
          <w:szCs w:val="28"/>
        </w:rPr>
        <w:t>】</w:t>
      </w:r>
    </w:p>
    <w:p w:rsidR="001348EA" w:rsidRPr="00341EB9" w:rsidRDefault="001348EA" w:rsidP="00341EB9">
      <w:pPr>
        <w:spacing w:line="360" w:lineRule="auto"/>
        <w:ind w:firstLineChars="200" w:firstLine="560"/>
        <w:jc w:val="left"/>
        <w:rPr>
          <w:rFonts w:ascii="宋体" w:hAnsi="宋体" w:cs="宋体"/>
          <w:sz w:val="24"/>
        </w:rPr>
      </w:pPr>
      <w:r w:rsidRPr="006770A9">
        <w:rPr>
          <w:rFonts w:hAnsi="宋体" w:cs="宋体" w:hint="eastAsia"/>
          <w:sz w:val="28"/>
          <w:szCs w:val="28"/>
        </w:rPr>
        <w:t xml:space="preserve">  </w:t>
      </w:r>
      <w:r w:rsidRPr="00D61DEB">
        <w:rPr>
          <w:rFonts w:hAnsi="宋体" w:cs="宋体" w:hint="eastAsia"/>
          <w:sz w:val="24"/>
        </w:rPr>
        <w:t xml:space="preserve"> </w:t>
      </w:r>
      <w:r w:rsidRPr="00341EB9">
        <w:rPr>
          <w:rFonts w:ascii="宋体" w:hAnsi="宋体" w:cs="宋体" w:hint="eastAsia"/>
          <w:sz w:val="24"/>
        </w:rPr>
        <w:t xml:space="preserve"> 1. 会认</w:t>
      </w:r>
      <w:r w:rsidR="007E3F11" w:rsidRPr="00341EB9">
        <w:rPr>
          <w:rFonts w:ascii="宋体" w:hAnsi="宋体" w:cs="宋体"/>
          <w:sz w:val="24"/>
        </w:rPr>
        <w:t>4</w:t>
      </w:r>
      <w:r w:rsidRPr="00341EB9">
        <w:rPr>
          <w:rFonts w:ascii="宋体" w:hAnsi="宋体" w:cs="宋体" w:hint="eastAsia"/>
          <w:sz w:val="24"/>
        </w:rPr>
        <w:t>个生字，会写12个生字。正确读写“精心、希望、依然、</w:t>
      </w:r>
      <w:r w:rsidRPr="00341EB9">
        <w:rPr>
          <w:rFonts w:ascii="宋体" w:hAnsi="宋体" w:cs="宋体" w:hint="eastAsia"/>
          <w:sz w:val="24"/>
        </w:rPr>
        <w:lastRenderedPageBreak/>
        <w:t>飞舞、拼命、奔跑、大惊失色、千呼万唤、寻找、垂头丧气、磨坊、继续”等词语。</w:t>
      </w:r>
    </w:p>
    <w:p w:rsidR="001348EA" w:rsidRPr="00341EB9" w:rsidRDefault="001348EA"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2.有感情地朗读课文。</w:t>
      </w:r>
    </w:p>
    <w:p w:rsidR="001348EA" w:rsidRPr="00341EB9" w:rsidRDefault="001348EA"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3.读懂课文的主要内容，找出文中描写心情的词语和句子，体会秋天里放风筝给孩子们带来的乐趣。</w:t>
      </w:r>
    </w:p>
    <w:p w:rsidR="001348EA" w:rsidRPr="00341EB9" w:rsidRDefault="001348EA"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4.引导孩子把自己喜欢的句子抄下来。</w:t>
      </w:r>
    </w:p>
    <w:p w:rsidR="001348EA" w:rsidRPr="006770A9" w:rsidRDefault="001348EA" w:rsidP="001348EA">
      <w:pPr>
        <w:pStyle w:val="a5"/>
        <w:rPr>
          <w:rFonts w:hAnsi="宋体" w:cs="宋体"/>
          <w:sz w:val="28"/>
          <w:szCs w:val="28"/>
        </w:rPr>
      </w:pPr>
      <w:r w:rsidRPr="006770A9">
        <w:rPr>
          <w:rFonts w:hAnsi="宋体" w:cs="宋体" w:hint="eastAsia"/>
          <w:sz w:val="28"/>
          <w:szCs w:val="28"/>
        </w:rPr>
        <w:t>【</w:t>
      </w:r>
      <w:r w:rsidRPr="009977AB">
        <w:rPr>
          <w:rFonts w:hAnsi="宋体" w:cs="宋体" w:hint="eastAsia"/>
          <w:b/>
          <w:sz w:val="28"/>
          <w:szCs w:val="28"/>
        </w:rPr>
        <w:t>教学重难点</w:t>
      </w:r>
      <w:r w:rsidRPr="006770A9">
        <w:rPr>
          <w:rFonts w:hAnsi="宋体" w:cs="宋体" w:hint="eastAsia"/>
          <w:sz w:val="28"/>
          <w:szCs w:val="28"/>
        </w:rPr>
        <w:t>】</w:t>
      </w:r>
    </w:p>
    <w:p w:rsidR="001348EA" w:rsidRPr="00341EB9" w:rsidRDefault="001348EA" w:rsidP="00341EB9">
      <w:pPr>
        <w:spacing w:line="360" w:lineRule="auto"/>
        <w:ind w:firstLineChars="200" w:firstLine="560"/>
        <w:jc w:val="left"/>
        <w:rPr>
          <w:rFonts w:ascii="宋体" w:hAnsi="宋体" w:cs="宋体"/>
          <w:sz w:val="24"/>
        </w:rPr>
      </w:pPr>
      <w:r w:rsidRPr="006770A9">
        <w:rPr>
          <w:rFonts w:hAnsi="宋体" w:cs="宋体" w:hint="eastAsia"/>
          <w:sz w:val="28"/>
          <w:szCs w:val="28"/>
        </w:rPr>
        <w:t xml:space="preserve">    </w:t>
      </w:r>
      <w:r w:rsidRPr="00341EB9">
        <w:rPr>
          <w:rFonts w:ascii="宋体" w:hAnsi="宋体" w:cs="宋体" w:hint="eastAsia"/>
          <w:sz w:val="24"/>
        </w:rPr>
        <w:t>重点：引导学生体会在做、放、找风筝的过程中，伙伴们的心情起伏变化，并找出描写心情的词语和句子。</w:t>
      </w:r>
    </w:p>
    <w:p w:rsidR="001348EA" w:rsidRPr="00341EB9" w:rsidRDefault="001348EA"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难点：体会作者是怎样把孩子们的心情变化写具体的。</w:t>
      </w:r>
    </w:p>
    <w:p w:rsidR="001348EA" w:rsidRPr="006770A9" w:rsidRDefault="001348EA" w:rsidP="001348EA">
      <w:pPr>
        <w:pStyle w:val="a5"/>
        <w:rPr>
          <w:rFonts w:hAnsi="宋体" w:cs="宋体"/>
          <w:sz w:val="28"/>
          <w:szCs w:val="28"/>
        </w:rPr>
      </w:pPr>
      <w:r w:rsidRPr="006770A9">
        <w:rPr>
          <w:rFonts w:hAnsi="宋体" w:cs="宋体" w:hint="eastAsia"/>
          <w:sz w:val="28"/>
          <w:szCs w:val="28"/>
        </w:rPr>
        <w:t>【</w:t>
      </w:r>
      <w:r w:rsidRPr="009977AB">
        <w:rPr>
          <w:rFonts w:hAnsi="宋体" w:cs="宋体" w:hint="eastAsia"/>
          <w:b/>
          <w:sz w:val="28"/>
          <w:szCs w:val="28"/>
        </w:rPr>
        <w:t>课时安排</w:t>
      </w:r>
      <w:r w:rsidRPr="006770A9">
        <w:rPr>
          <w:rFonts w:hAnsi="宋体" w:cs="宋体" w:hint="eastAsia"/>
          <w:sz w:val="28"/>
          <w:szCs w:val="28"/>
        </w:rPr>
        <w:t>】2课时</w:t>
      </w:r>
    </w:p>
    <w:p w:rsidR="00191D3F" w:rsidRPr="000637B9" w:rsidRDefault="00191D3F" w:rsidP="00191D3F">
      <w:pPr>
        <w:pStyle w:val="a5"/>
        <w:rPr>
          <w:rFonts w:hAnsi="宋体" w:cs="宋体"/>
          <w:b/>
          <w:sz w:val="28"/>
          <w:szCs w:val="28"/>
        </w:rPr>
      </w:pPr>
      <w:r w:rsidRPr="000637B9">
        <w:rPr>
          <w:rFonts w:hAnsi="宋体" w:cs="宋体" w:hint="eastAsia"/>
          <w:b/>
          <w:sz w:val="28"/>
          <w:szCs w:val="28"/>
        </w:rPr>
        <w:t>设计意图：</w:t>
      </w:r>
    </w:p>
    <w:p w:rsidR="006944DA" w:rsidRPr="00341EB9" w:rsidRDefault="00191D3F" w:rsidP="00341EB9">
      <w:pPr>
        <w:spacing w:line="360" w:lineRule="auto"/>
        <w:ind w:firstLineChars="200" w:firstLine="420"/>
        <w:jc w:val="left"/>
        <w:rPr>
          <w:rFonts w:ascii="宋体" w:hAnsi="宋体" w:cs="宋体"/>
          <w:sz w:val="24"/>
        </w:rPr>
      </w:pPr>
      <w:r w:rsidRPr="0017554A">
        <w:rPr>
          <w:rFonts w:hAnsi="宋体" w:cs="宋体" w:hint="eastAsia"/>
        </w:rPr>
        <w:t xml:space="preserve">   </w:t>
      </w:r>
      <w:r w:rsidRPr="00D61DEB">
        <w:rPr>
          <w:rFonts w:hAnsi="宋体" w:cs="宋体" w:hint="eastAsia"/>
          <w:sz w:val="24"/>
        </w:rPr>
        <w:t xml:space="preserve"> </w:t>
      </w:r>
      <w:r w:rsidRPr="00341EB9">
        <w:rPr>
          <w:rFonts w:ascii="宋体" w:hAnsi="宋体" w:cs="宋体" w:hint="eastAsia"/>
          <w:sz w:val="24"/>
        </w:rPr>
        <w:t>在教学中，一方面灵活地利用教材，创设情景，激发学生的阅读兴趣，引领学生自读自悟进行换位思考。《语文课程标准》指出：“阅读教学是学生、教师、文本之间的对话过程。”这是一篇和学生生活非常相近的文章，童心童趣是这篇课文的鲜明特色。放风筝是每个孩子都向往的事，我紧紧抓住这点，让学生加入文中小伙伴做、放、找风筝的行列，让学生的心情被风筝牵着走，让学生进行换位思考，从而深入体验心情的变化，激发起学生想把自己的内心体验表达出来的愿望。另一方面，我以“我们精心做着，心中充满了憧憬和希望。”这句话贯穿整堂课，让学生充分地读，在读中层层深入体验——做风筝时充满希望，放风筝时放飞了希望，寻风筝时仍满怀希望，从而在读中共鸣，在读中步步升华情感——童年真的是太美好了。总之，我力求在浓浓的人文情怀关爱中，在自主合作交 流中，使学生的语文素养随着心灵和情感的熏陶而提升。</w:t>
      </w:r>
    </w:p>
    <w:p w:rsidR="006770A9" w:rsidRPr="006770A9" w:rsidRDefault="00191D3F" w:rsidP="00191D3F">
      <w:pPr>
        <w:pStyle w:val="a5"/>
        <w:rPr>
          <w:rFonts w:hAnsi="宋体" w:cs="宋体"/>
          <w:b/>
          <w:sz w:val="28"/>
          <w:szCs w:val="28"/>
        </w:rPr>
      </w:pPr>
      <w:r w:rsidRPr="006770A9">
        <w:rPr>
          <w:rFonts w:hAnsi="宋体" w:cs="宋体" w:hint="eastAsia"/>
          <w:sz w:val="28"/>
          <w:szCs w:val="28"/>
        </w:rPr>
        <w:t xml:space="preserve"> </w:t>
      </w:r>
      <w:r w:rsidRPr="006770A9">
        <w:rPr>
          <w:rFonts w:hAnsi="宋体" w:cs="宋体" w:hint="eastAsia"/>
          <w:b/>
          <w:sz w:val="28"/>
          <w:szCs w:val="28"/>
        </w:rPr>
        <w:t>课前准备：</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1．搜集有关风筝的文字资料和图片，放风筝的片断。</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2．课前</w:t>
      </w:r>
      <w:r w:rsidR="000637B9" w:rsidRPr="00341EB9">
        <w:rPr>
          <w:rFonts w:ascii="宋体" w:hAnsi="宋体" w:cs="宋体" w:hint="eastAsia"/>
          <w:sz w:val="24"/>
        </w:rPr>
        <w:t>让</w:t>
      </w:r>
      <w:r w:rsidRPr="00341EB9">
        <w:rPr>
          <w:rFonts w:ascii="宋体" w:hAnsi="宋体" w:cs="宋体" w:hint="eastAsia"/>
          <w:sz w:val="24"/>
        </w:rPr>
        <w:t>学生去放一次风筝。</w:t>
      </w:r>
    </w:p>
    <w:p w:rsidR="00191D3F" w:rsidRPr="006770A9" w:rsidRDefault="00191D3F" w:rsidP="00191D3F">
      <w:pPr>
        <w:pStyle w:val="a5"/>
        <w:rPr>
          <w:rFonts w:hAnsi="宋体" w:cs="宋体"/>
          <w:b/>
          <w:sz w:val="28"/>
          <w:szCs w:val="28"/>
        </w:rPr>
      </w:pPr>
      <w:r w:rsidRPr="006770A9">
        <w:rPr>
          <w:rFonts w:hAnsi="宋体" w:cs="宋体" w:hint="eastAsia"/>
          <w:sz w:val="28"/>
          <w:szCs w:val="28"/>
        </w:rPr>
        <w:t xml:space="preserve"> </w:t>
      </w:r>
      <w:r w:rsidRPr="006770A9">
        <w:rPr>
          <w:rFonts w:hAnsi="宋体" w:cs="宋体" w:hint="eastAsia"/>
          <w:b/>
          <w:sz w:val="28"/>
          <w:szCs w:val="28"/>
        </w:rPr>
        <w:t>教学过程：</w:t>
      </w:r>
    </w:p>
    <w:p w:rsidR="00191D3F" w:rsidRPr="00341EB9" w:rsidRDefault="00191D3F" w:rsidP="00341EB9">
      <w:pPr>
        <w:spacing w:line="360" w:lineRule="auto"/>
        <w:ind w:firstLineChars="200" w:firstLine="480"/>
        <w:jc w:val="left"/>
        <w:rPr>
          <w:rFonts w:ascii="宋体" w:hAnsi="宋体" w:cs="宋体"/>
          <w:sz w:val="24"/>
        </w:rPr>
      </w:pPr>
      <w:r w:rsidRPr="00D61DEB">
        <w:rPr>
          <w:rFonts w:hAnsi="宋体" w:cs="宋体" w:hint="eastAsia"/>
          <w:sz w:val="24"/>
        </w:rPr>
        <w:lastRenderedPageBreak/>
        <w:t xml:space="preserve"> </w:t>
      </w:r>
      <w:r w:rsidRPr="00341EB9">
        <w:rPr>
          <w:rFonts w:ascii="宋体" w:hAnsi="宋体" w:cs="宋体" w:hint="eastAsia"/>
          <w:sz w:val="24"/>
        </w:rPr>
        <w:t>一、激情质疑，导入新课。</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1、回忆激情：（板书：风筝）同学们，放风筝是我国一项传统的</w:t>
      </w:r>
      <w:r w:rsidR="001348EA" w:rsidRPr="00341EB9">
        <w:rPr>
          <w:rFonts w:ascii="宋体" w:hAnsi="宋体" w:cs="宋体" w:hint="eastAsia"/>
          <w:sz w:val="24"/>
        </w:rPr>
        <w:t>娱乐</w:t>
      </w:r>
      <w:r w:rsidRPr="00341EB9">
        <w:rPr>
          <w:rFonts w:ascii="宋体" w:hAnsi="宋体" w:cs="宋体" w:hint="eastAsia"/>
          <w:sz w:val="24"/>
        </w:rPr>
        <w:t>活动，有很多人都喜爱。课前老师就带大家去放了风筝。一谈起放风筝，同学们都两眼放光，那你能谈一谈放风筝时的感受吗？</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2、质疑导入：如果给我们的那次经历写一篇作文，你的题目是什么？（答案预设：放风筝，一次快乐的回忆）今天，我们要走进贾平凹</w:t>
      </w:r>
      <w:r w:rsidR="008E1950" w:rsidRPr="00341EB9">
        <w:rPr>
          <w:rFonts w:ascii="宋体" w:hAnsi="宋体" w:cs="宋体" w:hint="eastAsia"/>
          <w:sz w:val="24"/>
        </w:rPr>
        <w:t>笔下的《风筝》。看看你们取的题目，再看这个题目你有什么疑问</w:t>
      </w:r>
      <w:r w:rsidRPr="00341EB9">
        <w:rPr>
          <w:rFonts w:ascii="宋体" w:hAnsi="宋体" w:cs="宋体" w:hint="eastAsia"/>
          <w:sz w:val="24"/>
        </w:rPr>
        <w:t>？（答案预设：为什么不取放风筝？他想用风筝寄托一种怎样的情感</w:t>
      </w:r>
      <w:r w:rsidR="008E1950" w:rsidRPr="00341EB9">
        <w:rPr>
          <w:rFonts w:ascii="宋体" w:hAnsi="宋体" w:cs="宋体" w:hint="eastAsia"/>
          <w:sz w:val="24"/>
        </w:rPr>
        <w:t>？</w:t>
      </w:r>
      <w:r w:rsidRPr="00341EB9">
        <w:rPr>
          <w:rFonts w:ascii="宋体" w:hAnsi="宋体" w:cs="宋体" w:hint="eastAsia"/>
          <w:sz w:val="24"/>
        </w:rPr>
        <w:t>）</w:t>
      </w:r>
    </w:p>
    <w:p w:rsidR="00191D3F" w:rsidRPr="006770A9" w:rsidRDefault="00191D3F" w:rsidP="00191D3F">
      <w:pPr>
        <w:pStyle w:val="a5"/>
        <w:rPr>
          <w:rFonts w:hAnsi="宋体" w:cs="宋体"/>
          <w:b/>
          <w:sz w:val="28"/>
          <w:szCs w:val="28"/>
        </w:rPr>
      </w:pPr>
      <w:r w:rsidRPr="006770A9">
        <w:rPr>
          <w:rFonts w:hAnsi="宋体" w:cs="宋体" w:hint="eastAsia"/>
          <w:b/>
          <w:sz w:val="28"/>
          <w:szCs w:val="28"/>
        </w:rPr>
        <w:t>二、初读课文，整体感知。</w:t>
      </w:r>
    </w:p>
    <w:p w:rsidR="00191D3F" w:rsidRPr="00341EB9" w:rsidRDefault="00191D3F" w:rsidP="00341EB9">
      <w:pPr>
        <w:spacing w:line="360" w:lineRule="auto"/>
        <w:ind w:firstLineChars="200" w:firstLine="560"/>
        <w:jc w:val="left"/>
        <w:rPr>
          <w:rFonts w:ascii="宋体" w:hAnsi="宋体" w:cs="宋体"/>
          <w:sz w:val="24"/>
        </w:rPr>
      </w:pPr>
      <w:r w:rsidRPr="006770A9">
        <w:rPr>
          <w:rFonts w:hAnsi="宋体" w:cs="宋体" w:hint="eastAsia"/>
          <w:sz w:val="28"/>
          <w:szCs w:val="28"/>
        </w:rPr>
        <w:t xml:space="preserve">    </w:t>
      </w:r>
      <w:r w:rsidRPr="00341EB9">
        <w:rPr>
          <w:rFonts w:ascii="宋体" w:hAnsi="宋体" w:cs="宋体" w:hint="eastAsia"/>
          <w:sz w:val="24"/>
        </w:rPr>
        <w:t>1、自读课文，读通课文。带着刚才的疑问，按照自己喜欢的方式读课文， 读准字音，读通句子，生字可以多读几遍。</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2、指名接读课文，正音，顺机理解“憧憬、依然、凌空飞起、田埂、水磨 坊”等词意思。</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3、初步释疑，感知内容。现在你知道作者为什么取《风筝》而不取《放风筝》了吗？（根据回答板书：做风筝 放风筝 找风筝）</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4、再读课文，继续质疑。学习是不断产生问题解决问题的过程，再读一读课文</w:t>
      </w:r>
      <w:r w:rsidR="00C00387" w:rsidRPr="00341EB9">
        <w:rPr>
          <w:rFonts w:ascii="宋体" w:hAnsi="宋体" w:cs="宋体" w:hint="eastAsia"/>
          <w:sz w:val="24"/>
        </w:rPr>
        <w:t>你还</w:t>
      </w:r>
      <w:r w:rsidRPr="00341EB9">
        <w:rPr>
          <w:rFonts w:ascii="宋体" w:hAnsi="宋体" w:cs="宋体" w:hint="eastAsia"/>
          <w:sz w:val="24"/>
        </w:rPr>
        <w:t>有什么问题呢？（答案预设：为什么要写做风筝？为什么要写水磨坊?）</w:t>
      </w:r>
    </w:p>
    <w:p w:rsidR="002C7C9B" w:rsidRDefault="00191D3F" w:rsidP="00191D3F">
      <w:pPr>
        <w:pStyle w:val="a5"/>
        <w:rPr>
          <w:rFonts w:hAnsi="宋体" w:cs="宋体"/>
          <w:b/>
          <w:sz w:val="28"/>
          <w:szCs w:val="28"/>
        </w:rPr>
      </w:pPr>
      <w:r w:rsidRPr="006770A9">
        <w:rPr>
          <w:rFonts w:hAnsi="宋体" w:cs="宋体" w:hint="eastAsia"/>
          <w:b/>
          <w:sz w:val="28"/>
          <w:szCs w:val="28"/>
        </w:rPr>
        <w:t>三、细读深究，体悟情感。</w:t>
      </w:r>
    </w:p>
    <w:p w:rsidR="00191D3F" w:rsidRPr="00341EB9" w:rsidRDefault="00191D3F" w:rsidP="00341EB9">
      <w:pPr>
        <w:spacing w:line="360" w:lineRule="auto"/>
        <w:ind w:firstLineChars="200" w:firstLine="480"/>
        <w:jc w:val="left"/>
        <w:rPr>
          <w:rFonts w:ascii="宋体" w:hAnsi="宋体" w:cs="宋体"/>
          <w:sz w:val="24"/>
        </w:rPr>
      </w:pPr>
      <w:r w:rsidRPr="00D61DEB">
        <w:rPr>
          <w:rFonts w:hAnsi="宋体" w:cs="宋体" w:hint="eastAsia"/>
          <w:sz w:val="24"/>
        </w:rPr>
        <w:t xml:space="preserve"> </w:t>
      </w:r>
      <w:r w:rsidRPr="00341EB9">
        <w:rPr>
          <w:rFonts w:ascii="宋体" w:hAnsi="宋体" w:cs="宋体" w:hint="eastAsia"/>
          <w:sz w:val="24"/>
        </w:rPr>
        <w:t>1、学习第二自然段。</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（1）自读感悟：</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童年是一首诗，童年是一首歌，童年是一杯浓浓的酒，童年的回忆永远是最美好的。自由读读第二自然段，你能用一个词来形容小伙伴们做风筝时的心情 吗？（快乐，兴奋）</w:t>
      </w:r>
    </w:p>
    <w:p w:rsidR="002C7C9B" w:rsidRPr="00341EB9" w:rsidRDefault="002C7C9B"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w:t>
      </w:r>
      <w:r w:rsidR="00191D3F" w:rsidRPr="00341EB9">
        <w:rPr>
          <w:rFonts w:ascii="宋体" w:hAnsi="宋体" w:cs="宋体" w:hint="eastAsia"/>
          <w:sz w:val="24"/>
        </w:rPr>
        <w:t>（2）细读感悟：</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贾平凹爷爷要把我们带入他童年时做风筝那快乐的一幕。请你细细地去读一读、品一品第二自然段，你能加入他们的行列吗？你能体会到他们的快乐吗？把有关词句圈圈、划划。（各自——四人小组——全班交流） 全班交流，指导朗读。（根据学生的回答，顺机出示）</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lastRenderedPageBreak/>
        <w:t xml:space="preserve">a </w:t>
      </w:r>
      <w:r w:rsidR="002C7C9B" w:rsidRPr="00341EB9">
        <w:rPr>
          <w:rFonts w:ascii="宋体" w:hAnsi="宋体" w:cs="宋体" w:hint="eastAsia"/>
          <w:sz w:val="24"/>
        </w:rPr>
        <w:t xml:space="preserve"> </w:t>
      </w:r>
      <w:r w:rsidRPr="00341EB9">
        <w:rPr>
          <w:rFonts w:ascii="宋体" w:hAnsi="宋体" w:cs="宋体" w:hint="eastAsia"/>
          <w:sz w:val="24"/>
        </w:rPr>
        <w:t>“我们精心做着，心中充满了憧憬和希望。”（根据回答点红“精心” 和“憧憬、希望”）</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角色转换：请问你在做着风筝，你心中会憧憬什么，希望什么呢？</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指导朗读：把你的憧憬，你的希望用朗读表达出来——（各自——指名—— 齐读）</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b</w:t>
      </w:r>
      <w:r w:rsidR="002C7C9B" w:rsidRPr="00341EB9">
        <w:rPr>
          <w:rFonts w:ascii="宋体" w:hAnsi="宋体" w:cs="宋体" w:hint="eastAsia"/>
          <w:sz w:val="24"/>
        </w:rPr>
        <w:t xml:space="preserve">  </w:t>
      </w:r>
      <w:r w:rsidRPr="00341EB9">
        <w:rPr>
          <w:rFonts w:ascii="宋体" w:hAnsi="宋体" w:cs="宋体" w:hint="eastAsia"/>
          <w:sz w:val="24"/>
        </w:rPr>
        <w:t>“风筝做好了，却什么都不像了。我们依然快活，把它叫做 ‘幸福鸟’，还把我们的名字写在上面。“（根据回答点红“依然”，“幸福鸟”） 角色转换：你们为什么取名叫“幸福鸟”呢？还把名字写在上面，这么糟糕 的风筝不难为情吗？</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指导朗读：因为我们热情涌动，因为我们把希望筑进了风筝，所以我们快乐， 所以我们幸福。（各自——指名——齐读）</w:t>
      </w:r>
    </w:p>
    <w:p w:rsidR="002C7C9B"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（3）朗读全段。</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2、小结：要真正读懂一篇文章，真正走进作者的内心世界，一定要把自己融入到他们的队伍中，同命运共呼吸，这样你才能真正找到阅读的快乐。</w:t>
      </w:r>
    </w:p>
    <w:p w:rsidR="00191D3F" w:rsidRPr="00341EB9" w:rsidRDefault="002C7C9B"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w:t>
      </w:r>
      <w:r w:rsidRPr="00341EB9">
        <w:rPr>
          <w:rFonts w:ascii="宋体" w:hAnsi="宋体" w:cs="宋体"/>
          <w:sz w:val="24"/>
        </w:rPr>
        <w:t>3</w:t>
      </w:r>
      <w:r w:rsidR="00191D3F" w:rsidRPr="00341EB9">
        <w:rPr>
          <w:rFonts w:ascii="宋体" w:hAnsi="宋体" w:cs="宋体" w:hint="eastAsia"/>
          <w:sz w:val="24"/>
        </w:rPr>
        <w:t>、过渡：带着装满希望和幸福的风筝，让我们一起去放飞它吧。</w:t>
      </w:r>
    </w:p>
    <w:p w:rsidR="00191D3F" w:rsidRPr="00341EB9" w:rsidRDefault="002C7C9B"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w:t>
      </w:r>
      <w:r w:rsidRPr="00341EB9">
        <w:rPr>
          <w:rFonts w:ascii="宋体" w:hAnsi="宋体" w:cs="宋体"/>
          <w:sz w:val="24"/>
        </w:rPr>
        <w:t>4</w:t>
      </w:r>
      <w:r w:rsidR="00191D3F" w:rsidRPr="00341EB9">
        <w:rPr>
          <w:rFonts w:ascii="宋体" w:hAnsi="宋体" w:cs="宋体" w:hint="eastAsia"/>
          <w:sz w:val="24"/>
        </w:rPr>
        <w:t>、精读“放飞”，体悟情感。</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(1)读读悟悟：各自读读3、4两节，你们尽情地去放飞吧，读完后，能告诉我你们的心情如何，好吗？（各自——指名）（（答案预设：无限快乐、兴奋 化成极度的难受??）</w:t>
      </w:r>
    </w:p>
    <w:p w:rsidR="00191D3F" w:rsidRPr="00341EB9" w:rsidRDefault="00C21E84"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w:t>
      </w:r>
      <w:r w:rsidR="00191D3F" w:rsidRPr="00341EB9">
        <w:rPr>
          <w:rFonts w:ascii="宋体" w:hAnsi="宋体" w:cs="宋体" w:hint="eastAsia"/>
          <w:sz w:val="24"/>
        </w:rPr>
        <w:t>(2)重点感受“快乐”：</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a.从“风筝”中感受快乐。</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同学们，放风筝最大的快乐是什么？（风筝能飞上天）</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能把风筝高高地放上天，那是多么快乐的事呀！请你再来读读三四两节，把 描写风筝飞上天的词句划下来，读一读，你又感悟到了什么？（各自——四人小组——全班交流）</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根据学生回答顺机出示，指导朗读：</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a、“风筝就凌空飞起，渐渐高过树梢了。”</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b、“风筝越飞越高，在空中翩翩起舞??”</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此时飞起来的仅仅是风筝吗？（句式：风筝飞起来了，我们的 也飞 </w:t>
      </w:r>
      <w:r w:rsidRPr="00341EB9">
        <w:rPr>
          <w:rFonts w:ascii="宋体" w:hAnsi="宋体" w:cs="宋体" w:hint="eastAsia"/>
          <w:sz w:val="24"/>
        </w:rPr>
        <w:lastRenderedPageBreak/>
        <w:t>起来了。）</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再读：“我们精心做着，心中充满了憧憬和希望。”</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师激情指导朗读：是呀！风筝飞起来了，我们的希望也飞起来了；风筝飞起来了，我们的幸福也飞起来了；风筝飞起来了，我们的快乐飞起来了。让风筝在 我们的朗读中越飞越高吧！ （齐读第三自然段及第四自然段的一、二两句。） c、“风筝越飞越高，似乎飞到了云彩上。”风筝真的飞到了云彩里吗？（句式：风筝飞到云彩上，我们   。）</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师激情指导朗读：就让我们变成风筝一起飞到天上去吧——</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b.从“我们”中感受快乐。</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不光风筝为我们述说着快乐，我们自己更是抑制不住的快乐，请你再拿起 笔，把描写我们放风筝快乐的词句划下来读一读。根据学生回答顺机出示，指导朗读：</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a、“我们快活地喊叫着，在田野拼命地奔跑。”（根据回答点红“快 活”、“拼命”。）</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望着高飞的风筝，你们会喊什么？一起把你的的希望，你的幸福，你的快乐喊出 来——引读：风筝越飞越高，在空中翩翩起舞——</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b、“从早晨玩到下午，我们还是歇不下来，牵着风筝在田野里奔跑。”换位 采访：你们真的不累吗？（快乐使我们忘记了累。）</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 xml:space="preserve">    c、感受伤心。</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（1）师配乐范读：快乐的时光似乎总是短暂的。“忽然我们大惊失色， 千呼万唤，那风筝越来越小，倏地便没了踪影。”</w:t>
      </w:r>
    </w:p>
    <w:p w:rsidR="00191D3F" w:rsidRPr="00341EB9" w:rsidRDefault="00191D3F" w:rsidP="00341EB9">
      <w:pPr>
        <w:spacing w:line="360" w:lineRule="auto"/>
        <w:ind w:firstLineChars="200" w:firstLine="480"/>
        <w:jc w:val="left"/>
        <w:rPr>
          <w:rFonts w:ascii="宋体" w:hAnsi="宋体" w:cs="宋体"/>
          <w:sz w:val="24"/>
        </w:rPr>
      </w:pPr>
      <w:r w:rsidRPr="00341EB9">
        <w:rPr>
          <w:rFonts w:ascii="宋体" w:hAnsi="宋体" w:cs="宋体" w:hint="eastAsia"/>
          <w:sz w:val="24"/>
        </w:rPr>
        <w:t>（2）感受心情：同学们此时你们的心情怎样？（伤心、沮丧）</w:t>
      </w:r>
    </w:p>
    <w:p w:rsidR="00191D3F" w:rsidRPr="003C56EC" w:rsidRDefault="00191D3F" w:rsidP="003C56EC">
      <w:pPr>
        <w:spacing w:line="360" w:lineRule="auto"/>
        <w:ind w:firstLineChars="200" w:firstLine="480"/>
        <w:jc w:val="left"/>
        <w:rPr>
          <w:rFonts w:ascii="宋体" w:hAnsi="宋体" w:cs="宋体"/>
          <w:sz w:val="24"/>
        </w:rPr>
      </w:pPr>
      <w:r w:rsidRPr="00D61DEB">
        <w:rPr>
          <w:rFonts w:hAnsi="宋体" w:cs="宋体" w:hint="eastAsia"/>
          <w:sz w:val="24"/>
        </w:rPr>
        <w:t>（</w:t>
      </w:r>
      <w:r w:rsidRPr="00D61DEB">
        <w:rPr>
          <w:rFonts w:hAnsi="宋体" w:cs="宋体" w:hint="eastAsia"/>
          <w:sz w:val="24"/>
        </w:rPr>
        <w:t>3</w:t>
      </w:r>
      <w:r w:rsidRPr="00D61DEB">
        <w:rPr>
          <w:rFonts w:hAnsi="宋体" w:cs="宋体" w:hint="eastAsia"/>
          <w:sz w:val="24"/>
        </w:rPr>
        <w:t>）读词品句：文中的小朋友也和你们一样的悲伤，</w:t>
      </w:r>
      <w:r w:rsidRPr="003C56EC">
        <w:rPr>
          <w:rFonts w:ascii="宋体" w:hAnsi="宋体" w:cs="宋体" w:hint="eastAsia"/>
          <w:sz w:val="24"/>
        </w:rPr>
        <w:t>你可以从哪些语句中体会到他们的难受呢？（点红：“嘣、抖动了一下、极快、大惊失色、千呼万唤”） 风筝：线嘣的断了，我们的心也嘣的碎了，风筝极快飞走了，我们的希望也飞走了。“我们”：大惊失色，千呼万唤，你望着精心制作的风筝一下子不见了，你望着手中纂了一天的风筝，极快地消失了，你会喊什么？</w:t>
      </w:r>
    </w:p>
    <w:p w:rsidR="00191D3F" w:rsidRPr="00D61DEB" w:rsidRDefault="00191D3F" w:rsidP="003C56EC">
      <w:pPr>
        <w:spacing w:line="360" w:lineRule="auto"/>
        <w:ind w:firstLineChars="200" w:firstLine="480"/>
        <w:jc w:val="left"/>
        <w:rPr>
          <w:rFonts w:hAnsi="宋体" w:cs="宋体"/>
          <w:sz w:val="24"/>
        </w:rPr>
      </w:pPr>
      <w:r w:rsidRPr="003C56EC">
        <w:rPr>
          <w:rFonts w:ascii="宋体" w:hAnsi="宋体" w:cs="宋体" w:hint="eastAsia"/>
          <w:sz w:val="24"/>
        </w:rPr>
        <w:t xml:space="preserve">    d.入情朗读第四自然段。刚才还快乐得像在飞，一下子难过到了极</w:t>
      </w:r>
      <w:r w:rsidRPr="003C56EC">
        <w:rPr>
          <w:rFonts w:hAnsi="宋体" w:cs="宋体" w:hint="eastAsia"/>
          <w:sz w:val="24"/>
        </w:rPr>
        <w:t>点，谁都</w:t>
      </w:r>
      <w:r w:rsidRPr="00D61DEB">
        <w:rPr>
          <w:rFonts w:hAnsi="宋体" w:cs="宋体" w:hint="eastAsia"/>
          <w:sz w:val="24"/>
        </w:rPr>
        <w:t>不愿意接受呀！让我们再来读读第四自然段。</w:t>
      </w:r>
    </w:p>
    <w:p w:rsidR="00191D3F" w:rsidRPr="006770A9" w:rsidRDefault="00191D3F" w:rsidP="00191D3F">
      <w:pPr>
        <w:pStyle w:val="a5"/>
        <w:rPr>
          <w:rFonts w:hAnsi="宋体" w:cs="宋体"/>
          <w:b/>
          <w:sz w:val="28"/>
          <w:szCs w:val="28"/>
        </w:rPr>
      </w:pPr>
      <w:r w:rsidRPr="006770A9">
        <w:rPr>
          <w:rFonts w:hAnsi="宋体" w:cs="宋体" w:hint="eastAsia"/>
          <w:b/>
          <w:sz w:val="28"/>
          <w:szCs w:val="28"/>
        </w:rPr>
        <w:lastRenderedPageBreak/>
        <w:t>四、细读“寻找”，发散思维。</w:t>
      </w:r>
    </w:p>
    <w:p w:rsidR="00191D3F" w:rsidRPr="003C56EC" w:rsidRDefault="00C21E84" w:rsidP="003C56EC">
      <w:pPr>
        <w:spacing w:line="360" w:lineRule="auto"/>
        <w:ind w:firstLineChars="200" w:firstLine="480"/>
        <w:jc w:val="left"/>
        <w:rPr>
          <w:rFonts w:ascii="宋体" w:hAnsi="宋体" w:cs="宋体"/>
          <w:sz w:val="24"/>
        </w:rPr>
      </w:pPr>
      <w:r w:rsidRPr="003C56EC">
        <w:rPr>
          <w:rFonts w:ascii="宋体" w:hAnsi="宋体" w:cs="宋体" w:hint="eastAsia"/>
          <w:sz w:val="24"/>
        </w:rPr>
        <w:t xml:space="preserve"> </w:t>
      </w:r>
      <w:r w:rsidR="00191D3F" w:rsidRPr="003C56EC">
        <w:rPr>
          <w:rFonts w:ascii="宋体" w:hAnsi="宋体" w:cs="宋体" w:hint="eastAsia"/>
          <w:sz w:val="24"/>
        </w:rPr>
        <w:t>1、师配乐引读。</w:t>
      </w:r>
    </w:p>
    <w:p w:rsidR="00191D3F" w:rsidRPr="003C56EC" w:rsidRDefault="00C21E84" w:rsidP="003C56EC">
      <w:pPr>
        <w:spacing w:line="360" w:lineRule="auto"/>
        <w:ind w:firstLineChars="200" w:firstLine="480"/>
        <w:jc w:val="left"/>
        <w:rPr>
          <w:rFonts w:ascii="宋体" w:hAnsi="宋体" w:cs="宋体"/>
          <w:sz w:val="24"/>
        </w:rPr>
      </w:pPr>
      <w:r w:rsidRPr="003C56EC">
        <w:rPr>
          <w:rFonts w:ascii="宋体" w:hAnsi="宋体" w:cs="宋体" w:hint="eastAsia"/>
          <w:sz w:val="24"/>
        </w:rPr>
        <w:t xml:space="preserve"> </w:t>
      </w:r>
      <w:r w:rsidR="00191D3F" w:rsidRPr="003C56EC">
        <w:rPr>
          <w:rFonts w:ascii="宋体" w:hAnsi="宋体" w:cs="宋体" w:hint="eastAsia"/>
          <w:sz w:val="24"/>
        </w:rPr>
        <w:t>2、感悟心情：此时你们想怎样形容你们的心情呢？（  垂头丧气）你垂头丧气的时候表情怎样？</w:t>
      </w:r>
    </w:p>
    <w:p w:rsidR="00191D3F" w:rsidRPr="003C56EC" w:rsidRDefault="00191D3F" w:rsidP="003C56EC">
      <w:pPr>
        <w:spacing w:line="360" w:lineRule="auto"/>
        <w:ind w:firstLineChars="200" w:firstLine="480"/>
        <w:jc w:val="left"/>
        <w:rPr>
          <w:rFonts w:ascii="宋体" w:hAnsi="宋体" w:cs="宋体"/>
          <w:sz w:val="24"/>
        </w:rPr>
      </w:pPr>
      <w:r w:rsidRPr="003C56EC">
        <w:rPr>
          <w:rFonts w:ascii="宋体" w:hAnsi="宋体" w:cs="宋体" w:hint="eastAsia"/>
          <w:sz w:val="24"/>
        </w:rPr>
        <w:t xml:space="preserve">    你们真的丧气了吗？（没有。水磨房燃起了我们的希望。）现在明白作者为什么花了那么多笔墨来写水磨房了吗？（水磨房里也有他们许多美好回忆。）</w:t>
      </w:r>
    </w:p>
    <w:p w:rsidR="00191D3F" w:rsidRPr="003C56EC" w:rsidRDefault="00C21E84" w:rsidP="003C56EC">
      <w:pPr>
        <w:spacing w:line="360" w:lineRule="auto"/>
        <w:ind w:firstLineChars="200" w:firstLine="480"/>
        <w:jc w:val="left"/>
        <w:rPr>
          <w:rFonts w:ascii="宋体" w:hAnsi="宋体" w:cs="宋体"/>
          <w:sz w:val="24"/>
        </w:rPr>
      </w:pPr>
      <w:r w:rsidRPr="003C56EC">
        <w:rPr>
          <w:rFonts w:ascii="宋体" w:hAnsi="宋体" w:cs="宋体" w:hint="eastAsia"/>
          <w:sz w:val="24"/>
        </w:rPr>
        <w:t xml:space="preserve"> </w:t>
      </w:r>
      <w:r w:rsidR="00191D3F" w:rsidRPr="003C56EC">
        <w:rPr>
          <w:rFonts w:ascii="宋体" w:hAnsi="宋体" w:cs="宋体" w:hint="eastAsia"/>
          <w:sz w:val="24"/>
        </w:rPr>
        <w:t>3、指导对话朗读。望着远处的水磨房他们脸上的表情——（充满希望）正如他们做风筝时一样——（出示：“我们精心做着，心中充满了憧憬和希望”。） 望着充满希望的水磨房他们又回怎样的对话——（分男女读对话）</w:t>
      </w:r>
    </w:p>
    <w:p w:rsidR="00191D3F" w:rsidRPr="003C56EC" w:rsidRDefault="00C21E84" w:rsidP="003C56EC">
      <w:pPr>
        <w:spacing w:line="360" w:lineRule="auto"/>
        <w:ind w:firstLineChars="200" w:firstLine="480"/>
        <w:jc w:val="left"/>
        <w:rPr>
          <w:rFonts w:ascii="宋体" w:hAnsi="宋体" w:cs="宋体"/>
          <w:sz w:val="24"/>
        </w:rPr>
      </w:pPr>
      <w:r w:rsidRPr="003C56EC">
        <w:rPr>
          <w:rFonts w:ascii="宋体" w:hAnsi="宋体" w:cs="宋体" w:hint="eastAsia"/>
          <w:sz w:val="24"/>
        </w:rPr>
        <w:t xml:space="preserve"> </w:t>
      </w:r>
      <w:r w:rsidR="00191D3F" w:rsidRPr="003C56EC">
        <w:rPr>
          <w:rFonts w:ascii="宋体" w:hAnsi="宋体" w:cs="宋体" w:hint="eastAsia"/>
          <w:sz w:val="24"/>
        </w:rPr>
        <w:t>4、想象写话。</w:t>
      </w:r>
    </w:p>
    <w:p w:rsidR="00191D3F" w:rsidRPr="003C56EC" w:rsidRDefault="00191D3F" w:rsidP="003C56EC">
      <w:pPr>
        <w:spacing w:line="360" w:lineRule="auto"/>
        <w:ind w:firstLineChars="200" w:firstLine="480"/>
        <w:jc w:val="left"/>
        <w:rPr>
          <w:rFonts w:ascii="宋体" w:hAnsi="宋体" w:cs="宋体"/>
          <w:sz w:val="24"/>
        </w:rPr>
      </w:pPr>
      <w:r w:rsidRPr="003C56EC">
        <w:rPr>
          <w:rFonts w:ascii="宋体" w:hAnsi="宋体" w:cs="宋体" w:hint="eastAsia"/>
          <w:sz w:val="24"/>
        </w:rPr>
        <w:t xml:space="preserve">    找着了吗？课文没有把答案告诉我们。你能把你想象的结果写出来吗？如果能把你的心情也能刻画出来就更棒。</w:t>
      </w:r>
    </w:p>
    <w:p w:rsidR="00191D3F" w:rsidRPr="006770A9" w:rsidRDefault="00191D3F" w:rsidP="00191D3F">
      <w:pPr>
        <w:pStyle w:val="a5"/>
        <w:rPr>
          <w:rFonts w:hAnsi="宋体" w:cs="宋体"/>
          <w:b/>
          <w:sz w:val="28"/>
          <w:szCs w:val="28"/>
        </w:rPr>
      </w:pPr>
      <w:r w:rsidRPr="006770A9">
        <w:rPr>
          <w:rFonts w:hAnsi="宋体" w:cs="宋体" w:hint="eastAsia"/>
          <w:b/>
          <w:sz w:val="28"/>
          <w:szCs w:val="28"/>
        </w:rPr>
        <w:t>五、总结全文，课外引申</w:t>
      </w:r>
    </w:p>
    <w:p w:rsidR="00191D3F" w:rsidRPr="003C56EC" w:rsidRDefault="00191D3F" w:rsidP="003C56EC">
      <w:pPr>
        <w:spacing w:line="360" w:lineRule="auto"/>
        <w:ind w:firstLineChars="200" w:firstLine="560"/>
        <w:jc w:val="left"/>
        <w:rPr>
          <w:rFonts w:ascii="宋体" w:hAnsi="宋体" w:cs="宋体"/>
          <w:sz w:val="24"/>
        </w:rPr>
      </w:pPr>
      <w:r w:rsidRPr="006770A9">
        <w:rPr>
          <w:rFonts w:hAnsi="宋体" w:cs="宋体" w:hint="eastAsia"/>
          <w:sz w:val="28"/>
          <w:szCs w:val="28"/>
        </w:rPr>
        <w:t xml:space="preserve">    </w:t>
      </w:r>
      <w:r w:rsidRPr="003C56EC">
        <w:rPr>
          <w:rFonts w:ascii="宋体" w:hAnsi="宋体" w:cs="宋体" w:hint="eastAsia"/>
          <w:sz w:val="24"/>
        </w:rPr>
        <w:t>童年是快乐的，童年是幸福的，每一个人的童年里都装满了七彩的童话。你学了这篇课文心动了吗？赶快也把你的幸福、快乐记录下来吧！试写《放风筝》。</w:t>
      </w:r>
    </w:p>
    <w:p w:rsidR="00191D3F" w:rsidRPr="006770A9" w:rsidRDefault="00191D3F" w:rsidP="00191D3F">
      <w:pPr>
        <w:pStyle w:val="a5"/>
        <w:rPr>
          <w:rFonts w:hAnsi="宋体" w:cs="宋体"/>
          <w:sz w:val="28"/>
          <w:szCs w:val="28"/>
        </w:rPr>
      </w:pPr>
      <w:r w:rsidRPr="006770A9">
        <w:rPr>
          <w:rFonts w:hAnsi="宋体" w:cs="宋体" w:hint="eastAsia"/>
          <w:sz w:val="28"/>
          <w:szCs w:val="28"/>
        </w:rPr>
        <w:t xml:space="preserve">    板书设计：    </w:t>
      </w:r>
      <w:r w:rsidR="00B06414">
        <w:rPr>
          <w:rFonts w:hAnsi="宋体" w:cs="宋体" w:hint="eastAsia"/>
          <w:sz w:val="28"/>
          <w:szCs w:val="28"/>
        </w:rPr>
        <w:t>风筝</w:t>
      </w:r>
    </w:p>
    <w:p w:rsidR="00191D3F" w:rsidRPr="006770A9" w:rsidRDefault="00191D3F" w:rsidP="00191D3F">
      <w:pPr>
        <w:pStyle w:val="a5"/>
        <w:rPr>
          <w:rFonts w:hAnsi="宋体" w:cs="宋体"/>
          <w:sz w:val="28"/>
          <w:szCs w:val="28"/>
        </w:rPr>
      </w:pPr>
      <w:r w:rsidRPr="006770A9">
        <w:rPr>
          <w:rFonts w:hAnsi="宋体" w:cs="宋体" w:hint="eastAsia"/>
          <w:sz w:val="28"/>
          <w:szCs w:val="28"/>
        </w:rPr>
        <w:t xml:space="preserve">   </w:t>
      </w:r>
      <w:r w:rsidR="00B06414">
        <w:rPr>
          <w:rFonts w:hAnsi="宋体" w:cs="宋体"/>
          <w:sz w:val="28"/>
          <w:szCs w:val="28"/>
        </w:rPr>
        <w:t xml:space="preserve">        </w:t>
      </w:r>
      <w:r w:rsidRPr="006770A9">
        <w:rPr>
          <w:rFonts w:hAnsi="宋体" w:cs="宋体" w:hint="eastAsia"/>
          <w:sz w:val="28"/>
          <w:szCs w:val="28"/>
        </w:rPr>
        <w:t xml:space="preserve"> 快活</w:t>
      </w:r>
      <w:r w:rsidR="00B06414">
        <w:rPr>
          <w:rFonts w:hAnsi="宋体" w:cs="宋体" w:hint="eastAsia"/>
          <w:sz w:val="28"/>
          <w:szCs w:val="28"/>
        </w:rPr>
        <w:t xml:space="preserve">  </w:t>
      </w:r>
      <w:r w:rsidRPr="006770A9">
        <w:rPr>
          <w:rFonts w:hAnsi="宋体" w:cs="宋体" w:hint="eastAsia"/>
          <w:sz w:val="28"/>
          <w:szCs w:val="28"/>
        </w:rPr>
        <w:t>千呼万唤</w:t>
      </w:r>
    </w:p>
    <w:p w:rsidR="00191D3F" w:rsidRPr="006770A9" w:rsidRDefault="00191D3F" w:rsidP="00191D3F">
      <w:pPr>
        <w:pStyle w:val="a5"/>
        <w:rPr>
          <w:rFonts w:hAnsi="宋体" w:cs="宋体"/>
          <w:sz w:val="28"/>
          <w:szCs w:val="28"/>
        </w:rPr>
      </w:pPr>
      <w:r w:rsidRPr="006770A9">
        <w:rPr>
          <w:rFonts w:hAnsi="宋体" w:cs="宋体" w:hint="eastAsia"/>
          <w:sz w:val="28"/>
          <w:szCs w:val="28"/>
        </w:rPr>
        <w:t xml:space="preserve">    </w:t>
      </w:r>
      <w:r w:rsidR="00B06414">
        <w:rPr>
          <w:rFonts w:hAnsi="宋体" w:cs="宋体"/>
          <w:sz w:val="28"/>
          <w:szCs w:val="28"/>
        </w:rPr>
        <w:t xml:space="preserve">        </w:t>
      </w:r>
      <w:r w:rsidRPr="006770A9">
        <w:rPr>
          <w:rFonts w:hAnsi="宋体" w:cs="宋体" w:hint="eastAsia"/>
          <w:sz w:val="28"/>
          <w:szCs w:val="28"/>
        </w:rPr>
        <w:t xml:space="preserve">我们 </w:t>
      </w:r>
      <w:r w:rsidR="00B06414">
        <w:rPr>
          <w:rFonts w:hAnsi="宋体" w:cs="宋体"/>
          <w:sz w:val="28"/>
          <w:szCs w:val="28"/>
        </w:rPr>
        <w:t xml:space="preserve"> </w:t>
      </w:r>
      <w:r w:rsidRPr="006770A9">
        <w:rPr>
          <w:rFonts w:hAnsi="宋体" w:cs="宋体" w:hint="eastAsia"/>
          <w:sz w:val="28"/>
          <w:szCs w:val="28"/>
        </w:rPr>
        <w:t>放风筝  垂头丧气     （希望）  （希望）</w:t>
      </w:r>
    </w:p>
    <w:p w:rsidR="00191D3F" w:rsidRPr="006770A9" w:rsidRDefault="00191D3F" w:rsidP="006311AD">
      <w:pPr>
        <w:pStyle w:val="a5"/>
        <w:rPr>
          <w:rFonts w:hAnsi="宋体" w:cs="宋体"/>
          <w:sz w:val="28"/>
          <w:szCs w:val="28"/>
        </w:rPr>
      </w:pPr>
      <w:r w:rsidRPr="006770A9">
        <w:rPr>
          <w:rFonts w:hAnsi="宋体" w:cs="宋体" w:hint="eastAsia"/>
          <w:sz w:val="28"/>
          <w:szCs w:val="28"/>
        </w:rPr>
        <w:t xml:space="preserve">  </w:t>
      </w:r>
      <w:r w:rsidR="006944DA" w:rsidRPr="006770A9">
        <w:rPr>
          <w:rFonts w:hAnsi="宋体" w:cs="宋体"/>
          <w:sz w:val="28"/>
          <w:szCs w:val="28"/>
        </w:rPr>
        <w:t xml:space="preserve">          </w:t>
      </w:r>
    </w:p>
    <w:p w:rsidR="001E693B" w:rsidRDefault="001E693B" w:rsidP="001E693B"/>
    <w:p w:rsidR="001E693B" w:rsidRDefault="001E693B" w:rsidP="001E693B"/>
    <w:p w:rsidR="001E693B" w:rsidRDefault="00DA71C8" w:rsidP="001E693B">
      <w:pPr>
        <w:ind w:firstLineChars="600" w:firstLine="1687"/>
        <w:rPr>
          <w:b/>
          <w:sz w:val="28"/>
          <w:szCs w:val="28"/>
        </w:rPr>
      </w:pPr>
      <w:r>
        <w:rPr>
          <w:rFonts w:hint="eastAsia"/>
          <w:b/>
          <w:sz w:val="28"/>
          <w:szCs w:val="28"/>
        </w:rPr>
        <w:t>1</w:t>
      </w:r>
      <w:r>
        <w:rPr>
          <w:b/>
          <w:sz w:val="28"/>
          <w:szCs w:val="28"/>
        </w:rPr>
        <w:t>7</w:t>
      </w:r>
      <w:r w:rsidR="001E693B" w:rsidRPr="001E693B">
        <w:rPr>
          <w:rFonts w:hint="eastAsia"/>
          <w:b/>
          <w:sz w:val="28"/>
          <w:szCs w:val="28"/>
        </w:rPr>
        <w:t>《麻雀》教学设计</w:t>
      </w:r>
    </w:p>
    <w:p w:rsidR="001E693B" w:rsidRPr="001E693B" w:rsidRDefault="001E693B" w:rsidP="001E693B">
      <w:pPr>
        <w:rPr>
          <w:b/>
          <w:sz w:val="28"/>
          <w:szCs w:val="28"/>
        </w:rPr>
      </w:pPr>
      <w:r w:rsidRPr="006770A9">
        <w:rPr>
          <w:rFonts w:hAnsi="宋体" w:cs="宋体" w:hint="eastAsia"/>
          <w:sz w:val="28"/>
          <w:szCs w:val="28"/>
        </w:rPr>
        <w:t>【教学目标】</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1</w:t>
      </w:r>
      <w:r w:rsidRPr="00D61DEB">
        <w:rPr>
          <w:rFonts w:ascii="宋体" w:hAnsi="宋体" w:cs="宋体" w:hint="eastAsia"/>
          <w:sz w:val="24"/>
        </w:rPr>
        <w:t>、联系课文学习、理解“摇撼”“扎煞”“无可奈何”等词语，练习抓住故事中的角色及故事的起因、经过、结果来概括课文的主要内容。</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lastRenderedPageBreak/>
        <w:t>2</w:t>
      </w:r>
      <w:r w:rsidRPr="00D61DEB">
        <w:rPr>
          <w:rFonts w:ascii="宋体" w:hAnsi="宋体" w:cs="宋体" w:hint="eastAsia"/>
          <w:sz w:val="24"/>
        </w:rPr>
        <w:t>、抓住描写老麻雀及描写猎狗的重点词句感悟老麻雀强烈的护子之爱，体会母（父）爱的力量。</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3</w:t>
      </w:r>
      <w:r w:rsidRPr="00D61DEB">
        <w:rPr>
          <w:rFonts w:ascii="宋体" w:hAnsi="宋体" w:cs="宋体" w:hint="eastAsia"/>
          <w:sz w:val="24"/>
        </w:rPr>
        <w:t>、品味描写老麻雀、小麻雀及猎狗样子、神态的语言，初步感受屠格涅夫作品的魅力。</w:t>
      </w:r>
    </w:p>
    <w:p w:rsidR="003D38E2" w:rsidRPr="001E693B" w:rsidRDefault="003D38E2" w:rsidP="003D38E2">
      <w:pPr>
        <w:rPr>
          <w:b/>
          <w:sz w:val="28"/>
          <w:szCs w:val="28"/>
        </w:rPr>
      </w:pPr>
      <w:r w:rsidRPr="006770A9">
        <w:rPr>
          <w:rFonts w:hAnsi="宋体" w:cs="宋体" w:hint="eastAsia"/>
          <w:sz w:val="28"/>
          <w:szCs w:val="28"/>
        </w:rPr>
        <w:t>【教学</w:t>
      </w:r>
      <w:r>
        <w:rPr>
          <w:rFonts w:hAnsi="宋体" w:cs="宋体" w:hint="eastAsia"/>
          <w:sz w:val="28"/>
          <w:szCs w:val="28"/>
        </w:rPr>
        <w:t>重难点</w:t>
      </w:r>
      <w:r w:rsidRPr="006770A9">
        <w:rPr>
          <w:rFonts w:hAnsi="宋体" w:cs="宋体" w:hint="eastAsia"/>
          <w:sz w:val="28"/>
          <w:szCs w:val="28"/>
        </w:rPr>
        <w:t>】</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透过作者对猎狗、老麻雀样子的描写，体会文中各角色的品质特点，真切感受爱的力量，感悟语言的表现力。</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教学过程</w:t>
      </w:r>
    </w:p>
    <w:p w:rsidR="001E693B" w:rsidRPr="00D61DEB" w:rsidRDefault="00456C69" w:rsidP="003C56EC">
      <w:pPr>
        <w:spacing w:line="360" w:lineRule="auto"/>
        <w:ind w:firstLineChars="200" w:firstLine="480"/>
        <w:jc w:val="left"/>
        <w:rPr>
          <w:rFonts w:ascii="宋体" w:hAnsi="宋体" w:cs="宋体"/>
          <w:sz w:val="24"/>
        </w:rPr>
      </w:pPr>
      <w:r w:rsidRPr="00D61DEB">
        <w:rPr>
          <w:rFonts w:ascii="宋体" w:hAnsi="宋体" w:cs="宋体" w:hint="eastAsia"/>
          <w:sz w:val="24"/>
        </w:rPr>
        <w:t xml:space="preserve"> </w:t>
      </w:r>
      <w:r w:rsidR="001E693B" w:rsidRPr="00D61DEB">
        <w:rPr>
          <w:rFonts w:ascii="宋体" w:hAnsi="宋体" w:cs="宋体" w:hint="eastAsia"/>
          <w:sz w:val="24"/>
        </w:rPr>
        <w:t>请小朋友们看到这句名言：麻雀虽小，五脏俱全。（用幻灯片出示）</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请大家读读。听过吗？知道这句名言的意思吗？也许里面的“俱全”一词不知道什么意思是吧？俱——都的意思；全——齐全的意思。这句名言讲的是麻雀虽然个儿小，但它的心、肝、脾、肺、肾这五样内脏却样样齐全；比喻某样事物虽然小，但什么也不缺，该有的东西都具备。明白了吗？请大家记住这句名言，有一天你会用上它的。</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由这句名言，你感受到麻雀个儿怎样呀？认识麻雀吗？（交流）（相机出示麻雀图）</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就是这么一个不起眼的小麻雀，留给人们印象不怎么特别的小麻雀，却有一个特别的故事，震撼过一位俄国大作家的心，这个故事就是我们今天要学的课文——《麻雀》。</w:t>
      </w:r>
    </w:p>
    <w:p w:rsidR="001E693B" w:rsidRPr="00456C69" w:rsidRDefault="001E693B" w:rsidP="001E693B">
      <w:pPr>
        <w:rPr>
          <w:b/>
          <w:sz w:val="28"/>
          <w:szCs w:val="28"/>
        </w:rPr>
      </w:pPr>
      <w:r w:rsidRPr="00456C69">
        <w:rPr>
          <w:rFonts w:hint="eastAsia"/>
          <w:b/>
          <w:sz w:val="28"/>
          <w:szCs w:val="28"/>
        </w:rPr>
        <w:t>二、整体感知，学习生词</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1</w:t>
      </w:r>
      <w:r w:rsidRPr="00D61DEB">
        <w:rPr>
          <w:rFonts w:ascii="宋体" w:hAnsi="宋体" w:cs="宋体" w:hint="eastAsia"/>
          <w:sz w:val="24"/>
        </w:rPr>
        <w:t>、请小朋友们自由地放声朗读课文，想想课文写的是关于麻雀的什么故事，感动作者的是什么。</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2</w:t>
      </w:r>
      <w:r w:rsidRPr="00D61DEB">
        <w:rPr>
          <w:rFonts w:ascii="宋体" w:hAnsi="宋体" w:cs="宋体" w:hint="eastAsia"/>
          <w:sz w:val="24"/>
        </w:rPr>
        <w:t>、这儿有几个生词（出示幻灯片），看看大家是否能读正确，是否理解：嗅</w:t>
      </w:r>
      <w:r w:rsidRPr="00D61DEB">
        <w:rPr>
          <w:rFonts w:ascii="宋体" w:hAnsi="宋体" w:cs="宋体"/>
          <w:sz w:val="24"/>
        </w:rPr>
        <w:t xml:space="preserve">     </w:t>
      </w:r>
      <w:r w:rsidRPr="00D61DEB">
        <w:rPr>
          <w:rFonts w:ascii="宋体" w:hAnsi="宋体" w:cs="宋体" w:hint="eastAsia"/>
          <w:sz w:val="24"/>
        </w:rPr>
        <w:t>摇撼</w:t>
      </w:r>
      <w:r w:rsidRPr="00D61DEB">
        <w:rPr>
          <w:rFonts w:ascii="宋体" w:hAnsi="宋体" w:cs="宋体"/>
          <w:sz w:val="24"/>
        </w:rPr>
        <w:t xml:space="preserve">    </w:t>
      </w:r>
      <w:r w:rsidRPr="00D61DEB">
        <w:rPr>
          <w:rFonts w:ascii="宋体" w:hAnsi="宋体" w:cs="宋体" w:hint="eastAsia"/>
          <w:sz w:val="24"/>
        </w:rPr>
        <w:t>无可奈何</w:t>
      </w:r>
      <w:r w:rsidRPr="00D61DEB">
        <w:rPr>
          <w:rFonts w:ascii="宋体" w:hAnsi="宋体" w:cs="宋体"/>
          <w:sz w:val="24"/>
        </w:rPr>
        <w:t xml:space="preserve">     </w:t>
      </w:r>
      <w:r w:rsidRPr="00D61DEB">
        <w:rPr>
          <w:rFonts w:ascii="宋体" w:hAnsi="宋体" w:cs="宋体" w:hint="eastAsia"/>
          <w:sz w:val="24"/>
        </w:rPr>
        <w:t>扎煞</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1</w:t>
      </w:r>
      <w:r w:rsidRPr="00D61DEB">
        <w:rPr>
          <w:rFonts w:ascii="宋体" w:hAnsi="宋体" w:cs="宋体" w:hint="eastAsia"/>
          <w:sz w:val="24"/>
        </w:rPr>
        <w:t>）指名读词，注意正音</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2</w:t>
      </w:r>
      <w:r w:rsidRPr="00D61DEB">
        <w:rPr>
          <w:rFonts w:ascii="宋体" w:hAnsi="宋体" w:cs="宋体" w:hint="eastAsia"/>
          <w:sz w:val="24"/>
        </w:rPr>
        <w:t>）多种方法解词</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嗅（做个嗅的动作）</w:t>
      </w:r>
      <w:r w:rsidRPr="00D61DEB">
        <w:rPr>
          <w:rFonts w:ascii="宋体" w:hAnsi="宋体" w:cs="宋体"/>
          <w:sz w:val="24"/>
        </w:rPr>
        <w:t xml:space="preserve">         </w:t>
      </w:r>
      <w:r w:rsidRPr="00D61DEB">
        <w:rPr>
          <w:rFonts w:ascii="宋体" w:hAnsi="宋体" w:cs="宋体" w:hint="eastAsia"/>
          <w:sz w:val="24"/>
        </w:rPr>
        <w:t>摇撼（师生合作演示风摇撼树的动作）</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无可奈何（联系课文理解：讲谁做什么无可奈何？）</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 xml:space="preserve"> </w:t>
      </w:r>
      <w:r w:rsidRPr="00D61DEB">
        <w:rPr>
          <w:rFonts w:ascii="宋体" w:hAnsi="宋体" w:cs="宋体" w:hint="eastAsia"/>
          <w:sz w:val="24"/>
        </w:rPr>
        <w:t>扎煞（联系文中语句、看插图理解）</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lastRenderedPageBreak/>
        <w:t>3</w:t>
      </w:r>
      <w:r w:rsidRPr="00D61DEB">
        <w:rPr>
          <w:rFonts w:ascii="宋体" w:hAnsi="宋体" w:cs="宋体" w:hint="eastAsia"/>
          <w:sz w:val="24"/>
        </w:rPr>
        <w:t>、检查读课文情况（开火车分节读）。</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4</w:t>
      </w:r>
      <w:r w:rsidRPr="00D61DEB">
        <w:rPr>
          <w:rFonts w:ascii="宋体" w:hAnsi="宋体" w:cs="宋体" w:hint="eastAsia"/>
          <w:sz w:val="24"/>
        </w:rPr>
        <w:t>、课文讲的是一个什么样的故事？（同桌互说后指名说，老师帮助修正表达）</w:t>
      </w:r>
    </w:p>
    <w:p w:rsidR="001E693B" w:rsidRPr="00D61DEB" w:rsidRDefault="001E693B" w:rsidP="003C56EC">
      <w:pPr>
        <w:spacing w:line="360" w:lineRule="auto"/>
        <w:ind w:firstLineChars="200" w:firstLine="480"/>
        <w:jc w:val="left"/>
        <w:rPr>
          <w:rFonts w:ascii="宋体" w:hAnsi="宋体" w:cs="宋体"/>
          <w:sz w:val="24"/>
        </w:rPr>
      </w:pPr>
      <w:r w:rsidRPr="003C56EC">
        <w:rPr>
          <w:rFonts w:ascii="宋体" w:hAnsi="宋体" w:cs="宋体"/>
          <w:sz w:val="24"/>
        </w:rPr>
        <w:t xml:space="preserve">   </w:t>
      </w:r>
      <w:r w:rsidRPr="00D61DEB">
        <w:rPr>
          <w:rFonts w:ascii="宋体" w:hAnsi="宋体" w:cs="宋体" w:hint="eastAsia"/>
          <w:sz w:val="24"/>
        </w:rPr>
        <w:t>板书关键词：小麻雀</w:t>
      </w:r>
      <w:r w:rsidRPr="00D61DEB">
        <w:rPr>
          <w:rFonts w:ascii="宋体" w:hAnsi="宋体" w:cs="宋体"/>
          <w:sz w:val="24"/>
        </w:rPr>
        <w:t xml:space="preserve">   </w:t>
      </w:r>
      <w:r w:rsidRPr="00D61DEB">
        <w:rPr>
          <w:rFonts w:ascii="宋体" w:hAnsi="宋体" w:cs="宋体" w:hint="eastAsia"/>
          <w:sz w:val="24"/>
        </w:rPr>
        <w:t>猎狗</w:t>
      </w:r>
      <w:r w:rsidRPr="00D61DEB">
        <w:rPr>
          <w:rFonts w:ascii="宋体" w:hAnsi="宋体" w:cs="宋体"/>
          <w:sz w:val="24"/>
        </w:rPr>
        <w:t xml:space="preserve">   </w:t>
      </w:r>
      <w:r w:rsidRPr="00D61DEB">
        <w:rPr>
          <w:rFonts w:ascii="宋体" w:hAnsi="宋体" w:cs="宋体" w:hint="eastAsia"/>
          <w:sz w:val="24"/>
        </w:rPr>
        <w:t>老麻雀</w:t>
      </w:r>
      <w:r w:rsidRPr="00D61DEB">
        <w:rPr>
          <w:rFonts w:ascii="宋体" w:hAnsi="宋体" w:cs="宋体"/>
          <w:sz w:val="24"/>
        </w:rPr>
        <w:t xml:space="preserve">   </w:t>
      </w:r>
      <w:r w:rsidRPr="00D61DEB">
        <w:rPr>
          <w:rFonts w:ascii="宋体" w:hAnsi="宋体" w:cs="宋体" w:hint="eastAsia"/>
          <w:sz w:val="24"/>
        </w:rPr>
        <w:t>掉</w:t>
      </w:r>
      <w:r w:rsidRPr="00D61DEB">
        <w:rPr>
          <w:rFonts w:ascii="宋体" w:hAnsi="宋体" w:cs="宋体"/>
          <w:sz w:val="24"/>
        </w:rPr>
        <w:t xml:space="preserve">    </w:t>
      </w:r>
      <w:r w:rsidRPr="00D61DEB">
        <w:rPr>
          <w:rFonts w:ascii="宋体" w:hAnsi="宋体" w:cs="宋体" w:hint="eastAsia"/>
          <w:sz w:val="24"/>
        </w:rPr>
        <w:t>咬</w:t>
      </w:r>
      <w:r w:rsidRPr="00D61DEB">
        <w:rPr>
          <w:rFonts w:ascii="宋体" w:hAnsi="宋体" w:cs="宋体"/>
          <w:sz w:val="24"/>
        </w:rPr>
        <w:t xml:space="preserve">    </w:t>
      </w:r>
      <w:r w:rsidRPr="00D61DEB">
        <w:rPr>
          <w:rFonts w:ascii="宋体" w:hAnsi="宋体" w:cs="宋体" w:hint="eastAsia"/>
          <w:sz w:val="24"/>
        </w:rPr>
        <w:t>救</w:t>
      </w:r>
      <w:r w:rsidRPr="00D61DEB">
        <w:rPr>
          <w:rFonts w:ascii="宋体" w:hAnsi="宋体" w:cs="宋体"/>
          <w:sz w:val="24"/>
        </w:rPr>
        <w:t xml:space="preserve">   </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5</w:t>
      </w:r>
      <w:r w:rsidRPr="00D61DEB">
        <w:rPr>
          <w:rFonts w:ascii="宋体" w:hAnsi="宋体" w:cs="宋体" w:hint="eastAsia"/>
          <w:sz w:val="24"/>
        </w:rPr>
        <w:t>、引导看着板书说故事的起因、经过、结果，并练习将起因、经过、结果连起来说故事的主要内容。</w:t>
      </w:r>
    </w:p>
    <w:p w:rsidR="001E693B" w:rsidRPr="00456C69" w:rsidRDefault="001E693B" w:rsidP="001E693B">
      <w:pPr>
        <w:rPr>
          <w:b/>
          <w:sz w:val="28"/>
          <w:szCs w:val="28"/>
        </w:rPr>
      </w:pPr>
      <w:r w:rsidRPr="00456C69">
        <w:rPr>
          <w:rFonts w:hint="eastAsia"/>
          <w:b/>
          <w:sz w:val="28"/>
          <w:szCs w:val="28"/>
        </w:rPr>
        <w:t>三、紧扣结果，引发思考</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这个故事新鲜吗？你对故事的结果感到奇怪吗？看看故事的结果怎么写的。（读故事的结尾部分）</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这当然奇怪了：麻雀是那么弱小，猎狗是那么强大，但结果，老麻雀却赢了，吓退了猎狗，成功地救下了小麻雀。——怎么会出现这样的结果呢？难道是因为这只猎狗胆小无能吗？</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【设计意图】从出人意料的故事结果切入，追溯导致结果的原因，引发了学生的学习兴趣和探究欲望，也为下面的教学找到一条统领全课、步步深入的思路。</w:t>
      </w:r>
    </w:p>
    <w:p w:rsidR="001E693B" w:rsidRPr="00456C69" w:rsidRDefault="001E693B" w:rsidP="001E693B">
      <w:pPr>
        <w:rPr>
          <w:b/>
          <w:sz w:val="28"/>
          <w:szCs w:val="28"/>
        </w:rPr>
      </w:pPr>
      <w:r w:rsidRPr="00456C69">
        <w:rPr>
          <w:rFonts w:hint="eastAsia"/>
          <w:b/>
          <w:sz w:val="28"/>
          <w:szCs w:val="28"/>
        </w:rPr>
        <w:t>四、感悟猎狗的老练和凶猛</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那这是一只怎样的猎狗？请找出有关语句说说，感受猎狗的训练有素、凶猛、庞大。（有三处语段，点击课件出示）让学生扣重点词理解：</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突然，我的猎狗放慢脚步，悄悄地向前走，好像嗅到了前面有什么野物。猎狗慢慢地走近小麻雀，嗅了嗅，张开大嘴，露出锋利的牙齿。在它看来，猎狗是个多么庞大的怪物哇！</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1</w:t>
      </w:r>
      <w:r w:rsidRPr="00D61DEB">
        <w:rPr>
          <w:rFonts w:ascii="宋体" w:hAnsi="宋体" w:cs="宋体" w:hint="eastAsia"/>
          <w:sz w:val="24"/>
        </w:rPr>
        <w:t>、“放慢”“悄悄”“嗅到”——通过形象演示来体会猎狗的老练；</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2</w:t>
      </w:r>
      <w:r w:rsidRPr="00D61DEB">
        <w:rPr>
          <w:rFonts w:ascii="宋体" w:hAnsi="宋体" w:cs="宋体" w:hint="eastAsia"/>
          <w:sz w:val="24"/>
        </w:rPr>
        <w:t>、“张开大嘴”“锋利的牙齿”——读、演，感受猎狗的凶残。</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3</w:t>
      </w:r>
      <w:r w:rsidRPr="00D61DEB">
        <w:rPr>
          <w:rFonts w:ascii="宋体" w:hAnsi="宋体" w:cs="宋体" w:hint="eastAsia"/>
          <w:sz w:val="24"/>
        </w:rPr>
        <w:t>、“庞大”“怪物”——站在麻雀的角度感受猎狗的庞大。</w:t>
      </w:r>
    </w:p>
    <w:p w:rsidR="001E693B" w:rsidRPr="00456C69" w:rsidRDefault="001E693B" w:rsidP="001E693B">
      <w:pPr>
        <w:rPr>
          <w:b/>
          <w:sz w:val="28"/>
          <w:szCs w:val="28"/>
        </w:rPr>
      </w:pPr>
      <w:r w:rsidRPr="00456C69">
        <w:rPr>
          <w:rFonts w:hint="eastAsia"/>
          <w:b/>
          <w:sz w:val="28"/>
          <w:szCs w:val="28"/>
        </w:rPr>
        <w:t>五、感受老麻雀不顾一切的护子之爱</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过渡语：既然不是因为猎狗的懦弱，那就是老麻雀有奇特的本事了？</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用波浪线画出写老麻雀表现的语句。（学生交流后点击投影）</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 xml:space="preserve">    </w:t>
      </w:r>
      <w:r w:rsidRPr="00D61DEB">
        <w:rPr>
          <w:rFonts w:ascii="宋体" w:hAnsi="宋体" w:cs="宋体" w:hint="eastAsia"/>
          <w:sz w:val="24"/>
        </w:rPr>
        <w:t>突然，一只老麻雀从一棵树上飞下来，像一块石头似的落在猎狗面</w:t>
      </w:r>
      <w:r w:rsidRPr="00D61DEB">
        <w:rPr>
          <w:rFonts w:ascii="宋体" w:hAnsi="宋体" w:cs="宋体" w:hint="eastAsia"/>
          <w:sz w:val="24"/>
        </w:rPr>
        <w:lastRenderedPageBreak/>
        <w:t>前。它扎煞起全身的羽毛，绝望地尖叫着。</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 xml:space="preserve">    </w:t>
      </w:r>
      <w:r w:rsidRPr="00D61DEB">
        <w:rPr>
          <w:rFonts w:ascii="宋体" w:hAnsi="宋体" w:cs="宋体" w:hint="eastAsia"/>
          <w:sz w:val="24"/>
        </w:rPr>
        <w:t>老麻雀用自己的身躯掩护着小麻雀，想拯救自己的幼儿。</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儿，可是因为紧张，它浑身发抖，发出嘶哑的声音。它呆立着不动，准备着一场搏斗。</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看看老麻雀是不是神鸟，是不是用了特异功能把猎狗吓走的？（不是）从哪儿看出它也是一只一般的、没有特殊本领的鸟？（它很紧张，很恐惧，很绝望，因为它看到孩子处境极其危险，自己又根本不是猎狗的对手）（相机感受小麻雀的幼稚和无奈）</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3</w:t>
      </w:r>
      <w:r w:rsidRPr="00D61DEB">
        <w:rPr>
          <w:rFonts w:ascii="宋体" w:hAnsi="宋体" w:cs="宋体" w:hint="eastAsia"/>
          <w:sz w:val="24"/>
        </w:rPr>
        <w:t>、但我们又老觉得老麻雀是一只不一般的鸟，它把凶猛、庞大的猎狗吓退了，把不可能的事变成了可能。再读读写老麻雀的语句，看看它的不一般表现在哪儿，它是凭什么吓退猎狗的？小组讨论讨论。</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随着交流，扣住重点词体会老麻雀对小麻雀无私的、强烈的、奋不顾身的爱：</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w:t>
      </w:r>
      <w:r w:rsidRPr="00D61DEB">
        <w:rPr>
          <w:rFonts w:ascii="宋体" w:hAnsi="宋体" w:cs="宋体"/>
          <w:sz w:val="24"/>
        </w:rPr>
        <w:t>1</w:t>
      </w:r>
      <w:r w:rsidRPr="00D61DEB">
        <w:rPr>
          <w:rFonts w:ascii="宋体" w:hAnsi="宋体" w:cs="宋体" w:hint="eastAsia"/>
          <w:sz w:val="24"/>
        </w:rPr>
        <w:t>）“像一块石头似的落在……”这个比喻特别吗？这样写突出了什么？（形容老麻雀奋不顾身地飞下来，速度快，有力量。）</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w:t>
      </w:r>
      <w:r w:rsidRPr="00D61DEB">
        <w:rPr>
          <w:rFonts w:ascii="宋体" w:hAnsi="宋体" w:cs="宋体"/>
          <w:sz w:val="24"/>
        </w:rPr>
        <w:t>2</w:t>
      </w:r>
      <w:r w:rsidRPr="00D61DEB">
        <w:rPr>
          <w:rFonts w:ascii="宋体" w:hAnsi="宋体" w:cs="宋体" w:hint="eastAsia"/>
          <w:sz w:val="24"/>
        </w:rPr>
        <w:t>）“扎煞起全身的羽毛”“绝望地尖叫”说明它虽然感觉到了这是一场力量悬殊的毫无希望的决斗，非常紧张，但却毫不犹豫地去斗猎狗，全力以赴，不顾一切。</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w:t>
      </w:r>
      <w:r w:rsidRPr="00D61DEB">
        <w:rPr>
          <w:rFonts w:ascii="宋体" w:hAnsi="宋体" w:cs="宋体"/>
          <w:sz w:val="24"/>
        </w:rPr>
        <w:t>3</w:t>
      </w:r>
      <w:r w:rsidRPr="00D61DEB">
        <w:rPr>
          <w:rFonts w:ascii="宋体" w:hAnsi="宋体" w:cs="宋体" w:hint="eastAsia"/>
          <w:sz w:val="24"/>
        </w:rPr>
        <w:t>）“浑身发抖”“发出嘶哑的声音”“呆立着不动”——非常紧张，全心应对强大的敌人，有再大的危险也不管了，才会这个样子。</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w:t>
      </w:r>
      <w:r w:rsidRPr="00D61DEB">
        <w:rPr>
          <w:rFonts w:ascii="宋体" w:hAnsi="宋体" w:cs="宋体"/>
          <w:sz w:val="24"/>
        </w:rPr>
        <w:t>4</w:t>
      </w:r>
      <w:r w:rsidRPr="00D61DEB">
        <w:rPr>
          <w:rFonts w:ascii="宋体" w:hAnsi="宋体" w:cs="宋体" w:hint="eastAsia"/>
          <w:sz w:val="24"/>
        </w:rPr>
        <w:t>）假如老麻雀会说话，它“尖叫”“发出嘶哑的声音”时会喊些什么话呢？</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w:t>
      </w:r>
      <w:r w:rsidRPr="00D61DEB">
        <w:rPr>
          <w:rFonts w:ascii="宋体" w:hAnsi="宋体" w:cs="宋体"/>
          <w:sz w:val="24"/>
        </w:rPr>
        <w:t>5</w:t>
      </w:r>
      <w:r w:rsidRPr="00D61DEB">
        <w:rPr>
          <w:rFonts w:ascii="宋体" w:hAnsi="宋体" w:cs="宋体" w:hint="eastAsia"/>
          <w:sz w:val="24"/>
        </w:rPr>
        <w:t xml:space="preserve">）透过老麻雀的外在表现，我们似乎可以触摸到它那颗拼死救子的内心：当它一发现猎狗靠近小麻雀了，要咬小麻雀时，它内心想，  </w:t>
      </w:r>
      <w:r w:rsidRPr="00D61DEB">
        <w:rPr>
          <w:rFonts w:ascii="宋体" w:hAnsi="宋体" w:cs="宋体"/>
          <w:sz w:val="24"/>
        </w:rPr>
        <w:t xml:space="preserve">                     </w:t>
      </w:r>
      <w:r w:rsidRPr="00D61DEB">
        <w:rPr>
          <w:rFonts w:ascii="宋体" w:hAnsi="宋体" w:cs="宋体" w:hint="eastAsia"/>
          <w:sz w:val="24"/>
        </w:rPr>
        <w:t xml:space="preserve">当它感受到猎狗是个庞大的怪物时，心里又想 </w:t>
      </w:r>
      <w:r w:rsidRPr="00D61DEB">
        <w:rPr>
          <w:rFonts w:ascii="宋体" w:hAnsi="宋体" w:cs="宋体"/>
          <w:sz w:val="24"/>
        </w:rPr>
        <w:t xml:space="preserve">                    </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5</w:t>
      </w:r>
      <w:r w:rsidRPr="00D61DEB">
        <w:rPr>
          <w:rFonts w:ascii="宋体" w:hAnsi="宋体" w:cs="宋体" w:hint="eastAsia"/>
          <w:sz w:val="24"/>
        </w:rPr>
        <w:t>、看到老麻雀感人的表现，作者也想到老麻雀内心去了：</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在它看来，猎狗是个多么庞大的怪物啊！可是它不能安然地站在高高的没有危险的树枝上，一种强大的力量使它飞了下来。</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“一种强大的力量”指的是什么力量？读读作者的体会，进一步感受老麻</w:t>
      </w:r>
      <w:r w:rsidRPr="00D61DEB">
        <w:rPr>
          <w:rFonts w:ascii="宋体" w:hAnsi="宋体" w:cs="宋体" w:hint="eastAsia"/>
          <w:sz w:val="24"/>
        </w:rPr>
        <w:lastRenderedPageBreak/>
        <w:t>雀对孩子深厚的爱。</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6</w:t>
      </w:r>
      <w:r w:rsidRPr="00D61DEB">
        <w:rPr>
          <w:rFonts w:ascii="宋体" w:hAnsi="宋体" w:cs="宋体" w:hint="eastAsia"/>
          <w:sz w:val="24"/>
        </w:rPr>
        <w:t>、概括：这是一只怎样的老麻雀？</w:t>
      </w:r>
    </w:p>
    <w:p w:rsidR="001E693B" w:rsidRPr="00456C69" w:rsidRDefault="001E693B" w:rsidP="001E693B">
      <w:pPr>
        <w:rPr>
          <w:b/>
          <w:sz w:val="28"/>
          <w:szCs w:val="28"/>
        </w:rPr>
      </w:pPr>
      <w:r w:rsidRPr="00456C69">
        <w:rPr>
          <w:rFonts w:hint="eastAsia"/>
          <w:b/>
          <w:sz w:val="28"/>
          <w:szCs w:val="28"/>
        </w:rPr>
        <w:t>六、回顾结果，体会爱的力量</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1</w:t>
      </w:r>
      <w:r w:rsidRPr="00D61DEB">
        <w:rPr>
          <w:rFonts w:ascii="宋体" w:hAnsi="宋体" w:cs="宋体" w:hint="eastAsia"/>
          <w:sz w:val="24"/>
        </w:rPr>
        <w:t>、你现在明白是什么力量让强大、凶猛的猎狗退步了吗？被这种力量震撼的仅仅是猎狗吗？还有谁？</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2</w:t>
      </w:r>
      <w:r w:rsidRPr="00D61DEB">
        <w:rPr>
          <w:rFonts w:ascii="宋体" w:hAnsi="宋体" w:cs="宋体" w:hint="eastAsia"/>
          <w:sz w:val="24"/>
        </w:rPr>
        <w:t>、参入原作作者最后抒发感触的话（投影）。体会作者对麻雀的敬佩之情。</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是的，请不要见笑。对那只小小的、英勇的鸟儿，对它的爱的激情，我是怀着虔敬之情的。我想，爱比死，比死的恐惧更强大——只有它，只有爱，才维系着生命，并使它充满活力。</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 xml:space="preserve">                                  </w:t>
      </w:r>
      <w:r w:rsidRPr="00D61DEB">
        <w:rPr>
          <w:rFonts w:ascii="宋体" w:hAnsi="宋体" w:cs="宋体" w:hint="eastAsia"/>
          <w:sz w:val="24"/>
        </w:rPr>
        <w:t>——摘自屠格涅夫《猎人笔记》</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3</w:t>
      </w:r>
      <w:r w:rsidRPr="00D61DEB">
        <w:rPr>
          <w:rFonts w:ascii="宋体" w:hAnsi="宋体" w:cs="宋体" w:hint="eastAsia"/>
          <w:sz w:val="24"/>
        </w:rPr>
        <w:t>、拓展：你还体验过类似的母爱或父爱的力量吗？听过类似的感人故事吗？（交流）</w:t>
      </w:r>
    </w:p>
    <w:p w:rsidR="001E693B" w:rsidRPr="00456C69" w:rsidRDefault="001E693B" w:rsidP="001E693B">
      <w:pPr>
        <w:rPr>
          <w:b/>
          <w:sz w:val="28"/>
          <w:szCs w:val="28"/>
        </w:rPr>
      </w:pPr>
      <w:r w:rsidRPr="00456C69">
        <w:rPr>
          <w:rFonts w:hint="eastAsia"/>
          <w:b/>
          <w:sz w:val="28"/>
          <w:szCs w:val="28"/>
        </w:rPr>
        <w:t>七、小结</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hint="eastAsia"/>
          <w:sz w:val="24"/>
        </w:rPr>
        <w:t>今天，我们学习了《麻雀》一课，我想我们每个人的心，都跟作者一样，被文中老麻雀爱孩子的力量和勇气震撼了。的确，这个世界上，父爱母爱是这个世界上最无私最伟大的爱。懂得了这一点，面对父母，我相信大家能更加懂得感恩。</w:t>
      </w:r>
    </w:p>
    <w:p w:rsidR="001E693B" w:rsidRPr="001E693B" w:rsidRDefault="001E693B" w:rsidP="001E693B">
      <w:pPr>
        <w:rPr>
          <w:sz w:val="28"/>
          <w:szCs w:val="28"/>
        </w:rPr>
      </w:pPr>
      <w:r w:rsidRPr="00456C69">
        <w:rPr>
          <w:rFonts w:hint="eastAsia"/>
          <w:b/>
          <w:sz w:val="28"/>
          <w:szCs w:val="28"/>
        </w:rPr>
        <w:t>八、课外作业</w:t>
      </w:r>
      <w:r w:rsidRPr="001E693B">
        <w:rPr>
          <w:rFonts w:hint="eastAsia"/>
          <w:sz w:val="28"/>
          <w:szCs w:val="28"/>
        </w:rPr>
        <w:t>（投影出示）</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1</w:t>
      </w:r>
      <w:r w:rsidRPr="00D61DEB">
        <w:rPr>
          <w:rFonts w:ascii="宋体" w:hAnsi="宋体" w:cs="宋体" w:hint="eastAsia"/>
          <w:sz w:val="24"/>
        </w:rPr>
        <w:t>、把这个故事讲给家里人听。</w:t>
      </w:r>
      <w:r w:rsidRPr="00D61DEB">
        <w:rPr>
          <w:rFonts w:ascii="宋体" w:hAnsi="宋体" w:cs="宋体"/>
          <w:sz w:val="24"/>
        </w:rPr>
        <w:t xml:space="preserve">          </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2</w:t>
      </w:r>
      <w:r w:rsidRPr="00D61DEB">
        <w:rPr>
          <w:rFonts w:ascii="宋体" w:hAnsi="宋体" w:cs="宋体" w:hint="eastAsia"/>
          <w:sz w:val="24"/>
        </w:rPr>
        <w:t>、摘抄并背诵两三句歌颂母爱或父爱的诗句或名言。</w:t>
      </w:r>
    </w:p>
    <w:p w:rsidR="001E693B" w:rsidRPr="00D61DEB" w:rsidRDefault="001E693B" w:rsidP="003C56EC">
      <w:pPr>
        <w:spacing w:line="360" w:lineRule="auto"/>
        <w:ind w:firstLineChars="200" w:firstLine="480"/>
        <w:jc w:val="left"/>
        <w:rPr>
          <w:rFonts w:ascii="宋体" w:hAnsi="宋体" w:cs="宋体"/>
          <w:sz w:val="24"/>
        </w:rPr>
      </w:pPr>
      <w:r w:rsidRPr="00D61DEB">
        <w:rPr>
          <w:rFonts w:ascii="宋体" w:hAnsi="宋体" w:cs="宋体"/>
          <w:sz w:val="24"/>
        </w:rPr>
        <w:t>3</w:t>
      </w:r>
      <w:r w:rsidRPr="00D61DEB">
        <w:rPr>
          <w:rFonts w:ascii="宋体" w:hAnsi="宋体" w:cs="宋体" w:hint="eastAsia"/>
          <w:sz w:val="24"/>
        </w:rPr>
        <w:t>、爱阅读的你可以找到屠格涅夫的《猎人笔记》来读读。</w:t>
      </w:r>
    </w:p>
    <w:p w:rsidR="001E693B" w:rsidRPr="001E693B" w:rsidRDefault="001E693B" w:rsidP="001E693B">
      <w:pPr>
        <w:rPr>
          <w:sz w:val="28"/>
          <w:szCs w:val="28"/>
        </w:rPr>
      </w:pPr>
      <w:r w:rsidRPr="001E693B">
        <w:rPr>
          <w:rFonts w:hint="eastAsia"/>
          <w:sz w:val="28"/>
          <w:szCs w:val="28"/>
        </w:rPr>
        <w:t>附：板书设计</w:t>
      </w:r>
    </w:p>
    <w:p w:rsidR="001E693B" w:rsidRPr="001E693B" w:rsidRDefault="001E693B" w:rsidP="001E693B">
      <w:pPr>
        <w:rPr>
          <w:sz w:val="28"/>
          <w:szCs w:val="28"/>
        </w:rPr>
      </w:pPr>
      <w:r w:rsidRPr="001E693B">
        <w:rPr>
          <w:sz w:val="28"/>
          <w:szCs w:val="28"/>
        </w:rPr>
        <w:t xml:space="preserve">                  </w:t>
      </w:r>
      <w:r w:rsidRPr="001E693B">
        <w:rPr>
          <w:rFonts w:hint="eastAsia"/>
          <w:sz w:val="28"/>
          <w:szCs w:val="28"/>
        </w:rPr>
        <w:t>挡住</w:t>
      </w:r>
      <w:r w:rsidRPr="001E693B">
        <w:rPr>
          <w:sz w:val="28"/>
          <w:szCs w:val="28"/>
        </w:rPr>
        <w:t xml:space="preserve">          </w:t>
      </w:r>
      <w:r w:rsidRPr="001E693B">
        <w:rPr>
          <w:rFonts w:hint="eastAsia"/>
          <w:sz w:val="28"/>
          <w:szCs w:val="28"/>
        </w:rPr>
        <w:t>拯救</w:t>
      </w:r>
    </w:p>
    <w:p w:rsidR="001E693B" w:rsidRPr="001E693B" w:rsidRDefault="001E693B" w:rsidP="001E693B">
      <w:pPr>
        <w:rPr>
          <w:sz w:val="28"/>
          <w:szCs w:val="28"/>
        </w:rPr>
      </w:pPr>
      <w:r w:rsidRPr="001E693B">
        <w:rPr>
          <w:sz w:val="28"/>
          <w:szCs w:val="28"/>
        </w:rPr>
        <w:t xml:space="preserve">            </w:t>
      </w:r>
      <w:r w:rsidRPr="001E693B">
        <w:rPr>
          <w:rFonts w:hint="eastAsia"/>
          <w:sz w:val="28"/>
          <w:szCs w:val="28"/>
        </w:rPr>
        <w:t>猎狗————老麻雀————小麻雀</w:t>
      </w:r>
    </w:p>
    <w:p w:rsidR="001E693B" w:rsidRPr="001E693B" w:rsidRDefault="001E693B" w:rsidP="001E693B">
      <w:pPr>
        <w:rPr>
          <w:sz w:val="28"/>
          <w:szCs w:val="28"/>
        </w:rPr>
      </w:pPr>
      <w:r w:rsidRPr="001E693B">
        <w:rPr>
          <w:sz w:val="28"/>
          <w:szCs w:val="28"/>
        </w:rPr>
        <w:t xml:space="preserve">          </w:t>
      </w:r>
      <w:r w:rsidRPr="001E693B">
        <w:rPr>
          <w:rFonts w:hint="eastAsia"/>
          <w:sz w:val="28"/>
          <w:szCs w:val="28"/>
        </w:rPr>
        <w:t>（后退）</w:t>
      </w:r>
      <w:r w:rsidRPr="001E693B">
        <w:rPr>
          <w:sz w:val="28"/>
          <w:szCs w:val="28"/>
        </w:rPr>
        <w:t xml:space="preserve">     </w:t>
      </w:r>
      <w:r w:rsidRPr="001E693B">
        <w:rPr>
          <w:rFonts w:hint="eastAsia"/>
          <w:sz w:val="28"/>
          <w:szCs w:val="28"/>
        </w:rPr>
        <w:t>（落在）</w:t>
      </w:r>
      <w:r w:rsidRPr="001E693B">
        <w:rPr>
          <w:sz w:val="28"/>
          <w:szCs w:val="28"/>
        </w:rPr>
        <w:t xml:space="preserve">      </w:t>
      </w:r>
      <w:r w:rsidRPr="001E693B">
        <w:rPr>
          <w:rFonts w:hint="eastAsia"/>
          <w:sz w:val="28"/>
          <w:szCs w:val="28"/>
        </w:rPr>
        <w:t>（掉下）</w:t>
      </w:r>
      <w:r w:rsidRPr="001E693B">
        <w:rPr>
          <w:sz w:val="28"/>
          <w:szCs w:val="28"/>
        </w:rPr>
        <w:t xml:space="preserve">      </w:t>
      </w:r>
    </w:p>
    <w:p w:rsidR="00650803" w:rsidRDefault="00650803">
      <w:pPr>
        <w:rPr>
          <w:sz w:val="28"/>
          <w:szCs w:val="28"/>
        </w:rPr>
      </w:pPr>
    </w:p>
    <w:p w:rsidR="003B5CCD" w:rsidRDefault="003B5CCD">
      <w:pPr>
        <w:rPr>
          <w:sz w:val="28"/>
          <w:szCs w:val="28"/>
        </w:rPr>
      </w:pPr>
    </w:p>
    <w:p w:rsidR="00625FB8" w:rsidRDefault="00625FB8">
      <w:pPr>
        <w:rPr>
          <w:b/>
          <w:sz w:val="28"/>
          <w:szCs w:val="28"/>
        </w:rPr>
      </w:pPr>
    </w:p>
    <w:p w:rsidR="00875E5E" w:rsidRPr="00875E5E" w:rsidRDefault="00875E5E" w:rsidP="00875E5E">
      <w:pPr>
        <w:jc w:val="left"/>
        <w:rPr>
          <w:rFonts w:ascii="宋体" w:hAnsi="宋体"/>
          <w:b/>
          <w:sz w:val="28"/>
          <w:szCs w:val="28"/>
        </w:rPr>
      </w:pPr>
      <w:r w:rsidRPr="00875E5E">
        <w:rPr>
          <w:rFonts w:ascii="宋体" w:hAnsi="宋体" w:hint="eastAsia"/>
          <w:b/>
          <w:sz w:val="28"/>
          <w:szCs w:val="28"/>
        </w:rPr>
        <w:t>第六单元</w:t>
      </w:r>
    </w:p>
    <w:p w:rsidR="00875E5E" w:rsidRPr="00875E5E" w:rsidRDefault="00875E5E" w:rsidP="00875E5E">
      <w:pPr>
        <w:jc w:val="center"/>
        <w:rPr>
          <w:rFonts w:ascii="宋体" w:hAnsi="宋体"/>
          <w:b/>
          <w:sz w:val="28"/>
          <w:szCs w:val="28"/>
        </w:rPr>
      </w:pPr>
      <w:r w:rsidRPr="00875E5E">
        <w:rPr>
          <w:rFonts w:ascii="宋体" w:hAnsi="宋体"/>
          <w:b/>
          <w:sz w:val="28"/>
          <w:szCs w:val="28"/>
        </w:rPr>
        <w:t>《牛和鹅》教学设计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【知识与技能】</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1．正确认读、书写本课的生字、词语。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2．能正确、流利、有感情地朗读课文。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3．学着抓住有关语句，体会人物的心情。了解课文蕴含的道理。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【过程与方法】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学习概括课文主要内容的方法，抓住有关语句，体会人物的心情。</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【情感、态度与价值观】</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认识到从不同的角度看问题，得到的结果也不同。</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教学重难点：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学会抓住重点词句，特别是人物动作、语言、神志描写理解人物的心情，体会文章的阅读方法。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理解“它虽然把我们看得比它小，可我们实在比它强啊”这句话的含义。</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lastRenderedPageBreak/>
        <w:t>教学准备：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教师：制作包含图片、重点词句的多媒体课件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学生：收集与课文相关的资料。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教学时间：</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2课时</w:t>
      </w:r>
    </w:p>
    <w:p w:rsidR="00875E5E" w:rsidRPr="00875E5E" w:rsidRDefault="00875E5E" w:rsidP="00875E5E">
      <w:pPr>
        <w:widowControl/>
        <w:shd w:val="clear" w:color="auto" w:fill="FFFFFF"/>
        <w:jc w:val="left"/>
        <w:rPr>
          <w:rFonts w:ascii="宋体" w:hAnsi="宋体" w:cs="Tahoma"/>
          <w:color w:val="000000"/>
          <w:kern w:val="0"/>
          <w:sz w:val="28"/>
          <w:szCs w:val="21"/>
        </w:rPr>
      </w:pPr>
    </w:p>
    <w:p w:rsidR="00875E5E" w:rsidRPr="00875E5E" w:rsidRDefault="00875E5E" w:rsidP="00875E5E">
      <w:pPr>
        <w:widowControl/>
        <w:shd w:val="clear" w:color="auto" w:fill="FFFFFF"/>
        <w:jc w:val="center"/>
        <w:rPr>
          <w:rFonts w:ascii="宋体" w:hAnsi="宋体" w:cs="Tahoma"/>
          <w:kern w:val="0"/>
          <w:sz w:val="28"/>
          <w:szCs w:val="21"/>
        </w:rPr>
      </w:pPr>
      <w:r w:rsidRPr="00875E5E">
        <w:rPr>
          <w:rFonts w:ascii="宋体" w:hAnsi="宋体" w:cs="Tahoma"/>
          <w:b/>
          <w:bCs/>
          <w:kern w:val="0"/>
          <w:sz w:val="28"/>
          <w:szCs w:val="21"/>
        </w:rPr>
        <w:t>第一课时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1．正确认读、书写本课的生字、词语。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2．能正确、流利地朗读课文，初步感知课文内容。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教学重难点：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能正确、流利地朗读课文。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初步感知课文内容。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r w:rsidRPr="00875E5E">
        <w:rPr>
          <w:rFonts w:ascii="宋体" w:hAnsi="宋体" w:cs="Tahoma"/>
          <w:b/>
          <w:bCs/>
          <w:color w:val="000000"/>
          <w:kern w:val="0"/>
          <w:sz w:val="28"/>
          <w:szCs w:val="21"/>
        </w:rPr>
        <w:t>教学过程：</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一、示图导入，激发兴趣</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1．(课件出示图片)同学们，让我们来欣赏两幅图片，你看这是什么？(牛和鹅)是的，在你的印象中，牛和鹅有什么特点？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2．(课件出示“牛的眼睛看人，觉得人比牛大，所以牛是怕人的；鹅的眼睛看人，觉得人比鹅小，所以鹅不怕人。”)你能说说这句话是什么意思吗？那你觉得这句有道理吗？</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3．今天就让我们来学习一篇课文《牛和鹅》，看看你会得到什么启发。(板题，齐读课题)</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4．作者介绍。(对“任”进行正音)</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二、初读课文，整体感知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1．请你自由读课文，注意读准字音，认清字形，画出带有生字的新词，遇到不理解的词语查查工具书。</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生读文、识字，教师巡视指导，相机板书学生询问的生字。</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2．检查生字词掌握情况，适时教读。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(1)课件出示，指名开火车读。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(2)男女生赛读。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(3)指读象声词。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(4)指读课文中较难读的词语。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3．请你用自己喜欢的方法再读课文，边读边思考：课文主要写了一件什么事？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4．谁来说说课文主要内容？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你能说说课文先写了什么？接着写了什么？最后写了什么？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5．指名回答，适时评价。</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三、熟读课文，引导质疑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根据学生质疑，梳理出若干有探讨价值的问题。</w:t>
      </w:r>
    </w:p>
    <w:p w:rsidR="00875E5E" w:rsidRPr="00875E5E" w:rsidRDefault="00875E5E" w:rsidP="00875E5E">
      <w:pPr>
        <w:widowControl/>
        <w:shd w:val="clear" w:color="auto" w:fill="FFFFFF"/>
        <w:jc w:val="left"/>
        <w:rPr>
          <w:rFonts w:ascii="宋体" w:hAnsi="宋体" w:cs="Tahoma"/>
          <w:color w:val="000000"/>
          <w:kern w:val="0"/>
          <w:sz w:val="28"/>
          <w:szCs w:val="21"/>
        </w:rPr>
      </w:pP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四、布置作业，巩固新知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1．抄写词语。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2．摘录描写生动的语句。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板书设计：</w:t>
      </w:r>
    </w:p>
    <w:p w:rsidR="00875E5E" w:rsidRPr="00875E5E" w:rsidRDefault="00875E5E" w:rsidP="00875E5E">
      <w:pPr>
        <w:widowControl/>
        <w:shd w:val="clear" w:color="auto" w:fill="FFFFFF"/>
        <w:jc w:val="center"/>
        <w:rPr>
          <w:rFonts w:ascii="宋体" w:hAnsi="宋体" w:cs="Tahoma"/>
          <w:color w:val="000000"/>
          <w:kern w:val="0"/>
          <w:sz w:val="28"/>
          <w:szCs w:val="21"/>
        </w:rPr>
      </w:pPr>
      <w:r w:rsidRPr="00875E5E">
        <w:rPr>
          <w:rFonts w:ascii="宋体" w:hAnsi="宋体" w:cs="Tahoma"/>
          <w:b/>
          <w:bCs/>
          <w:color w:val="000000"/>
          <w:kern w:val="0"/>
          <w:sz w:val="28"/>
          <w:szCs w:val="21"/>
        </w:rPr>
        <w:t>牛和鹅</w:t>
      </w:r>
    </w:p>
    <w:p w:rsidR="00875E5E" w:rsidRPr="00875E5E" w:rsidRDefault="00875E5E" w:rsidP="00875E5E">
      <w:pPr>
        <w:widowControl/>
        <w:shd w:val="clear" w:color="auto" w:fill="FFFFFF"/>
        <w:jc w:val="center"/>
        <w:rPr>
          <w:rFonts w:ascii="宋体" w:hAnsi="宋体" w:cs="Tahoma"/>
          <w:color w:val="000000"/>
          <w:kern w:val="0"/>
          <w:sz w:val="28"/>
          <w:szCs w:val="21"/>
        </w:rPr>
      </w:pPr>
      <w:r w:rsidRPr="00875E5E">
        <w:rPr>
          <w:rFonts w:ascii="宋体" w:hAnsi="宋体" w:cs="Tahoma"/>
          <w:color w:val="000000"/>
          <w:kern w:val="0"/>
          <w:sz w:val="28"/>
          <w:szCs w:val="21"/>
        </w:rPr>
        <w:t>初读课文→梳理有价值问题</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center"/>
        <w:rPr>
          <w:rFonts w:ascii="宋体" w:hAnsi="宋体" w:cs="Tahoma"/>
          <w:kern w:val="0"/>
          <w:sz w:val="28"/>
          <w:szCs w:val="21"/>
        </w:rPr>
      </w:pPr>
      <w:r w:rsidRPr="00875E5E">
        <w:rPr>
          <w:rFonts w:ascii="宋体" w:hAnsi="宋体" w:cs="Tahoma"/>
          <w:b/>
          <w:bCs/>
          <w:kern w:val="0"/>
          <w:sz w:val="28"/>
          <w:szCs w:val="21"/>
        </w:rPr>
        <w:t>第二课时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1．学着抓住有关语句，体会人物的心情活动。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2．了解课文蕴含的道理，认识到从不同的角度看问题，得到的结果也不同。</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教学重难点：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学着抓住有关语句，体会人物的心情。</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了解课文蕴含的道理，认识到从不同的角度看问题，得到的结果也不同。</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lastRenderedPageBreak/>
        <w:t>教学过程：</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一、复习导入，激发兴趣</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1．复习文中部分词语。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2．根据上课时学生质疑并梳理出的若干有探讨价值的问题，引出本课的阅读话题。</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二、精读课文，引导感悟</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作者一开始就点明大家的认识：牛的眼睛看人，觉得人比牛大，所以牛是怕人的；鹅的眼睛看人，觉得人比鹅小，所以鹅不怕人。那么作者是如何对待牛和鹅的呢？请你读读第3、4自然段，画出描写作者态度的句子，多读几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(生读，师巡)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2．谁来说说你画的句子？(指名回答)</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同学们找得很正确！就像大家所说的，对于强壮的牛，作者一点也不害怕，可是对于小小的鹅，作者却害怕极了。后来作者却改变了自己的看法，请你认真读读第5－11自然段，在小组内说说到底是什么事情让作者改变了看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(生读书，教师巡视指导，小组内互说)</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3．谁来说说是什么事情让作者改变了看法？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(“我们”在回家的路上被鹅追赶，后来在金奎叔的帮助下赶走了鹅。通过这件事让作者改变的看法。)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4．指名读第6自然段，画出描写鹅的词语，你体会到什么？</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(体会到鹅的不可一世、不怕人；“我”的狼狈不堪，害怕鹅)</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你能读出鹅的不可一世和作者的狼狈不堪吗？自己练一练，读一读。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5．我们害怕鹅，可是金奎叔不怕啊！找出描写金奎叔的句子。自己读读这句话，画出描写鹅动作的词语，你能体会到什么？指导朗读。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6．不可一世的老雄鹅被金奎叔赶跑了，张开翅膀，连飞带跳“啪啪啪”地落到了池塘中。通过这件事，作者对牛和鹅的认识发生了什么变化？请你读读11～12自然段，画出有关的语句。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7．谁来说一说作者发生了什么变化？(指名回答)</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作者记住了金奎叔的话，从此对牛和鹅都改变了态度和做法。对牛，不再无缘无故的欺负它；对鹅，也不再怕它。</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8．是啊，金奎叔的话让作者永远难忘！让我们来一起读读这句话：(课件出示)它虽然把我们看得比它小，可我们实在比它强啊！</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从这句话中，你有什么启发？谁来说说？(不管别人是怎么看待我们的，只要我们自己能够正确地、全面地去看待问题，分析问题，就会正确地认识生活。是的，简单的一句话让作者改变了一直以来的看法和认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9．在生活中，你遇到这样的事情了吗？你是怎样解决的？(指名回答)同学们结合自己生活实际谈出自己的理解。</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三、总结升华</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(课件出示)正如诗云：“横看成岭侧成峰，远近高低各不同”，站在不同的角度看待事物，处理问题，就会有不同的答案。面对同样</w:t>
      </w:r>
      <w:r w:rsidRPr="00875E5E">
        <w:rPr>
          <w:rFonts w:ascii="宋体" w:hAnsi="宋体" w:cs="Tahoma"/>
          <w:color w:val="000000"/>
          <w:kern w:val="0"/>
          <w:sz w:val="28"/>
          <w:szCs w:val="21"/>
        </w:rPr>
        <w:lastRenderedPageBreak/>
        <w:t>的一件事情，不同的人就会有不同的见解，这就是平常所说的“仁者见仁、智者见智”。同学们，希望通过今天的学习，你能够正确、全面的看待问题，正确的认识事物，做生活的有心人，你一定会有新的发现，新的感受！</w:t>
      </w:r>
    </w:p>
    <w:p w:rsidR="00875E5E" w:rsidRPr="00875E5E" w:rsidRDefault="00875E5E" w:rsidP="00875E5E">
      <w:pPr>
        <w:widowControl/>
        <w:shd w:val="clear" w:color="auto" w:fill="FFFFFF"/>
        <w:jc w:val="left"/>
        <w:rPr>
          <w:rFonts w:ascii="宋体" w:hAnsi="宋体" w:cs="Tahoma"/>
          <w:color w:val="000000"/>
          <w:kern w:val="0"/>
          <w:sz w:val="28"/>
          <w:szCs w:val="21"/>
        </w:rPr>
      </w:pP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四、布置作业</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1．积累本课的好词佳句。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2．学了这篇课文，你肯定大受启发吧！请你用几句话简单地写下来。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板书设计：</w:t>
      </w:r>
    </w:p>
    <w:p w:rsidR="00875E5E" w:rsidRPr="00875E5E" w:rsidRDefault="00875E5E" w:rsidP="00875E5E">
      <w:pPr>
        <w:widowControl/>
        <w:shd w:val="clear" w:color="auto" w:fill="FFFFFF"/>
        <w:spacing w:line="360" w:lineRule="auto"/>
        <w:jc w:val="center"/>
        <w:rPr>
          <w:rFonts w:ascii="宋体" w:hAnsi="宋体" w:cs="Tahoma"/>
          <w:b/>
          <w:bCs/>
          <w:color w:val="000000"/>
          <w:kern w:val="0"/>
          <w:sz w:val="28"/>
          <w:szCs w:val="21"/>
        </w:rPr>
      </w:pPr>
      <w:r w:rsidRPr="00875E5E">
        <w:rPr>
          <w:rFonts w:ascii="宋体" w:hAnsi="宋体" w:cs="Tahoma"/>
          <w:b/>
          <w:bCs/>
          <w:color w:val="000000"/>
          <w:kern w:val="0"/>
          <w:sz w:val="28"/>
          <w:szCs w:val="21"/>
        </w:rPr>
        <w:t>牛和鹅</w:t>
      </w:r>
    </w:p>
    <w:p w:rsidR="00875E5E" w:rsidRPr="00875E5E" w:rsidRDefault="00875E5E" w:rsidP="00875E5E">
      <w:pPr>
        <w:widowControl/>
        <w:shd w:val="clear" w:color="auto" w:fill="FFFFFF"/>
        <w:spacing w:line="360" w:lineRule="auto"/>
        <w:jc w:val="left"/>
        <w:rPr>
          <w:rFonts w:ascii="宋体" w:hAnsi="宋体" w:cs="Tahoma"/>
          <w:b/>
          <w:bCs/>
          <w:color w:val="000000"/>
          <w:kern w:val="0"/>
          <w:sz w:val="28"/>
          <w:szCs w:val="21"/>
        </w:rPr>
      </w:pPr>
      <w:r w:rsidRPr="00875E5E">
        <w:rPr>
          <w:rFonts w:ascii="宋体" w:hAnsi="宋体" w:cs="Tahoma" w:hint="eastAsia"/>
          <w:b/>
          <w:bCs/>
          <w:color w:val="000000"/>
          <w:kern w:val="0"/>
          <w:sz w:val="28"/>
          <w:szCs w:val="21"/>
        </w:rPr>
        <w:t xml:space="preserve">对牛：不怕、欺负 </w:t>
      </w:r>
      <w:r w:rsidRPr="00875E5E">
        <w:rPr>
          <w:rFonts w:ascii="宋体" w:hAnsi="宋体" w:cs="Tahoma" w:hint="eastAsia"/>
          <w:b/>
          <w:bCs/>
          <w:color w:val="000000"/>
          <w:kern w:val="0"/>
          <w:sz w:val="28"/>
          <w:szCs w:val="21"/>
        </w:rPr>
        <w:sym w:font="Wingdings" w:char="F0E0"/>
      </w:r>
      <w:r w:rsidRPr="00875E5E">
        <w:rPr>
          <w:rFonts w:ascii="宋体" w:hAnsi="宋体" w:cs="Tahoma"/>
          <w:b/>
          <w:bCs/>
          <w:color w:val="000000"/>
          <w:kern w:val="0"/>
          <w:sz w:val="28"/>
          <w:szCs w:val="21"/>
        </w:rPr>
        <w:t xml:space="preserve"> </w:t>
      </w:r>
      <w:r w:rsidRPr="00875E5E">
        <w:rPr>
          <w:rFonts w:ascii="宋体" w:hAnsi="宋体" w:cs="Tahoma" w:hint="eastAsia"/>
          <w:b/>
          <w:bCs/>
          <w:color w:val="000000"/>
          <w:kern w:val="0"/>
          <w:sz w:val="28"/>
          <w:szCs w:val="21"/>
        </w:rPr>
        <w:t>尊敬、不欺负</w:t>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不同角度</w:t>
      </w:r>
    </w:p>
    <w:p w:rsidR="00875E5E" w:rsidRPr="00875E5E" w:rsidRDefault="00875E5E" w:rsidP="00875E5E">
      <w:pPr>
        <w:widowControl/>
        <w:shd w:val="clear" w:color="auto" w:fill="FFFFFF"/>
        <w:spacing w:line="360" w:lineRule="auto"/>
        <w:jc w:val="left"/>
        <w:rPr>
          <w:rFonts w:ascii="宋体" w:hAnsi="宋体" w:cs="Tahoma"/>
          <w:color w:val="000000"/>
          <w:kern w:val="0"/>
          <w:sz w:val="28"/>
          <w:szCs w:val="21"/>
        </w:rPr>
      </w:pPr>
      <w:r w:rsidRPr="00875E5E">
        <w:rPr>
          <w:rFonts w:ascii="宋体" w:hAnsi="宋体" w:cs="Tahoma" w:hint="eastAsia"/>
          <w:b/>
          <w:bCs/>
          <w:color w:val="000000"/>
          <w:kern w:val="0"/>
          <w:sz w:val="28"/>
          <w:szCs w:val="21"/>
        </w:rPr>
        <w:t xml:space="preserve">对鹅：绕开、害怕 </w:t>
      </w:r>
      <w:r w:rsidRPr="00875E5E">
        <w:rPr>
          <w:rFonts w:ascii="宋体" w:hAnsi="宋体" w:cs="Tahoma" w:hint="eastAsia"/>
          <w:b/>
          <w:bCs/>
          <w:color w:val="000000"/>
          <w:kern w:val="0"/>
          <w:sz w:val="28"/>
          <w:szCs w:val="21"/>
        </w:rPr>
        <w:sym w:font="Wingdings" w:char="F0E0"/>
      </w:r>
      <w:r w:rsidRPr="00875E5E">
        <w:rPr>
          <w:rFonts w:ascii="宋体" w:hAnsi="宋体" w:cs="Tahoma"/>
          <w:b/>
          <w:bCs/>
          <w:color w:val="000000"/>
          <w:kern w:val="0"/>
          <w:sz w:val="28"/>
          <w:szCs w:val="21"/>
        </w:rPr>
        <w:t xml:space="preserve"> </w:t>
      </w:r>
      <w:r w:rsidRPr="00875E5E">
        <w:rPr>
          <w:rFonts w:ascii="宋体" w:hAnsi="宋体" w:cs="Tahoma" w:hint="eastAsia"/>
          <w:b/>
          <w:bCs/>
          <w:color w:val="000000"/>
          <w:kern w:val="0"/>
          <w:sz w:val="28"/>
          <w:szCs w:val="21"/>
        </w:rPr>
        <w:t>不怕</w:t>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不同结果</w:t>
      </w:r>
      <w:r w:rsidRPr="00875E5E">
        <w:rPr>
          <w:rFonts w:ascii="宋体" w:hAnsi="宋体" w:cstheme="minorBidi"/>
          <w:sz w:val="28"/>
          <w:szCs w:val="22"/>
        </w:rPr>
        <w:br w:type="page"/>
      </w:r>
    </w:p>
    <w:p w:rsidR="00875E5E" w:rsidRPr="00875E5E" w:rsidRDefault="00875E5E" w:rsidP="00875E5E">
      <w:pPr>
        <w:jc w:val="center"/>
        <w:rPr>
          <w:rFonts w:ascii="宋体" w:hAnsi="宋体" w:cstheme="minorBidi"/>
          <w:sz w:val="28"/>
          <w:szCs w:val="30"/>
        </w:rPr>
      </w:pPr>
      <w:r w:rsidRPr="00875E5E">
        <w:rPr>
          <w:rFonts w:ascii="宋体" w:hAnsi="宋体" w:cstheme="minorBidi"/>
          <w:sz w:val="28"/>
          <w:szCs w:val="30"/>
        </w:rPr>
        <w:lastRenderedPageBreak/>
        <w:t>《牛和鹅》教案设计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r w:rsidRPr="00875E5E">
        <w:rPr>
          <w:rFonts w:ascii="宋体" w:hAnsi="宋体" w:cs="Tahoma"/>
          <w:b/>
          <w:bCs/>
          <w:color w:val="000000"/>
          <w:kern w:val="0"/>
          <w:sz w:val="28"/>
          <w:szCs w:val="21"/>
        </w:rPr>
        <w:tab/>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1.认识“谓、扳、拳”等8个生字，会写“摸、甚、跪”等14个字。</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2.正确、流利、有感情地朗读课文。引导学生体会“我”由怕鹅到不怕鹅的思想转变过程，明白要站在正确的角度看事物，看到自己的力量，不盲目恐惧，也不盲目欺负别人。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3.体会课文中生动形象的描写。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教学重点</w:t>
      </w:r>
      <w:r w:rsidRPr="00875E5E">
        <w:rPr>
          <w:rFonts w:ascii="宋体" w:hAnsi="宋体" w:cs="Tahoma"/>
          <w:b/>
          <w:bCs/>
          <w:color w:val="000000"/>
          <w:kern w:val="0"/>
          <w:sz w:val="28"/>
          <w:szCs w:val="21"/>
        </w:rPr>
        <w:tab/>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体会童年的快乐、丰富多彩和课文中生动形象的描写。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教学难点</w:t>
      </w:r>
      <w:r w:rsidRPr="00875E5E">
        <w:rPr>
          <w:rFonts w:ascii="宋体" w:hAnsi="宋体" w:cs="Tahoma"/>
          <w:b/>
          <w:bCs/>
          <w:color w:val="000000"/>
          <w:kern w:val="0"/>
          <w:sz w:val="28"/>
          <w:szCs w:val="21"/>
        </w:rPr>
        <w:tab/>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明白要站在正确的角度看事物。</w:t>
      </w:r>
    </w:p>
    <w:p w:rsidR="00875E5E" w:rsidRPr="00875E5E" w:rsidRDefault="00875E5E" w:rsidP="00875E5E">
      <w:pPr>
        <w:widowControl/>
        <w:shd w:val="clear" w:color="auto" w:fill="FFFFFF"/>
        <w:jc w:val="left"/>
        <w:rPr>
          <w:rFonts w:ascii="宋体" w:hAnsi="宋体" w:cs="Tahoma"/>
          <w:color w:val="000000"/>
          <w:kern w:val="0"/>
          <w:sz w:val="28"/>
          <w:szCs w:val="21"/>
        </w:rPr>
      </w:pPr>
    </w:p>
    <w:p w:rsidR="00875E5E" w:rsidRPr="00875E5E" w:rsidRDefault="00875E5E" w:rsidP="00875E5E">
      <w:pPr>
        <w:widowControl/>
        <w:shd w:val="clear" w:color="auto" w:fill="FFFFFF"/>
        <w:jc w:val="center"/>
        <w:rPr>
          <w:rFonts w:ascii="宋体" w:hAnsi="宋体" w:cs="Tahoma"/>
          <w:kern w:val="0"/>
          <w:sz w:val="28"/>
          <w:szCs w:val="21"/>
        </w:rPr>
      </w:pPr>
      <w:r w:rsidRPr="00875E5E">
        <w:rPr>
          <w:rFonts w:ascii="宋体" w:hAnsi="宋体" w:cs="Tahoma"/>
          <w:b/>
          <w:bCs/>
          <w:kern w:val="0"/>
          <w:sz w:val="28"/>
          <w:szCs w:val="21"/>
        </w:rPr>
        <w:t>第一课时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r w:rsidRPr="00875E5E">
        <w:rPr>
          <w:rFonts w:ascii="宋体" w:hAnsi="宋体" w:cs="Tahoma"/>
          <w:b/>
          <w:bCs/>
          <w:color w:val="000000"/>
          <w:kern w:val="0"/>
          <w:sz w:val="28"/>
          <w:szCs w:val="21"/>
        </w:rPr>
        <w:tab/>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1.能正确、流利地朗读课文。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2.认识本课的生字词。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教具准备</w:t>
      </w:r>
      <w:r w:rsidRPr="00875E5E">
        <w:rPr>
          <w:rFonts w:ascii="宋体" w:hAnsi="宋体" w:cs="Tahoma"/>
          <w:b/>
          <w:bCs/>
          <w:color w:val="000000"/>
          <w:kern w:val="0"/>
          <w:sz w:val="28"/>
          <w:szCs w:val="21"/>
        </w:rPr>
        <w:tab/>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课件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一、激发兴趣，导入新课</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1.同学们，让我们来欣赏两幅图片，你看这是什</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么？（牛和鹅）（课件出示2）</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是的，在你的印象中，牛和鹅有什么特点？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2.今天就让我们来学习一篇课文《牛和鹅》，看看你会得到什么启发。(板书：18  牛和鹅)</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二、初读课文，整体感知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1.学生自由读课文，注意读准字音，认清字型，把课文读通顺。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生读文、识字，教师巡视指导，相机板书学生询问的生字。（如：扳、拳、怖）</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2.检查生字词掌握情况，适时教读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（1）（课件出示，指名开火车读）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（2）男女生赛读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（3）指读象声词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（4）指读课文中较难读的词语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3.请你用自己喜欢的方法再读读课文，边读边思考：课文主要写了件什么事？</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（记叙我们在回家的路上被鹅追赶，后来在金奎叔的帮助下赶走了鹅的故事。）(课件出示3)</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 谁来说说课文主要写了一件什么事？你能说说课文先写了什么？接着写了什么？最后写了什么？</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（先写我们对身躯庞大的牛一点不害怕，甚至还去欺负它；对小小的鹅却心怀畏惧。接着写金奎叔对付老雄鹅。写金奎叔根本不怕</w:t>
      </w:r>
      <w:r w:rsidRPr="00875E5E">
        <w:rPr>
          <w:rFonts w:ascii="宋体" w:hAnsi="宋体" w:cs="Tahoma"/>
          <w:color w:val="000000"/>
          <w:kern w:val="0"/>
          <w:sz w:val="28"/>
          <w:szCs w:val="21"/>
        </w:rPr>
        <w:lastRenderedPageBreak/>
        <w:t>鹅，且轻松地对付鹅的过程。最后写了我听了金奎叔的话以后，转变了对牛和鹅的看法和态度，从中也明白了道理。）(课件出示4)</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三、记忆字形，指导书写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1．分析记忆字形。教师要鼓励学生开动脑筋记忆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出示生字“谓、拳、捶、膊、瓶、怖、凭、欺、掐”(课件出示5)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“捶”的部首都是提手旁； “谓——猥”是形近字。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2.书写指导。</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出示生字“摸、甚、跪、捶、顽、脖、脱、概、惹、昏、握、摔、凭、掐” (课件出示6)</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指导书写：“摸、跪、捶、脖、脱、概、握、摔、掐”都是左右结构的字，书写时要左窄右宽；“昏”下面的“日”要比上面窄；“脱”的右下面是“儿”不是“几”；“凭”的下面是“几”不是“儿”。</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指导学生按笔顺规则写字，并注意学生的写字姿势。</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四、拓展延伸，体会情感</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课下搜集有关牛和鹅的知识，下一节课我们一起来欣赏。　　</w:t>
      </w:r>
    </w:p>
    <w:p w:rsidR="00875E5E" w:rsidRPr="00875E5E" w:rsidRDefault="00875E5E" w:rsidP="00875E5E">
      <w:pPr>
        <w:widowControl/>
        <w:shd w:val="clear" w:color="auto" w:fill="FFFFFF"/>
        <w:jc w:val="center"/>
        <w:rPr>
          <w:rFonts w:ascii="宋体" w:hAnsi="宋体" w:cs="Tahoma"/>
          <w:color w:val="000000"/>
          <w:kern w:val="0"/>
          <w:sz w:val="28"/>
          <w:szCs w:val="21"/>
        </w:rPr>
      </w:pPr>
    </w:p>
    <w:p w:rsidR="00875E5E" w:rsidRPr="00875E5E" w:rsidRDefault="00875E5E" w:rsidP="00875E5E">
      <w:pPr>
        <w:widowControl/>
        <w:shd w:val="clear" w:color="auto" w:fill="FFFFFF"/>
        <w:jc w:val="center"/>
        <w:rPr>
          <w:rFonts w:ascii="宋体" w:hAnsi="宋体" w:cs="Tahoma"/>
          <w:kern w:val="0"/>
          <w:sz w:val="28"/>
          <w:szCs w:val="21"/>
        </w:rPr>
      </w:pPr>
      <w:r w:rsidRPr="00875E5E">
        <w:rPr>
          <w:rFonts w:ascii="宋体" w:hAnsi="宋体" w:cs="Tahoma"/>
          <w:b/>
          <w:bCs/>
          <w:kern w:val="0"/>
          <w:sz w:val="28"/>
          <w:szCs w:val="21"/>
        </w:rPr>
        <w:t>第二课时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r w:rsidRPr="00875E5E">
        <w:rPr>
          <w:rFonts w:ascii="宋体" w:hAnsi="宋体" w:cs="Tahoma"/>
          <w:b/>
          <w:bCs/>
          <w:color w:val="000000"/>
          <w:kern w:val="0"/>
          <w:sz w:val="28"/>
          <w:szCs w:val="21"/>
        </w:rPr>
        <w:tab/>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1.正确、流利、有感情地朗读课文。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2.引导学生体会“我”由怕鹅到不怕鹅的思想转变过程，明白要站在正确的角度看事物，看到自己的力量，不盲目恐惧，也不盲目欺负别人。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3.体会童年的快乐、丰富多彩和课文中生动形象的描写。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教具准备</w:t>
      </w:r>
      <w:r w:rsidRPr="00875E5E">
        <w:rPr>
          <w:rFonts w:ascii="宋体" w:hAnsi="宋体" w:cs="Tahoma"/>
          <w:b/>
          <w:bCs/>
          <w:color w:val="000000"/>
          <w:kern w:val="0"/>
          <w:sz w:val="28"/>
          <w:szCs w:val="21"/>
        </w:rPr>
        <w:tab/>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课件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一、复习旧知，导入新课</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上节课我们初读了课文牛和鹅，现在我们回顾一下课文，谁能说说课文按什么顺序来写？课文主要写了一件什么事？(先写……接着写……最后写……）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课文按事情发展顺序来写。先写由于听信了他人的话，所以我们不怕牛，害怕鹅。接着写在回家的路上我们被鹅追赶，后来在金奎叔的帮助下赶走了鹅。最后写“我”记着金奎叔的话，从此对牛、对鹅都改变了态度。）</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这节课我们继续学习《牛和鹅》。</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二、品读课文，感知品味</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（一）学习1—4自然段。</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1.牛和鹅对人的态度分别是什么？（牛怕人，鹅不怕人）为什么？（因为牛的眼睛看人，觉得人比牛大，所以牛是怕人的；鹅的眼睛看人，觉得人比鹅小，所以鹅不怕人。）（课件出示8）（板书：</w:t>
      </w:r>
      <w:r w:rsidRPr="00875E5E">
        <w:rPr>
          <w:rFonts w:ascii="宋体" w:hAnsi="宋体" w:cs="Tahoma"/>
          <w:color w:val="000000"/>
          <w:kern w:val="0"/>
          <w:sz w:val="28"/>
          <w:szCs w:val="21"/>
        </w:rPr>
        <w:lastRenderedPageBreak/>
        <w:t>从牛的眼睛看人：觉得人比牛大，所以牛是怕人的；从鹅的眼睛看人：觉得人比鹅小，所以鹅不怕人。）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2.“我们”是怎样对待牛和鹅的？小组交流。</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对牛：欺负拍它的背、摸它的肚子、触它的屁股、扳牛角、骑牛背、捶牛背。（板书：对牛-欺负）（课件出示9）</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对鹅：害怕远远地站在安全的地方、绕个大圈子</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（板书：对鹅-害怕）（课件出示10）</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3.找出“我们”对待牛的动词，并打上三角符号。（拍、摸、触、扳、骑、捶）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（二）学习5—12自然段。</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1.哪些句子可以看出“我”怕鹅？（课件出示11）</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（我们马上都不说话了，贴着墙壁，悄悄地走过去。我吓得脚也软了，更跑不快。在忙乱中，我的书包掉了，鞋子也弄脱了。）（板书：逃跑）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（我想，它一定要把我咬死了。我就又哭又叫，可是叫些什么，当时自己也不知道，大概是这样叫吧：“鹅要吃我了！鹅要咬死我了！”）（板书：被鹅咬住  呼救）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这时的“我”用哪一个词来形容？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（狼狈不堪）</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2.指导朗读：读出害怕的心理。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3.从哪些句子能看出鹅的神气？画一画。（课件出示12）</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（1）鹅听见了，就竖起头来，侧着眼睛看了看，竟爬到岸上，一摇一摆地、神气地朝我们走过来；还伸长脖子，吭吭地叫着，扑打着大翅膀，好像在它们眼里根本没有我们这些人似的。</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（2）这时，带头的那只老雄鹅就啪嗒啪嗒地跑了过来，吭吭，它赶上了我，吭吭，它张开嘴，一口就咬住了我当胸的衣襟，拉住我不放。</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（3）它用全身的力量拖我，啄我，扇动翅膀来扑打我。我几乎被它拖倒了——因为当时我还很小，只不过跟它一样高呢！其他几只鹅在后面吭吭大叫着助威。</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4.学生朗读课文。自由练读、指名读、男女生赛读。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指导朗读：读出鹅的凶狠、神气十足的样子。</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5.破折号的作用有以下几种：（课件出示13）</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Ａ.表示解释说明　　　Ｂ.表示语音的延长</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Ｃ.表示意思的转换，跳跃或转折　　Ｄ.用在副标题前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“我几乎被它拖倒了——因为当时我还很小，只不过和它一样高呢！”是第几种？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6.这时，“我”的救命英雄——金奎叔出现了！金奎叔是怎样对待鹅的？鹅又有什么表现? （课件出示14）</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（1）他一把握住了鹅的长脖子。鹅用脚爪划他，用嘴啄他。可是金奎叔的力气是那么大，他轻轻地把鹅提了起来。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（2）其余三只鹅也怕了，纷纷张开翅膀，跳进池塘里，向远处游去。用一个词形容这时的鹅（落荒而逃）</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7.学生朗读课文。自由练读、指名读。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指导朗读：读出金奎叔叔的强悍。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（三）学习13—15自然段。</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1.金奎叔对我讲的话使我对牛和鹅的态度发生什么变化?这次你又有了什么新的体会? （课件出示15）</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(1)它虽然把我们看得比它小,可我们实在比它强呀!怕它干吗？(在鹅的眼里我们比它小，但在我们的眼里，我们比它强！)前半句是从鹅的角度看人,后半句是从人的角度看鹅。我们变换了角度,事情的结果也就不同了。也就是说不管别人怎么看待我们的,只要我们能够正确地、全面地看待问题,分析问题,就会正确的认识生活。（板书：在我们的眼里，我们比它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(2)我也不再无缘无故欺负它了。尽管它把我们看得比它大。</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2.直到现在……(引读最后一段)是的简单的一句话让作者改变了一直以来的看法和认识。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那同学们你们学了这篇文章你感悟到了什么呢?(告诉我们看待事物的方法——要换个角度去看事情。（板书:角度不同结果不同)</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三、拓展延伸,发展语言</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读故事,想办法。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有这样一个老太太：她有两个孩子,儿子是染布的,女儿是卖伞的，她整天为两个孩子发愁。天一下雨,她就会为儿子发愁,因为不能晒布了；天一放晴,她又会为女儿发愁,因为不下雨女儿的伞就卖不出</w:t>
      </w:r>
      <w:r w:rsidRPr="00875E5E">
        <w:rPr>
          <w:rFonts w:ascii="宋体" w:hAnsi="宋体" w:cs="Tahoma"/>
          <w:color w:val="000000"/>
          <w:kern w:val="0"/>
          <w:sz w:val="28"/>
          <w:szCs w:val="21"/>
        </w:rPr>
        <w:lastRenderedPageBreak/>
        <w:t>去。老太太总是愁眉紧锁,没有一天开心的日子,弄得疾病缠身,骨瘦如柴。一位哲学家告诉她……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从此以后,老太太天天都是乐呵呵的,身体自然健康起来了。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你知道哲学家说了什么神奇的话,竟然让她恢复了健康?</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(你为什么不换个角度来想呢？天一下雨,你就为女儿高兴,因为她卖伞的生意好了；天一放晴,你就为儿子高兴,因为他又可以晒布了。)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四、回顾课文，总结升华</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生活中有许多这样的情况，同样的一件事，由于看问题的角度不同，产生的结果就不同，请同学们去生活中发现这种情况吧。</w:t>
      </w:r>
    </w:p>
    <w:p w:rsidR="00875E5E" w:rsidRPr="00875E5E" w:rsidRDefault="00875E5E" w:rsidP="00875E5E">
      <w:pPr>
        <w:widowControl/>
        <w:shd w:val="clear" w:color="auto" w:fill="FFFFFF"/>
        <w:jc w:val="left"/>
        <w:rPr>
          <w:rFonts w:ascii="宋体" w:hAnsi="宋体" w:cs="Tahoma"/>
          <w:color w:val="000000"/>
          <w:kern w:val="0"/>
          <w:sz w:val="28"/>
          <w:szCs w:val="21"/>
        </w:rPr>
      </w:pP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五、布置作业、课外拓展</w:t>
      </w:r>
      <w:r w:rsidRPr="00875E5E">
        <w:rPr>
          <w:rFonts w:ascii="宋体" w:hAnsi="宋体" w:cs="Tahoma"/>
          <w:color w:val="000000"/>
          <w:kern w:val="0"/>
          <w:sz w:val="28"/>
          <w:szCs w:val="21"/>
        </w:rPr>
        <w:t>（课件出示16）</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作业设计我们采用课外推荐阅读：《两个农夫》、 《牛鹅换眼》两篇文章，并且要求收集跟本课有关的故事、诗句、成语等，丰富学生知识，培养积累的习惯。</w:t>
      </w:r>
    </w:p>
    <w:p w:rsidR="00875E5E" w:rsidRPr="00875E5E" w:rsidRDefault="00875E5E" w:rsidP="00875E5E">
      <w:pPr>
        <w:widowControl/>
        <w:shd w:val="clear" w:color="auto" w:fill="FFFFFF"/>
        <w:jc w:val="left"/>
        <w:rPr>
          <w:rFonts w:ascii="宋体" w:hAnsi="宋体" w:cs="Tahoma"/>
          <w:color w:val="000000"/>
          <w:kern w:val="0"/>
          <w:sz w:val="28"/>
          <w:szCs w:val="21"/>
        </w:rPr>
      </w:pP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板书设计：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18 牛和鹅</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角度不同结果不同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从牛的眼睛看人：   从鹅的眼睛看人：   在我们的眼里：</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觉得人比牛大，     觉得人比鹅小，      我们比它强！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所以牛是怕人的。   所以鹅不怕人。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对牛-欺负               对鹅-害怕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逃跑</w:t>
      </w:r>
    </w:p>
    <w:p w:rsidR="00875E5E" w:rsidRDefault="00875E5E" w:rsidP="00875E5E">
      <w:pPr>
        <w:widowControl/>
        <w:shd w:val="clear" w:color="auto" w:fill="FFFFFF"/>
        <w:jc w:val="left"/>
        <w:rPr>
          <w:rFonts w:ascii="宋体" w:hAnsi="宋体" w:cstheme="minorBidi"/>
          <w:sz w:val="28"/>
          <w:szCs w:val="22"/>
        </w:rPr>
      </w:pPr>
      <w:r w:rsidRPr="00875E5E">
        <w:rPr>
          <w:rFonts w:ascii="宋体" w:hAnsi="宋体" w:cs="Tahoma"/>
          <w:color w:val="000000"/>
          <w:kern w:val="0"/>
          <w:sz w:val="28"/>
          <w:szCs w:val="21"/>
        </w:rPr>
        <w:t>                               被鹅咬住  呼救 </w:t>
      </w:r>
    </w:p>
    <w:p w:rsidR="00875E5E" w:rsidRPr="00875E5E" w:rsidRDefault="00875E5E" w:rsidP="00875E5E">
      <w:pPr>
        <w:widowControl/>
        <w:shd w:val="clear" w:color="auto" w:fill="FFFFFF"/>
        <w:ind w:firstLine="1400"/>
        <w:jc w:val="left"/>
        <w:rPr>
          <w:rFonts w:ascii="宋体" w:hAnsi="宋体" w:cs="Tahoma"/>
          <w:color w:val="000000"/>
          <w:kern w:val="0"/>
          <w:sz w:val="28"/>
          <w:szCs w:val="21"/>
        </w:rPr>
      </w:pPr>
      <w:r w:rsidRPr="00875E5E">
        <w:rPr>
          <w:rFonts w:ascii="宋体" w:hAnsi="宋体" w:cstheme="minorBidi"/>
          <w:sz w:val="28"/>
          <w:szCs w:val="30"/>
        </w:rPr>
        <w:t>《牛和鹅》第二课时教学设计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教学目标: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1、知识与技能</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反复朗读课文,通过感悟课文内容,了解课文蕴含的道理,认识到看待周围的事物,如果从不同的角度出发就会得到不同的结果。</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2、过程与方法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学习概括课文主要内容的方法,抓住有关语句,揣摩人物的心情及心理活动。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3、情感态度与价值观</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认识到看待周围的事物,如果从不同的角度出发就会得到不同的结。</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教学重点: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学会抓住重点词句,特别是人物心理活动描写理解语言、体会文章的阅读方法。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教学难点:</w:t>
      </w:r>
    </w:p>
    <w:p w:rsidR="00875E5E" w:rsidRPr="00875E5E" w:rsidRDefault="00875E5E" w:rsidP="00875E5E">
      <w:pPr>
        <w:widowControl/>
        <w:shd w:val="clear" w:color="auto" w:fill="FFFFFF"/>
        <w:jc w:val="left"/>
        <w:rPr>
          <w:rFonts w:ascii="宋体" w:hAnsi="宋体" w:cs="Tahoma"/>
          <w:color w:val="000000"/>
          <w:kern w:val="0"/>
          <w:sz w:val="28"/>
          <w:szCs w:val="21"/>
        </w:rPr>
      </w:pPr>
      <w:r>
        <w:rPr>
          <w:rFonts w:ascii="宋体" w:hAnsi="宋体" w:cs="Tahoma"/>
          <w:color w:val="000000"/>
          <w:kern w:val="0"/>
          <w:sz w:val="28"/>
          <w:szCs w:val="21"/>
        </w:rPr>
        <w:t xml:space="preserve">　　</w:t>
      </w:r>
      <w:r w:rsidRPr="00875E5E">
        <w:rPr>
          <w:rFonts w:ascii="宋体" w:hAnsi="宋体" w:cs="Tahoma"/>
          <w:color w:val="000000"/>
          <w:kern w:val="0"/>
          <w:sz w:val="28"/>
          <w:szCs w:val="21"/>
        </w:rPr>
        <w:t>通过阅读课文,领悟到“要尊重事实,不要被固有思想左右;”和“换一个角度看问题,产生的效果大不一样。”这个道理。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教学准备:课件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教学过程:</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一、开篇明意，导入新课</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昨天我们初读了课文牛和鹅，现在我们回顾一下课文，谁能说说课文按什么顺序来写？课文主要写了一件什么事?(先写……接着写……最后写……）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课文按事情发展顺序来写。先写由于听信了他人的话，所以我们不怕牛，害怕鹅。接着写在回家的路上我们被鹅追赶，后来在金奎叔的帮助下赶走了鹅。最后写“我”记着金奎叔的话，从此对牛、对鹅都改变了态度。）</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二、理解课文，精读课文，感知品味:</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1、请大家默读课文(1-4自然段），画一画，做批注。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（1）牛和鹅对人的态度分别是什么？（牛怕人，鹅不怕人）为什么？（因为牛的眼睛看人，觉得人比牛大，所以牛是怕人的；鹅的眼睛看人，觉得人比鹅小，所以鹅不怕人。）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（2）“我们”是怎样对待牛和鹅的？然后到小组里交流。</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对牛：欺负拍它的背、摸它的肚子、触它的屁股、刮它的皮、扳牛角、骑牛背</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对鹅：害怕远远地站在安全的地方、绕个大圈子</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（3）找出“我们”对待牛的动词，并打上三角符号。（拍、摸、触、刮、扳、骑）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2、读第五—七自然段：哪些句子可以看出“我”怕鹅？（1、我们马上就不响了，贴着墙壁悄悄地走过去。2、我吓得腿也</w:t>
      </w:r>
      <w:r w:rsidRPr="00875E5E">
        <w:rPr>
          <w:rFonts w:ascii="宋体" w:hAnsi="宋体" w:cs="Tahoma"/>
          <w:color w:val="000000"/>
          <w:kern w:val="0"/>
          <w:sz w:val="28"/>
          <w:szCs w:val="21"/>
        </w:rPr>
        <w:lastRenderedPageBreak/>
        <w:t>软了，更跑不快。3、我想它一定要把我咬死了，就又哭又叫：“鹅要吃我了！鹅要咬死我了！”）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3、从哪些句子能看出鹅的神气？画一画。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（1）鹅听见了，就竖起头来，侧着眼睛看了看，竟爬到岸上，一摇一摆、神气地朝我们走过来；还伸长脖子，“吭吭”地叫着，扑打着翅膀，好像眼里根本没有我们似的。</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（2）这时，带头的那只老雄鹅就“啪嗒啪嗒”地跑了过来，“吭、吭”地张开嘴，一口就咬住了我当胸的衣襟，拉住我不放。</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3）大概是我的哭叫更惹怒了这只老雄鹅，它用全身的力量拖我，来啄我，并且扇动翅膀来扑打我，我几乎被它拖倒了——因为当时我还很小，只不过和它一样高呢！况且还有别的几只鹅在后面“吭吭”大叫着助威。</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4、破折号的作用有以下几种：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Ａ.表示解释说明　　　　　Ｂ.表示语音的延长</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Ｃ.表示意思的转换，跳跃或转折　　　Ｄ.用在副标题前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“我几乎被它拖倒了——因为当时我还很小，只不过和它一样高呢！”是第几种？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5、读一读，读出害怕的心里：</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不知谁大喊了一声，大家就急急逃跑。这使鹅追得更快了。我吓得腿也软了，更跑不快。这时，带头的那只老雄鹅就“啪</w:t>
      </w:r>
      <w:r w:rsidRPr="00875E5E">
        <w:rPr>
          <w:rFonts w:ascii="宋体" w:hAnsi="宋体" w:cs="Tahoma"/>
          <w:color w:val="000000"/>
          <w:kern w:val="0"/>
          <w:sz w:val="28"/>
          <w:szCs w:val="21"/>
        </w:rPr>
        <w:lastRenderedPageBreak/>
        <w:t>嗒啪嗒”地跑了过来，“吭、吭”地张开嘴，一口就咬住了我当胸的衣襟，拉住我不放。在忙乱中，我的书包掉了，鞋子也弄脱了。我想，它一定要把我咬死了，就又哭又叫：“鹅要吃我了！鹅要咬死我了！”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这时的“我”用一个词来形容一下（狼狈不堪）</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6、这时，“我”的救命英雄——金奎叔出现了！金奎叔是怎样对待鹅的？鹅又有什么表现?</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（1）他飞快地走了过来，一把握住了鹅的长脖子。鹅用脚爪划他，用嘴啄他，可是金奎叔的力气是那么大，他轻轻地把鹅提了起来。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（2）老雄鹅害怕了，好不容易挣脱束缚，张开翅膀，连飞带跳“啪啪啪”地落到了池中。用一个词形容这时的鹅（落荒而逃）</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7、读一读金奎叔和我的对话吧！</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学习12~13自然段:金奎叔对我讲的话使我对牛和鹅的态度发生什么变化?这次你又有了什么新的体会?</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(1)它虽然把我们看得比它小,可我们实在比它强呀!我不怕它。(在鹅的眼里我们比它小，但在我们的眼里，我们比它强！)前半句是从鹅的角度看人,后半句是从人的角度看鹅。我们变换了角度,事情的结果也就不同了。也就是说不管别人怎么看待我们的,只要我们能够正确地、全面地看待问题,分析问题,就会正确的认识生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 xml:space="preserve">　　　　(2)我也不再无缘无故欺负它了。尽管它把我们看得比它大。</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8、所以直到现在……(引读最后一段)是的简单的一句话让作者改变了一直以来的看法和认识。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那同学们你们学了这篇文章你感悟到了什么呢?(告诉我们看待事物的方法——要换个角度去看事情。师板书:角度不同结果不同)</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三、拓展延伸,发展语言。</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1、实话实说:</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(1)你是怎样看待学习成绩不好的学生的?</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(2)你是怎样看待父母唠叨的。</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(3)你是怎样对待老师对你的批评和教育的?</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2、读故事,想办法。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1）、有这样一个老太太:她有两个孩子,儿子是染布的,女儿是卖伞的,她整天为两个孩子发愁。天一下雨,她就会为儿子发愁,因为不能晒布了;天一放晴,她又会为女儿发愁,因为不下雨女儿的伞就卖不出去。老太太总是愁眉紧锁,没有一天开心的日子,弄得疾病缠身,骨瘦如柴。一位哲学家告诉她……</w:t>
      </w:r>
    </w:p>
    <w:p w:rsidR="00875E5E" w:rsidRPr="00875E5E" w:rsidRDefault="00875E5E" w:rsidP="00875E5E">
      <w:pPr>
        <w:widowControl/>
        <w:shd w:val="clear" w:color="auto" w:fill="FFFFFF"/>
        <w:jc w:val="left"/>
        <w:rPr>
          <w:rFonts w:ascii="宋体" w:hAnsi="宋体" w:cs="Tahoma"/>
          <w:color w:val="000000"/>
          <w:kern w:val="0"/>
          <w:sz w:val="28"/>
          <w:szCs w:val="21"/>
        </w:rPr>
      </w:pPr>
      <w:r>
        <w:rPr>
          <w:rFonts w:ascii="宋体" w:hAnsi="宋体" w:cs="Tahoma"/>
          <w:color w:val="000000"/>
          <w:kern w:val="0"/>
          <w:sz w:val="28"/>
          <w:szCs w:val="21"/>
        </w:rPr>
        <w:t xml:space="preserve">　</w:t>
      </w:r>
      <w:r>
        <w:rPr>
          <w:rFonts w:ascii="宋体" w:hAnsi="宋体" w:cs="Tahoma" w:hint="eastAsia"/>
          <w:color w:val="000000"/>
          <w:kern w:val="0"/>
          <w:sz w:val="28"/>
          <w:szCs w:val="21"/>
        </w:rPr>
        <w:t xml:space="preserve"> </w:t>
      </w:r>
      <w:r>
        <w:rPr>
          <w:rFonts w:ascii="宋体" w:hAnsi="宋体" w:cs="Tahoma"/>
          <w:color w:val="000000"/>
          <w:kern w:val="0"/>
          <w:sz w:val="28"/>
          <w:szCs w:val="21"/>
        </w:rPr>
        <w:t xml:space="preserve"> </w:t>
      </w:r>
      <w:r w:rsidRPr="00875E5E">
        <w:rPr>
          <w:rFonts w:ascii="宋体" w:hAnsi="宋体" w:cs="Tahoma"/>
          <w:color w:val="000000"/>
          <w:kern w:val="0"/>
          <w:sz w:val="28"/>
          <w:szCs w:val="21"/>
        </w:rPr>
        <w:t>从此以后,老太太天天都是乐呵呵的,身体自然健康起来了。</w:t>
      </w:r>
    </w:p>
    <w:p w:rsidR="00875E5E" w:rsidRPr="00875E5E" w:rsidRDefault="00875E5E" w:rsidP="00875E5E">
      <w:pPr>
        <w:widowControl/>
        <w:shd w:val="clear" w:color="auto" w:fill="FFFFFF"/>
        <w:jc w:val="left"/>
        <w:rPr>
          <w:rFonts w:ascii="宋体" w:hAnsi="宋体" w:cs="Tahoma"/>
          <w:color w:val="000000"/>
          <w:kern w:val="0"/>
          <w:sz w:val="28"/>
          <w:szCs w:val="21"/>
        </w:rPr>
      </w:pPr>
      <w:r>
        <w:rPr>
          <w:rFonts w:ascii="宋体" w:hAnsi="宋体" w:cs="Tahoma"/>
          <w:color w:val="000000"/>
          <w:kern w:val="0"/>
          <w:sz w:val="28"/>
          <w:szCs w:val="21"/>
        </w:rPr>
        <w:t xml:space="preserve">　</w:t>
      </w:r>
      <w:r>
        <w:rPr>
          <w:rFonts w:ascii="宋体" w:hAnsi="宋体" w:cs="Tahoma" w:hint="eastAsia"/>
          <w:color w:val="000000"/>
          <w:kern w:val="0"/>
          <w:sz w:val="28"/>
          <w:szCs w:val="21"/>
        </w:rPr>
        <w:t xml:space="preserve">  </w:t>
      </w:r>
      <w:r w:rsidRPr="00875E5E">
        <w:rPr>
          <w:rFonts w:ascii="宋体" w:hAnsi="宋体" w:cs="Tahoma"/>
          <w:color w:val="000000"/>
          <w:kern w:val="0"/>
          <w:sz w:val="28"/>
          <w:szCs w:val="21"/>
        </w:rPr>
        <w:t>你知道哲学家说了什么神奇的话,竟然让她恢复了健康?</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(你为什么不换个角度来想呢?天一下雨,你就为女儿高兴,因为她卖伞的生意好了;天一放晴,你就为儿子高兴,因为他又可以晒布了。)</w:t>
      </w:r>
    </w:p>
    <w:p w:rsidR="00875E5E" w:rsidRPr="00875E5E" w:rsidRDefault="00875E5E" w:rsidP="00875E5E">
      <w:pPr>
        <w:widowControl/>
        <w:shd w:val="clear" w:color="auto" w:fill="FFFFFF"/>
        <w:jc w:val="left"/>
        <w:rPr>
          <w:rFonts w:ascii="宋体" w:hAnsi="宋体" w:cs="Tahoma"/>
          <w:color w:val="000000"/>
          <w:kern w:val="0"/>
          <w:sz w:val="28"/>
          <w:szCs w:val="21"/>
        </w:rPr>
      </w:pPr>
      <w:r>
        <w:rPr>
          <w:rFonts w:ascii="宋体" w:hAnsi="宋体" w:cs="Tahoma"/>
          <w:color w:val="000000"/>
          <w:kern w:val="0"/>
          <w:sz w:val="28"/>
          <w:szCs w:val="21"/>
        </w:rPr>
        <w:lastRenderedPageBreak/>
        <w:t xml:space="preserve">　</w:t>
      </w:r>
      <w:r w:rsidRPr="00875E5E">
        <w:rPr>
          <w:rFonts w:ascii="宋体" w:hAnsi="宋体" w:cs="Tahoma"/>
          <w:color w:val="000000"/>
          <w:kern w:val="0"/>
          <w:sz w:val="28"/>
          <w:szCs w:val="21"/>
        </w:rPr>
        <w:t>（2）、伟大的发明家爱迪生，在研究了8000多种不适合做灯丝的材料后，有人问他：你已经失败了8000多次，还继续研究有什么用？爱迪生说，我从来都没有失败过，相反，我发现了8000多种不适合做灯丝的材料……。换一个角度看问题，问题就截然不同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四、回顾课文，总结升华：</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xml:space="preserve">　　　　正如诗云:“横看成岭侧成峰,远近高低各不同”,站在不同的角度看待事物,处理问题,就会有不同的见解,这就是平常所说的“仁者见仁、智者见智”。我们对待任何事物，都要尊重客观事实，从事实出发；希望同学们通过今天的学习,能够正确地认识事物,全面地、多角度地看问题，做生活的有心人！下课。</w:t>
      </w:r>
    </w:p>
    <w:p w:rsidR="00875E5E" w:rsidRDefault="00875E5E" w:rsidP="00875E5E">
      <w:pPr>
        <w:widowControl/>
        <w:ind w:firstLine="1120"/>
        <w:jc w:val="left"/>
        <w:rPr>
          <w:rFonts w:ascii="宋体" w:hAnsi="宋体" w:cstheme="minorBidi"/>
          <w:sz w:val="28"/>
          <w:szCs w:val="22"/>
        </w:rPr>
      </w:pPr>
    </w:p>
    <w:p w:rsidR="00875E5E" w:rsidRPr="00875E5E" w:rsidRDefault="00875E5E" w:rsidP="00875E5E">
      <w:pPr>
        <w:widowControl/>
        <w:ind w:firstLine="1120"/>
        <w:jc w:val="left"/>
        <w:rPr>
          <w:rFonts w:ascii="宋体" w:hAnsi="宋体" w:cstheme="minorBidi"/>
          <w:sz w:val="28"/>
          <w:szCs w:val="22"/>
        </w:rPr>
      </w:pPr>
      <w:r w:rsidRPr="00875E5E">
        <w:rPr>
          <w:rFonts w:ascii="宋体" w:hAnsi="宋体" w:cstheme="minorBidi"/>
          <w:sz w:val="28"/>
          <w:szCs w:val="30"/>
        </w:rPr>
        <w:t>《一只窝囊的大老虎》教学设计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1．认识5个生字，会写12个生字。重点指导写好“级、划、尝、改、亏“这几个字。</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2．读准文中使用的一些充满生活气息的词语，读准含轻声和多音字的词语。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3．默读课文，找出表演前后我的心理变化的句子，并创设情境仿照写一写。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4．联系自己生活实际，体会演出的过程我为什么“一点儿也记不起来。”</w:t>
      </w:r>
    </w:p>
    <w:p w:rsidR="00875E5E" w:rsidRPr="00875E5E" w:rsidRDefault="00875E5E" w:rsidP="00875E5E">
      <w:pPr>
        <w:widowControl/>
        <w:shd w:val="clear" w:color="auto" w:fill="FFFFFF"/>
        <w:jc w:val="left"/>
        <w:rPr>
          <w:rFonts w:ascii="宋体" w:hAnsi="宋体" w:cs="Tahoma"/>
          <w:color w:val="000000"/>
          <w:kern w:val="0"/>
          <w:sz w:val="28"/>
          <w:szCs w:val="21"/>
        </w:rPr>
      </w:pP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lastRenderedPageBreak/>
        <w:t>教学重点：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找出表演前后我的心理变化的句子，并仿照写一写。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体会演出的过程我为什么“一点儿也记不起来。”仿写一段心理活动，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教学准备：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教师：制作多媒体课件  学生：预习课文 准备稿纸</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教学过程：</w:t>
      </w:r>
    </w:p>
    <w:p w:rsidR="00875E5E" w:rsidRPr="00875E5E" w:rsidRDefault="00875E5E" w:rsidP="00875E5E">
      <w:pPr>
        <w:widowControl/>
        <w:shd w:val="clear" w:color="auto" w:fill="FFFFFF"/>
        <w:jc w:val="center"/>
        <w:rPr>
          <w:rFonts w:ascii="宋体" w:hAnsi="宋体" w:cs="Tahoma"/>
          <w:kern w:val="0"/>
          <w:sz w:val="28"/>
          <w:szCs w:val="21"/>
        </w:rPr>
      </w:pPr>
      <w:r w:rsidRPr="00875E5E">
        <w:rPr>
          <w:rFonts w:ascii="宋体" w:hAnsi="宋体" w:cs="Tahoma"/>
          <w:b/>
          <w:bCs/>
          <w:kern w:val="0"/>
          <w:sz w:val="28"/>
          <w:szCs w:val="21"/>
        </w:rPr>
        <w:t>第一课时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一、板书题目，激趣导入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1．老师先请大家看一幅图片，这是什么？（出示老虎的图片）图片上是一只什么样的老虎？老虎会什么本领？ （板书题目：一只______的大老虎）  （生自由补充：凶猛、威风……）</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w:t>
      </w:r>
      <w:r w:rsidRPr="00875E5E">
        <w:rPr>
          <w:rFonts w:ascii="宋体" w:hAnsi="宋体" w:cs="Tahoma"/>
          <w:color w:val="000000"/>
          <w:kern w:val="0"/>
          <w:sz w:val="28"/>
          <w:szCs w:val="21"/>
        </w:rPr>
        <w:tab/>
        <w:t>（师补全板书题目：一只窝囊的大老虎）  看到这个词语，你一定觉得很奇怪，“窝囊”的老虎是什么样的？今天我们就一起来学习这个有趣的故事。</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【设计意图：用真实的大老虎的样子对比文中窝囊的大老虎，引起学生的好奇心，激发学生学习的兴趣。】</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二、初读课文，了解故事。</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1.你喜欢这篇课文吗？课文讲了一件什么事？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出示提示语：我（谁）扮演一只大老虎（干什么） 结果演砸锅了 。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师小结：概括一件事要抓住主要人物、事情、结果。可以用上课文中的关键词。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2.老师从课文中找了一些词语，考考你们都读得准确吗？（分组出示课文中的词语）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演技 撤换 砸锅  笨拙  逗乐 殷切  半晌  豁虎跳 撇嘴  头罩  羡慕 （易读错）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角色  四脚着地 直冲脑门  露脸  哄堂大笑  （多音字）</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窝囊 糨糊 亏得  窟窿  比划  将就  打瞌睡 （这组加点字变浅色）（轻声词）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接连不断  唉声叹气  垂头丧气  踱来踱去 通情达理  （成语）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3.哪些词你觉得很有趣？ 因为这些词充满生活气息，你还能说几个这样的词吗？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4.哪些词你不明白意思？先从课文中找出含这个词的句子，读一读猜猜是什么意思？换个别的意思相同的词试试。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【设计意图：用填空的方法引导学生抓住关键人物和事情经过结果概括课文。把字词放在语言环境中去理解，或是换一个意思相似的词，或是请同学帮助等方法去理解难懂的字词，时刻归纳总结学习方法。】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w:t>
      </w:r>
      <w:r w:rsidRPr="00875E5E">
        <w:rPr>
          <w:rFonts w:ascii="宋体" w:hAnsi="宋体" w:cs="Tahoma"/>
          <w:b/>
          <w:bCs/>
          <w:color w:val="000000"/>
          <w:kern w:val="0"/>
          <w:sz w:val="28"/>
          <w:szCs w:val="21"/>
        </w:rPr>
        <w:tab/>
        <w:t>细读课文，体会“我”的心理变化</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1．（出示提示句）学生根据事情的发展，边读画出我心理活动的句子。</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     看着同班小朋友在台上又唱又跳，我……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老师挑选演员分派角色的时候，我……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演哥哥的小朋友笑话我不会豁虎跳演不好时，我……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老师鼓励我说演老虎不用豁虎跳时，我……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在老师指导我怎样演老虎时，我……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演哥哥的小朋友还是笑话我不会豁虎跳，演得窝囊时，我……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演出时，我听到台下一阵哄堂大笑时，我……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演完时，我……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演哥哥的小朋友又笑话我不会豁虎跳，我……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我至今还不明白……</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w:t>
      </w:r>
      <w:r w:rsidRPr="00875E5E">
        <w:rPr>
          <w:rFonts w:ascii="宋体" w:hAnsi="宋体" w:cs="Tahoma"/>
          <w:color w:val="000000"/>
          <w:kern w:val="0"/>
          <w:sz w:val="28"/>
          <w:szCs w:val="21"/>
        </w:rPr>
        <w:tab/>
        <w:t>请你用课文中的几个词语说一说演出前后我的几次心理变化。</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板书：期待 自信 紧张 不明白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w:t>
      </w:r>
      <w:r w:rsidRPr="00875E5E">
        <w:rPr>
          <w:rFonts w:ascii="宋体" w:hAnsi="宋体" w:cs="Tahoma"/>
          <w:color w:val="000000"/>
          <w:kern w:val="0"/>
          <w:sz w:val="28"/>
          <w:szCs w:val="21"/>
        </w:rPr>
        <w:tab/>
        <w:t>再完成课后第一题填写完表格。</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w:t>
      </w:r>
      <w:r w:rsidRPr="00875E5E">
        <w:rPr>
          <w:rFonts w:ascii="宋体" w:hAnsi="宋体" w:cs="Tahoma"/>
          <w:color w:val="000000"/>
          <w:kern w:val="0"/>
          <w:sz w:val="28"/>
          <w:szCs w:val="21"/>
        </w:rPr>
        <w:tab/>
        <w:t>为什么演出的过程我“一点儿也记不起来了”，你有过紧张得的时候吗？回想一下，你有过这种经验吗？</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设计意图：课文很长，情节一波三折，很多心理活动没有明显的“我想”做提示，孩子们可能看不明白什么样的句子是心理活动。所以先引导学生细读课文按照事情发展过程找出描写我的心理活动的句子，再用几个词总结归纳我的心理变化，最后完成课后题的表格，学习有梯度，由易到难。】</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lastRenderedPageBreak/>
        <w:t>四、创设情境，练写心理活动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1．心理活动是指我们的心情和心里的想法，故事中的小作者把自己演出前后的心理活动变化写得丰富而生动。喜怒哀乐都是我们心情，你能说出一些表示心情的词语吗？两字、三字、四字看谁说得多？（难过 后悔 快乐 激动 兴奋 得意 美滋滋 垂头丧气 兴高采烈……）</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2．下面这些情况你遇到过吗？你的心情会是怎样的，又会想些什么？（说一说）</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试卷发下来了，我只考了86分，而且错得都是计算题，我……。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放学路上，我…… 妈妈做了许多好吃的菜，可我…… 妈妈问：“期中试卷发下来了吗？考了多少分？” 我…… 我慢吞吞地把试卷拿给妈妈，妈妈一看不禁皱起了眉头，我心想……可没想到妈妈看了我一眼，并没有批评我，而是安慰我说：“这次没考好不要紧，自己找找原因，争取下次进步！”听了妈妈的话，我心里……</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【设计意图：创设情境，让学生根据事情发展写写自己的心理活动，内容要贴近学生的生活，学生才能有感而发。】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五、变换题目 开导作者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1．作者一直觉得自己演砸了锅所以不开心，你觉得“我”真是一只窝囊的大老虎吗？谁能把题目改一改。你想怎么开导“我”呢？ （引导学生说 ：“我”是一只可爱、有趣的大老虎，给大家带来了快乐。）</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2．生活中我们也会经历许许多多有趣的事情，不论是高兴的，还是难过的，不论是好事，还是傻事，无论是成功还是失败，都是我们最美好的回忆。平时同学们要多留心生活，把生活中发生的点点滴滴及时记下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板书设计：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一只窝囊的大老虎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可爱     期待    上台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自信    排练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有趣     紧张    演出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不明白  哄堂大笑</w:t>
      </w:r>
    </w:p>
    <w:p w:rsidR="00875E5E" w:rsidRPr="00875E5E" w:rsidRDefault="00875E5E" w:rsidP="00875E5E">
      <w:pPr>
        <w:widowControl/>
        <w:shd w:val="clear" w:color="auto" w:fill="FFFFFF"/>
        <w:jc w:val="center"/>
        <w:rPr>
          <w:rFonts w:ascii="宋体" w:hAnsi="宋体" w:cs="Tahoma"/>
          <w:kern w:val="0"/>
          <w:sz w:val="28"/>
          <w:szCs w:val="21"/>
        </w:rPr>
      </w:pPr>
      <w:r w:rsidRPr="00875E5E">
        <w:rPr>
          <w:rFonts w:ascii="宋体" w:hAnsi="宋体" w:cs="Tahoma"/>
          <w:b/>
          <w:bCs/>
          <w:kern w:val="0"/>
          <w:sz w:val="28"/>
          <w:szCs w:val="21"/>
        </w:rPr>
        <w:t>第二课时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一、认读生字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1．出示“我会认”和“我会”的字在文中的词语，指名领读。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2．出示注音生字，开火车认读。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3．观察字形、结构、部首。说说哪个字最难认，交流识字方法。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二、指导写字  </w:t>
      </w:r>
      <w:r w:rsidRPr="00875E5E">
        <w:rPr>
          <w:rFonts w:ascii="宋体" w:hAnsi="宋体" w:cs="Tahoma"/>
          <w:color w:val="000000"/>
          <w:kern w:val="0"/>
          <w:sz w:val="28"/>
          <w:szCs w:val="21"/>
        </w:rPr>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1．出示几个要求会写的大字。（级、划、尝、段、改、亏、强、枪、达、挖）</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2．动画演示“级”、“划”“尝”“段”“强“的笔顺。注意“及”和“戈”“弓”字笔顺。“段”的第一笔是撇，提醒学生不要连写。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3．“尝”上面要和“学”上边区分。“改”左边第三笔是提。 “亏”字下面是竖折钩，不要和“专”字下面混淆。“达”第三笔是点。“枪”右边不要写成“仑”。“挖”最后一笔折要向左斜。</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4．形近字比较：级极  枪抢  亏专  技枝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5．多音字组词：划 角</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6．把每个字认真写三遍，同桌互相检查纠错。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【设计意图：本课的生字很多，易错的笔顺和易读错写错的字都很多，而且每个字特点各不相同，有的字笔顺和重要笔画都要强调，需要多花点时间来学习。】</w:t>
      </w:r>
    </w:p>
    <w:p w:rsidR="00875E5E" w:rsidRDefault="00875E5E" w:rsidP="00875E5E">
      <w:pPr>
        <w:widowControl/>
        <w:jc w:val="left"/>
        <w:rPr>
          <w:rFonts w:ascii="宋体" w:hAnsi="宋体" w:cstheme="minorBidi"/>
          <w:sz w:val="28"/>
          <w:szCs w:val="22"/>
        </w:rPr>
      </w:pPr>
    </w:p>
    <w:p w:rsidR="00875E5E" w:rsidRPr="00875E5E" w:rsidRDefault="00875E5E" w:rsidP="00875E5E">
      <w:pPr>
        <w:widowControl/>
        <w:ind w:firstLine="3080"/>
        <w:jc w:val="left"/>
        <w:rPr>
          <w:rFonts w:ascii="宋体" w:hAnsi="宋体" w:cstheme="minorBidi"/>
          <w:sz w:val="28"/>
          <w:szCs w:val="22"/>
        </w:rPr>
      </w:pPr>
      <w:r w:rsidRPr="00875E5E">
        <w:rPr>
          <w:rFonts w:ascii="宋体" w:hAnsi="宋体" w:cstheme="minorBidi"/>
          <w:sz w:val="28"/>
          <w:szCs w:val="30"/>
        </w:rPr>
        <w:t>《陀螺》教学设计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【知识与技能】</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1．正确认读、书写本课生字、词语。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2．熟读课文，了解课文内容，理解文章中含义深刻的句子。</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3．体会作者心情的变化，感受童年生活的美好。</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【过程与方法】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1．理解文章内容，体会人物的内心活动。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2．抓住主要内容体会作者刻画人物的语言魅力。</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【情感、态度与价值观】</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1．在反复的朗读中体会游戏中蕴含的道理。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2．让学生体会作者对童年的眷恋，感受童年生活的美好。丰富情感体验，更深刻地感受正在经历着的童年生活。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r w:rsidRPr="00875E5E">
        <w:rPr>
          <w:rFonts w:ascii="宋体" w:hAnsi="宋体" w:cs="Tahoma"/>
          <w:b/>
          <w:bCs/>
          <w:color w:val="000000"/>
          <w:kern w:val="0"/>
          <w:sz w:val="28"/>
          <w:szCs w:val="21"/>
        </w:rPr>
        <w:t>教学重难点：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引导学生随着作者的叙述，在头脑中想象出一幅幅生动的画面，从而感受作者情感的变化，并在学习中提出问题。</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在品读课文中，学习梳理问题，解决问题，理解和体会“人不可貌相，海水不可斗量”的含义。</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r w:rsidRPr="00875E5E">
        <w:rPr>
          <w:rFonts w:ascii="宋体" w:hAnsi="宋体" w:cs="Tahoma"/>
          <w:b/>
          <w:bCs/>
          <w:color w:val="000000"/>
          <w:kern w:val="0"/>
          <w:sz w:val="28"/>
          <w:szCs w:val="21"/>
        </w:rPr>
        <w:t>教学准备：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老师：准备有关高洪波的录像资料、图片、多媒体课件。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学生：课前查阅高洪波的相关信息。</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r w:rsidRPr="00875E5E">
        <w:rPr>
          <w:rFonts w:ascii="宋体" w:hAnsi="宋体" w:cs="Tahoma"/>
          <w:b/>
          <w:bCs/>
          <w:color w:val="000000"/>
          <w:kern w:val="0"/>
          <w:sz w:val="28"/>
          <w:szCs w:val="21"/>
        </w:rPr>
        <w:t>教学时间：</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2课时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center"/>
        <w:rPr>
          <w:rFonts w:ascii="宋体" w:hAnsi="宋体" w:cs="Tahoma"/>
          <w:kern w:val="0"/>
          <w:sz w:val="28"/>
          <w:szCs w:val="21"/>
        </w:rPr>
      </w:pPr>
      <w:r w:rsidRPr="00875E5E">
        <w:rPr>
          <w:rFonts w:ascii="宋体" w:hAnsi="宋体" w:cs="Tahoma"/>
          <w:b/>
          <w:bCs/>
          <w:kern w:val="0"/>
          <w:sz w:val="28"/>
          <w:szCs w:val="21"/>
        </w:rPr>
        <w:t>第一课时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1．正确认读、书写本课生字、词语。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2．熟读课文，了解课文内容，在自己体会比较深刻的地方作批注。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3．培养学生在学习课文时开动脑筋，积极思考。</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r w:rsidRPr="00875E5E">
        <w:rPr>
          <w:rFonts w:ascii="宋体" w:hAnsi="宋体" w:cs="Tahoma"/>
          <w:b/>
          <w:bCs/>
          <w:color w:val="000000"/>
          <w:kern w:val="0"/>
          <w:sz w:val="28"/>
          <w:szCs w:val="21"/>
        </w:rPr>
        <w:t>教学重难点：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了解课文内容，对自己理解深刻的句子作批注。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培养学生在学习课文时开动脑筋，积极思考的习惯。</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r w:rsidRPr="00875E5E">
        <w:rPr>
          <w:rFonts w:ascii="宋体" w:hAnsi="宋体" w:cs="Tahoma"/>
          <w:b/>
          <w:bCs/>
          <w:color w:val="000000"/>
          <w:kern w:val="0"/>
          <w:sz w:val="28"/>
          <w:szCs w:val="21"/>
        </w:rPr>
        <w:t>教学过程：</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一、初读课文，掌握词语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本课中用了很多成语，把自己喜欢的成语抄写下来。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二、检查学生自学情况</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1．请你从中找出描写战斗性强的词读一读，读这些词语你有什么感受？</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2．简介作者高洪波，看多媒体课件，从这些词语中你能看出小作者有怎样特点。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3．默读课文，在自己体会比较深的地方作批注。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三、梳理文章的脉络</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根据提纲把文章分成下面几部分。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1．陀螺的名字</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2．陀螺制作方法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3．陀螺的玩法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4．“我”制陀螺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5．叔叔送“我”陀螺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6．陀螺给“我”带来欢乐和自豪</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7．明事理</w:t>
      </w:r>
    </w:p>
    <w:p w:rsidR="00875E5E" w:rsidRPr="00875E5E" w:rsidRDefault="00875E5E" w:rsidP="00875E5E">
      <w:pPr>
        <w:widowControl/>
        <w:shd w:val="clear" w:color="auto" w:fill="FFFFFF"/>
        <w:jc w:val="left"/>
        <w:rPr>
          <w:rFonts w:ascii="宋体" w:hAnsi="宋体" w:cs="Tahoma"/>
          <w:color w:val="000000"/>
          <w:kern w:val="0"/>
          <w:sz w:val="28"/>
          <w:szCs w:val="21"/>
        </w:rPr>
      </w:pP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lastRenderedPageBreak/>
        <w:t>四、抄写本课的生字词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抄写本课的生字词并识记。</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板书设计：</w:t>
      </w:r>
    </w:p>
    <w:p w:rsidR="00875E5E" w:rsidRPr="00875E5E" w:rsidRDefault="00875E5E" w:rsidP="00875E5E">
      <w:pPr>
        <w:widowControl/>
        <w:shd w:val="clear" w:color="auto" w:fill="FFFFFF"/>
        <w:jc w:val="center"/>
        <w:rPr>
          <w:rFonts w:ascii="宋体" w:hAnsi="宋体" w:cs="Tahoma"/>
          <w:color w:val="000000"/>
          <w:kern w:val="0"/>
          <w:sz w:val="28"/>
          <w:szCs w:val="21"/>
        </w:rPr>
      </w:pPr>
      <w:r w:rsidRPr="00875E5E">
        <w:rPr>
          <w:rFonts w:ascii="宋体" w:hAnsi="宋体" w:cs="Tahoma"/>
          <w:color w:val="000000"/>
          <w:kern w:val="0"/>
          <w:sz w:val="28"/>
          <w:szCs w:val="21"/>
        </w:rPr>
        <w:t>陀螺</w:t>
      </w:r>
    </w:p>
    <w:p w:rsidR="00875E5E" w:rsidRPr="00875E5E" w:rsidRDefault="00875E5E" w:rsidP="00875E5E">
      <w:pPr>
        <w:widowControl/>
        <w:shd w:val="clear" w:color="auto" w:fill="FFFFFF"/>
        <w:jc w:val="center"/>
        <w:rPr>
          <w:rFonts w:ascii="宋体" w:hAnsi="宋体" w:cs="Tahoma"/>
          <w:color w:val="000000"/>
          <w:kern w:val="0"/>
          <w:sz w:val="28"/>
          <w:szCs w:val="21"/>
        </w:rPr>
      </w:pPr>
      <w:r w:rsidRPr="00875E5E">
        <w:rPr>
          <w:rFonts w:ascii="宋体" w:hAnsi="宋体" w:cs="Tahoma"/>
          <w:color w:val="000000"/>
          <w:kern w:val="0"/>
          <w:sz w:val="28"/>
          <w:szCs w:val="21"/>
        </w:rPr>
        <w:t>毫无怨言　　重整旗鼓</w:t>
      </w:r>
    </w:p>
    <w:p w:rsidR="00875E5E" w:rsidRPr="00875E5E" w:rsidRDefault="00875E5E" w:rsidP="00875E5E">
      <w:pPr>
        <w:widowControl/>
        <w:shd w:val="clear" w:color="auto" w:fill="FFFFFF"/>
        <w:jc w:val="center"/>
        <w:rPr>
          <w:rFonts w:ascii="宋体" w:hAnsi="宋体" w:cs="Tahoma"/>
          <w:color w:val="000000"/>
          <w:kern w:val="0"/>
          <w:sz w:val="28"/>
          <w:szCs w:val="21"/>
        </w:rPr>
      </w:pPr>
      <w:r w:rsidRPr="00875E5E">
        <w:rPr>
          <w:rFonts w:ascii="宋体" w:hAnsi="宋体" w:cs="Tahoma"/>
          <w:color w:val="000000"/>
          <w:kern w:val="0"/>
          <w:sz w:val="28"/>
          <w:szCs w:val="21"/>
        </w:rPr>
        <w:t>不甘人后　　好胜心强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center"/>
        <w:rPr>
          <w:rFonts w:ascii="宋体" w:hAnsi="宋体" w:cs="Tahoma"/>
          <w:kern w:val="0"/>
          <w:sz w:val="28"/>
          <w:szCs w:val="21"/>
        </w:rPr>
      </w:pPr>
      <w:r w:rsidRPr="00875E5E">
        <w:rPr>
          <w:rFonts w:ascii="宋体" w:hAnsi="宋体" w:cs="Tahoma"/>
          <w:b/>
          <w:bCs/>
          <w:kern w:val="0"/>
          <w:sz w:val="28"/>
          <w:szCs w:val="21"/>
        </w:rPr>
        <w:t>第二课时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抓住课文内容体会人物的心情变化。</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理解和体会“人不可貌相，海水不可斗量”的含义。</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教学重难点：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抓住课文内容体会人物的心情变化。</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理解和体会“人不可貌相，海水不可斗量”的含义。</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r w:rsidRPr="00875E5E">
        <w:rPr>
          <w:rFonts w:ascii="宋体" w:hAnsi="宋体" w:cs="Tahoma"/>
          <w:b/>
          <w:bCs/>
          <w:color w:val="000000"/>
          <w:kern w:val="0"/>
          <w:sz w:val="28"/>
          <w:szCs w:val="21"/>
        </w:rPr>
        <w:t>教学重难点：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一、回顾上节内容，提出本节学习要点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二、赏析文章语言美</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1．玩陀螺曾经由于什么原因让“我”感到懊恼？又是怎样从懊恼变成了自豪？ (学生自由讨论，教师随机引导)</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2．教师引导从关键语句来体会情感的变化。你能找到描写从懊恼到自豪的这一情感变化的文字吗？</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为此不知挨了多少责骂，可仍然不肯住手。然而一个孩子无论如何是削不出高质量的陀螺的，因此，曾有很长一段时间我的世界堆满乌云，快乐像过冬的燕子一般，飞到一个谁也看不到的地方去了。”(重点引导学生体会把“快乐”比作“过冬的燕子”这一修辞手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(2)“这消息曾使我一整天处于恍惚的状态，老想象着那只陀螺英武的风姿。”</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(幸福得感觉有点不真实)</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(3)“尤其当我看到这枚‘鸭蛋’的下端已嵌上一粒大滚珠时，更是手舞足蹈，恨不得马上在马路上一显身手！”</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(极度的兴奋)</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(4)“我的陀螺刚一露面，就招来了一顿嘲笑。”(突出陀螺的丑，不伦不类，士气也大受挫折)</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(5)“这真是个辉煌的时刻！我尝到了胜利的滋味，品到了幸运的甜头。无意中获得的‘荣誉’，虽然小如微尘，对于好胜的孩子来说，也足以陶醉许久了——直到现在我还能兴致勃勃地写下这些文字，便是一种有力的证明吧！”</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 3.你们能通过朗读来体现我从懊恼到自豪的这一情感变化吗？(指导有感情的朗读文字，分别读出懊恼、自豪的语气。)</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4．“人不可貌相，海水不可斗量！”这句话你怎么理解？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5．小结：一个不起眼的小陀螺主宰了“我”童年的忧伤与欢乐。与它相伴，“我”的童年生活无比精彩。</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三、朗读句子，学习写作方法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教师总结写作方法。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1．用成语进行描写，生动。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2．使用比喻的修辞手法，生动传神。</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3．注意刻画人物的心情。</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四、 谈谈文后的体会</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读课文最后一句话，你有什么体会。这句话在文中起到画龙点睛的作用，表面写的是陀螺，更像是说谁呢？谈对自己的启示。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板书设计：</w:t>
      </w:r>
    </w:p>
    <w:p w:rsidR="00875E5E" w:rsidRPr="00875E5E" w:rsidRDefault="00875E5E" w:rsidP="00875E5E">
      <w:pPr>
        <w:widowControl/>
        <w:shd w:val="clear" w:color="auto" w:fill="FFFFFF"/>
        <w:jc w:val="center"/>
        <w:rPr>
          <w:rFonts w:ascii="宋体" w:hAnsi="宋体" w:cs="Tahoma"/>
          <w:color w:val="000000"/>
          <w:kern w:val="0"/>
          <w:sz w:val="28"/>
          <w:szCs w:val="21"/>
        </w:rPr>
      </w:pPr>
      <w:r w:rsidRPr="00875E5E">
        <w:rPr>
          <w:rFonts w:ascii="宋体" w:hAnsi="宋体" w:cs="Tahoma"/>
          <w:color w:val="000000"/>
          <w:kern w:val="0"/>
          <w:sz w:val="28"/>
          <w:szCs w:val="21"/>
        </w:rPr>
        <w:t>陀螺</w:t>
      </w:r>
    </w:p>
    <w:p w:rsidR="00875E5E" w:rsidRPr="00875E5E" w:rsidRDefault="00875E5E" w:rsidP="00875E5E">
      <w:pPr>
        <w:widowControl/>
        <w:shd w:val="clear" w:color="auto" w:fill="FFFFFF"/>
        <w:jc w:val="center"/>
        <w:rPr>
          <w:rFonts w:ascii="宋体" w:hAnsi="宋体" w:cs="Tahoma"/>
          <w:color w:val="000000"/>
          <w:kern w:val="0"/>
          <w:sz w:val="28"/>
          <w:szCs w:val="21"/>
        </w:rPr>
      </w:pPr>
      <w:r w:rsidRPr="00875E5E">
        <w:rPr>
          <w:rFonts w:ascii="宋体" w:hAnsi="宋体" w:cs="Tahoma"/>
          <w:color w:val="000000"/>
          <w:kern w:val="0"/>
          <w:sz w:val="28"/>
          <w:szCs w:val="21"/>
        </w:rPr>
        <w:t>“人不可貌相，海水不可斗量”</w:t>
      </w:r>
    </w:p>
    <w:p w:rsidR="00875E5E" w:rsidRPr="00875E5E" w:rsidRDefault="00875E5E" w:rsidP="00875E5E">
      <w:pPr>
        <w:widowControl/>
        <w:shd w:val="clear" w:color="auto" w:fill="FFFFFF"/>
        <w:jc w:val="center"/>
        <w:rPr>
          <w:rFonts w:ascii="宋体" w:hAnsi="宋体" w:cs="Tahoma"/>
          <w:color w:val="000000"/>
          <w:kern w:val="0"/>
          <w:sz w:val="28"/>
          <w:szCs w:val="21"/>
        </w:rPr>
      </w:pPr>
      <w:r w:rsidRPr="00875E5E">
        <w:rPr>
          <w:rFonts w:ascii="宋体" w:hAnsi="宋体" w:cs="Tahoma"/>
          <w:color w:val="000000"/>
          <w:kern w:val="0"/>
          <w:sz w:val="28"/>
          <w:szCs w:val="21"/>
        </w:rPr>
        <w:t>↓</w:t>
      </w:r>
    </w:p>
    <w:p w:rsidR="00875E5E" w:rsidRPr="00875E5E" w:rsidRDefault="00875E5E" w:rsidP="00875E5E">
      <w:pPr>
        <w:widowControl/>
        <w:shd w:val="clear" w:color="auto" w:fill="FFFFFF"/>
        <w:jc w:val="center"/>
        <w:rPr>
          <w:rFonts w:ascii="宋体" w:hAnsi="宋体" w:cs="Tahoma"/>
          <w:color w:val="000000"/>
          <w:kern w:val="0"/>
          <w:sz w:val="28"/>
          <w:szCs w:val="21"/>
        </w:rPr>
      </w:pPr>
      <w:r w:rsidRPr="00875E5E">
        <w:rPr>
          <w:rFonts w:ascii="宋体" w:hAnsi="宋体" w:cs="Tahoma"/>
          <w:color w:val="000000"/>
          <w:kern w:val="0"/>
          <w:sz w:val="28"/>
          <w:szCs w:val="21"/>
        </w:rPr>
        <w:t>不能只看外表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jc w:val="left"/>
        <w:rPr>
          <w:rFonts w:ascii="宋体" w:hAnsi="宋体" w:cstheme="minorBidi"/>
          <w:sz w:val="28"/>
          <w:szCs w:val="22"/>
        </w:rPr>
      </w:pPr>
      <w:r w:rsidRPr="00875E5E">
        <w:rPr>
          <w:rFonts w:ascii="宋体" w:hAnsi="宋体" w:cstheme="minorBidi"/>
          <w:sz w:val="28"/>
          <w:szCs w:val="22"/>
        </w:rPr>
        <w:br w:type="page"/>
      </w:r>
    </w:p>
    <w:p w:rsidR="00875E5E" w:rsidRPr="00875E5E" w:rsidRDefault="00875E5E" w:rsidP="00875E5E">
      <w:pPr>
        <w:jc w:val="center"/>
        <w:rPr>
          <w:rFonts w:ascii="宋体" w:hAnsi="宋体" w:cstheme="minorBidi"/>
          <w:sz w:val="28"/>
          <w:szCs w:val="30"/>
        </w:rPr>
      </w:pPr>
      <w:r w:rsidRPr="00875E5E">
        <w:rPr>
          <w:rFonts w:ascii="宋体" w:hAnsi="宋体" w:cstheme="minorBidi"/>
          <w:sz w:val="28"/>
          <w:szCs w:val="30"/>
        </w:rPr>
        <w:lastRenderedPageBreak/>
        <w:t>《口语交际：安慰》教案设计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r w:rsidRPr="00875E5E">
        <w:rPr>
          <w:rFonts w:ascii="宋体" w:hAnsi="宋体" w:cs="Tahoma"/>
          <w:b/>
          <w:bCs/>
          <w:color w:val="000000"/>
          <w:kern w:val="0"/>
          <w:sz w:val="28"/>
          <w:szCs w:val="21"/>
        </w:rPr>
        <w:tab/>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1.培养学生安慰他人的意识，学会说安慰别人的话。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2.学会倾听，有交际的自信心，说话时态度自然大方。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3.培养学生初步具有文明和谐地进行人际交往的能力，培养学生关爱他人的品质。</w:t>
      </w:r>
    </w:p>
    <w:p w:rsidR="00875E5E" w:rsidRPr="00875E5E" w:rsidRDefault="00875E5E" w:rsidP="00875E5E">
      <w:pPr>
        <w:widowControl/>
        <w:shd w:val="clear" w:color="auto" w:fill="FFFFFF"/>
        <w:jc w:val="left"/>
        <w:rPr>
          <w:rFonts w:ascii="宋体" w:hAnsi="宋体" w:cs="Tahoma"/>
          <w:color w:val="000000"/>
          <w:kern w:val="0"/>
          <w:sz w:val="28"/>
          <w:szCs w:val="21"/>
        </w:rPr>
      </w:pP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教学重点</w:t>
      </w:r>
      <w:r w:rsidRPr="00875E5E">
        <w:rPr>
          <w:rFonts w:ascii="宋体" w:hAnsi="宋体" w:cs="Tahoma"/>
          <w:b/>
          <w:bCs/>
          <w:color w:val="000000"/>
          <w:kern w:val="0"/>
          <w:sz w:val="28"/>
          <w:szCs w:val="21"/>
        </w:rPr>
        <w:tab/>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1.培养学生安慰他人的意识，学会说安慰别人的话。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2.学会倾听，有交际的自信心，说话时态度自然大方。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教学难点</w:t>
      </w:r>
      <w:r w:rsidRPr="00875E5E">
        <w:rPr>
          <w:rFonts w:ascii="宋体" w:hAnsi="宋体" w:cs="Tahoma"/>
          <w:b/>
          <w:bCs/>
          <w:color w:val="000000"/>
          <w:kern w:val="0"/>
          <w:sz w:val="28"/>
          <w:szCs w:val="21"/>
        </w:rPr>
        <w:tab/>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培养学生初步具有文明和谐地进行人际交往的能力，培养学生关爱他人的品质。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教具准备</w:t>
      </w:r>
      <w:r w:rsidRPr="00875E5E">
        <w:rPr>
          <w:rFonts w:ascii="宋体" w:hAnsi="宋体" w:cs="Tahoma"/>
          <w:b/>
          <w:bCs/>
          <w:color w:val="000000"/>
          <w:kern w:val="0"/>
          <w:sz w:val="28"/>
          <w:szCs w:val="21"/>
        </w:rPr>
        <w:tab/>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课件  视频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一、巧设情境，引出安慰</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师：同学们，今天看到这么多老师来听课，戚老师心里非常紧张，此时此刻，你们能说点什么让老师不这么紧张吗？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师：谢谢孩子们，有了你们的鼓励和安慰，老师的心情平静多了，谢谢大家。其实在生活当中有很多人跟戚老师一样会遇到一些不顺心的事，那么在这个时候我们最需要什么呢？安慰。</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一位名人这样说：“安慰是沟通心灵的桥梁，安慰是医治心灵的良方。”今天，咱们要来上一节口语交际课，让我们学会安慰。（板书课题）（出示课件2）</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二、研究话题，明确方法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师：请同学们先来看课本中第一个小男孩说的话）（出示课件3）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师：故事中的小男孩遇到了什么问题？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师：如果你是他的同学，你打算怎么安慰他？请同桌之间互相商量一下。 （板书：主动关心）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预设A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生：小峰，不要难过了，运动会上难免有意外发生，你不是故意摔倒的，比赛的结果不重要，重要的是你参与了，并且付出了努力。 （出示课件3）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师：你是个善解人意的好孩子，我想此时小峰心里会舒服一些。（板书：表示理解）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（你鼓励无疑给了小峰极大的安慰）（板书：鼓励）。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师：所有这些安慰的语言、行动都来自于我们对小峰的真诚，只有真诚，才会真心实意地去帮助他人。（板书：真诚）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小结：通过这么多同学和老师的安慰，此时小峰的心里会怎么样？</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三、出示情境，学生练说</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1.出示：（出示课件4）</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（1）我不想搬走，不想离开好朋友。</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（2）我特别喜欢这块表，丢了好心疼啊！</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师：上面两种情形，你要如何安慰别人呢？请任选一个你想安慰的对象进行小组内讨论。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2.请生表演，练习说话。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四、交流烦恼，强化方法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1.当堂抽取学生课前写下的烦恼纸条。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2.针对学生烦恼的问题，其他学生给予安慰。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3.被安慰学生谈谈心情的变化。</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五、主题拓展，情感升华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师总结：同学们，人生的旅途并非都是坦途。安慰，如同涓涓细流，会滋润我们的心田。捧出一颗心来，送上我们真诚的安慰，我们就会快乐起来。（出示课件5）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让我随着音乐，一同感受安慰带给我们的温暖和力量。</w:t>
      </w:r>
    </w:p>
    <w:p w:rsidR="00875E5E" w:rsidRPr="00875E5E" w:rsidRDefault="00875E5E" w:rsidP="00875E5E">
      <w:pPr>
        <w:widowControl/>
        <w:shd w:val="clear" w:color="auto" w:fill="FFFFFF"/>
        <w:jc w:val="left"/>
        <w:rPr>
          <w:rFonts w:ascii="宋体" w:hAnsi="宋体" w:cs="Tahoma"/>
          <w:color w:val="000000"/>
          <w:kern w:val="0"/>
          <w:sz w:val="28"/>
          <w:szCs w:val="21"/>
        </w:rPr>
      </w:pP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板书设计：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口语交际</w:t>
      </w:r>
    </w:p>
    <w:p w:rsidR="00875E5E" w:rsidRPr="00875E5E" w:rsidRDefault="00875E5E" w:rsidP="00875E5E">
      <w:pPr>
        <w:widowControl/>
        <w:shd w:val="clear" w:color="auto" w:fill="FFFFFF"/>
        <w:jc w:val="left"/>
        <w:rPr>
          <w:rFonts w:ascii="宋体" w:hAnsi="宋体" w:cs="Tahoma"/>
          <w:b/>
          <w:color w:val="000000"/>
          <w:kern w:val="0"/>
          <w:sz w:val="28"/>
          <w:szCs w:val="21"/>
        </w:rPr>
      </w:pPr>
      <w:r w:rsidRPr="00875E5E">
        <w:rPr>
          <w:rFonts w:ascii="宋体" w:hAnsi="宋体" w:cs="Tahoma"/>
          <w:b/>
          <w:color w:val="000000"/>
          <w:kern w:val="0"/>
          <w:sz w:val="28"/>
          <w:szCs w:val="21"/>
        </w:rPr>
        <w:tab/>
      </w:r>
      <w:r w:rsidRPr="00875E5E">
        <w:rPr>
          <w:rFonts w:ascii="宋体" w:hAnsi="宋体" w:cs="Tahoma"/>
          <w:b/>
          <w:color w:val="000000"/>
          <w:kern w:val="0"/>
          <w:sz w:val="28"/>
          <w:szCs w:val="21"/>
        </w:rPr>
        <w:tab/>
      </w:r>
      <w:r w:rsidRPr="00875E5E">
        <w:rPr>
          <w:rFonts w:ascii="宋体" w:hAnsi="宋体" w:cs="Tahoma" w:hint="eastAsia"/>
          <w:b/>
          <w:color w:val="000000"/>
          <w:kern w:val="0"/>
          <w:sz w:val="28"/>
          <w:szCs w:val="21"/>
        </w:rPr>
        <w:t>主动关心</w:t>
      </w:r>
    </w:p>
    <w:p w:rsidR="00875E5E" w:rsidRPr="00875E5E" w:rsidRDefault="00875E5E" w:rsidP="00875E5E">
      <w:pPr>
        <w:widowControl/>
        <w:shd w:val="clear" w:color="auto" w:fill="FFFFFF"/>
        <w:jc w:val="left"/>
        <w:rPr>
          <w:rFonts w:ascii="宋体" w:hAnsi="宋体" w:cs="Tahoma"/>
          <w:b/>
          <w:color w:val="000000"/>
          <w:kern w:val="0"/>
          <w:sz w:val="28"/>
          <w:szCs w:val="21"/>
        </w:rPr>
      </w:pPr>
      <w:r w:rsidRPr="00875E5E">
        <w:rPr>
          <w:rFonts w:ascii="宋体" w:hAnsi="宋体" w:cs="Tahoma" w:hint="eastAsia"/>
          <w:b/>
          <w:color w:val="000000"/>
          <w:kern w:val="0"/>
          <w:sz w:val="28"/>
          <w:szCs w:val="21"/>
        </w:rPr>
        <w:t>安慰</w:t>
      </w:r>
      <w:r w:rsidRPr="00875E5E">
        <w:rPr>
          <w:rFonts w:ascii="宋体" w:hAnsi="宋体" w:cs="Tahoma"/>
          <w:b/>
          <w:color w:val="000000"/>
          <w:kern w:val="0"/>
          <w:sz w:val="28"/>
          <w:szCs w:val="21"/>
        </w:rPr>
        <w:tab/>
      </w:r>
      <w:r w:rsidRPr="00875E5E">
        <w:rPr>
          <w:rFonts w:ascii="宋体" w:hAnsi="宋体" w:cs="Tahoma" w:hint="eastAsia"/>
          <w:b/>
          <w:color w:val="000000"/>
          <w:kern w:val="0"/>
          <w:sz w:val="28"/>
          <w:szCs w:val="21"/>
        </w:rPr>
        <w:t>表示理解</w:t>
      </w:r>
      <w:r w:rsidRPr="00875E5E">
        <w:rPr>
          <w:rFonts w:ascii="宋体" w:hAnsi="宋体" w:cs="Tahoma"/>
          <w:b/>
          <w:color w:val="000000"/>
          <w:kern w:val="0"/>
          <w:sz w:val="28"/>
          <w:szCs w:val="21"/>
        </w:rPr>
        <w:tab/>
      </w:r>
      <w:r w:rsidRPr="00875E5E">
        <w:rPr>
          <w:rFonts w:ascii="宋体" w:hAnsi="宋体" w:cs="Tahoma" w:hint="eastAsia"/>
          <w:b/>
          <w:color w:val="000000"/>
          <w:kern w:val="0"/>
          <w:sz w:val="28"/>
          <w:szCs w:val="21"/>
        </w:rPr>
        <w:t>真诚</w:t>
      </w:r>
    </w:p>
    <w:p w:rsidR="00875E5E" w:rsidRPr="00875E5E" w:rsidRDefault="00875E5E" w:rsidP="00875E5E">
      <w:pPr>
        <w:widowControl/>
        <w:shd w:val="clear" w:color="auto" w:fill="FFFFFF"/>
        <w:jc w:val="left"/>
        <w:rPr>
          <w:rFonts w:ascii="宋体" w:hAnsi="宋体" w:cs="Tahoma"/>
          <w:b/>
          <w:color w:val="000000"/>
          <w:kern w:val="0"/>
          <w:sz w:val="28"/>
          <w:szCs w:val="21"/>
        </w:rPr>
      </w:pPr>
      <w:r w:rsidRPr="00875E5E">
        <w:rPr>
          <w:rFonts w:ascii="宋体" w:hAnsi="宋体" w:cs="Tahoma"/>
          <w:b/>
          <w:color w:val="000000"/>
          <w:kern w:val="0"/>
          <w:sz w:val="28"/>
          <w:szCs w:val="21"/>
        </w:rPr>
        <w:tab/>
      </w:r>
      <w:r w:rsidRPr="00875E5E">
        <w:rPr>
          <w:rFonts w:ascii="宋体" w:hAnsi="宋体" w:cs="Tahoma"/>
          <w:b/>
          <w:color w:val="000000"/>
          <w:kern w:val="0"/>
          <w:sz w:val="28"/>
          <w:szCs w:val="21"/>
        </w:rPr>
        <w:tab/>
      </w:r>
      <w:r w:rsidRPr="00875E5E">
        <w:rPr>
          <w:rFonts w:ascii="宋体" w:hAnsi="宋体" w:cs="Tahoma" w:hint="eastAsia"/>
          <w:b/>
          <w:color w:val="000000"/>
          <w:kern w:val="0"/>
          <w:sz w:val="28"/>
          <w:szCs w:val="21"/>
        </w:rPr>
        <w:t>鼓励</w:t>
      </w:r>
    </w:p>
    <w:p w:rsidR="00875E5E" w:rsidRPr="00875E5E" w:rsidRDefault="00875E5E" w:rsidP="00875E5E">
      <w:pPr>
        <w:widowControl/>
        <w:jc w:val="left"/>
        <w:rPr>
          <w:rFonts w:ascii="宋体" w:hAnsi="宋体" w:cstheme="minorBidi"/>
          <w:sz w:val="28"/>
          <w:szCs w:val="22"/>
        </w:rPr>
      </w:pPr>
      <w:r w:rsidRPr="00875E5E">
        <w:rPr>
          <w:rFonts w:ascii="宋体" w:hAnsi="宋体" w:cstheme="minorBidi"/>
          <w:sz w:val="28"/>
          <w:szCs w:val="22"/>
        </w:rPr>
        <w:br w:type="page"/>
      </w:r>
    </w:p>
    <w:p w:rsidR="00875E5E" w:rsidRPr="00875E5E" w:rsidRDefault="00875E5E" w:rsidP="00875E5E">
      <w:pPr>
        <w:jc w:val="center"/>
        <w:rPr>
          <w:rFonts w:ascii="宋体" w:hAnsi="宋体" w:cstheme="minorBidi"/>
          <w:sz w:val="28"/>
          <w:szCs w:val="30"/>
        </w:rPr>
      </w:pPr>
      <w:r w:rsidRPr="00875E5E">
        <w:rPr>
          <w:rFonts w:ascii="宋体" w:hAnsi="宋体" w:cstheme="minorBidi"/>
          <w:sz w:val="28"/>
          <w:szCs w:val="30"/>
        </w:rPr>
        <w:lastRenderedPageBreak/>
        <w:t>《习作：记一次游戏》</w:t>
      </w:r>
      <w:r w:rsidRPr="00875E5E">
        <w:rPr>
          <w:rFonts w:ascii="宋体" w:hAnsi="宋体" w:cstheme="minorBidi" w:hint="eastAsia"/>
          <w:sz w:val="28"/>
          <w:szCs w:val="30"/>
        </w:rPr>
        <w:t>教学</w:t>
      </w:r>
      <w:r w:rsidRPr="00875E5E">
        <w:rPr>
          <w:rFonts w:ascii="宋体" w:hAnsi="宋体" w:cstheme="minorBidi"/>
          <w:sz w:val="28"/>
          <w:szCs w:val="30"/>
        </w:rPr>
        <w:t>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r w:rsidRPr="00875E5E">
        <w:rPr>
          <w:rFonts w:ascii="宋体" w:hAnsi="宋体" w:cs="Tahoma"/>
          <w:b/>
          <w:bCs/>
          <w:color w:val="000000"/>
          <w:kern w:val="0"/>
          <w:sz w:val="28"/>
          <w:szCs w:val="21"/>
        </w:rPr>
        <w:tab/>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1.记一次游戏习作，使学生切身体会到游戏的乐趣，激发习作兴趣。</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2.引导学生从自己的体验出发，创造性地展开话题，在叙事中真实、具体地表达自己的独特感受。</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3.按照游戏前、游戏中、游戏后的顺序把活动的过程写以及自己当时的心情清楚。</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教学重点</w:t>
      </w:r>
      <w:r w:rsidRPr="00875E5E">
        <w:rPr>
          <w:rFonts w:ascii="宋体" w:hAnsi="宋体" w:cs="Tahoma"/>
          <w:b/>
          <w:bCs/>
          <w:color w:val="000000"/>
          <w:kern w:val="0"/>
          <w:sz w:val="28"/>
          <w:szCs w:val="21"/>
        </w:rPr>
        <w:tab/>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引导学生从自己的体验出发，创造性地展开话题，在叙事中真实、具体地表达自己的独特感受。</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教学难点</w:t>
      </w:r>
      <w:r w:rsidRPr="00875E5E">
        <w:rPr>
          <w:rFonts w:ascii="宋体" w:hAnsi="宋体" w:cs="Tahoma"/>
          <w:b/>
          <w:bCs/>
          <w:color w:val="000000"/>
          <w:kern w:val="0"/>
          <w:sz w:val="28"/>
          <w:szCs w:val="21"/>
        </w:rPr>
        <w:tab/>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培养学生认真仔细地把游戏过程写清楚的能力。</w:t>
      </w:r>
    </w:p>
    <w:p w:rsidR="00875E5E" w:rsidRPr="00875E5E" w:rsidRDefault="00875E5E" w:rsidP="00875E5E">
      <w:pPr>
        <w:widowControl/>
        <w:shd w:val="clear" w:color="auto" w:fill="FFFFFF"/>
        <w:jc w:val="left"/>
        <w:rPr>
          <w:rFonts w:ascii="宋体" w:hAnsi="宋体" w:cs="Tahoma"/>
          <w:color w:val="000000"/>
          <w:kern w:val="0"/>
          <w:sz w:val="28"/>
          <w:szCs w:val="21"/>
        </w:rPr>
      </w:pPr>
    </w:p>
    <w:p w:rsidR="00875E5E" w:rsidRPr="00875E5E" w:rsidRDefault="00875E5E" w:rsidP="00875E5E">
      <w:pPr>
        <w:widowControl/>
        <w:shd w:val="clear" w:color="auto" w:fill="FFFFFF"/>
        <w:jc w:val="center"/>
        <w:rPr>
          <w:rFonts w:ascii="宋体" w:hAnsi="宋体" w:cs="Tahoma"/>
          <w:kern w:val="0"/>
          <w:sz w:val="28"/>
          <w:szCs w:val="21"/>
        </w:rPr>
      </w:pPr>
      <w:r w:rsidRPr="00875E5E">
        <w:rPr>
          <w:rFonts w:ascii="宋体" w:hAnsi="宋体" w:cs="Tahoma"/>
          <w:b/>
          <w:bCs/>
          <w:kern w:val="0"/>
          <w:sz w:val="28"/>
          <w:szCs w:val="21"/>
        </w:rPr>
        <w:t>第一课时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教具准备</w:t>
      </w:r>
      <w:r w:rsidRPr="00875E5E">
        <w:rPr>
          <w:rFonts w:ascii="宋体" w:hAnsi="宋体" w:cs="Tahoma"/>
          <w:b/>
          <w:bCs/>
          <w:color w:val="000000"/>
          <w:kern w:val="0"/>
          <w:sz w:val="28"/>
          <w:szCs w:val="21"/>
        </w:rPr>
        <w:tab/>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课件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一、创设情境，导入新课</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师：同学们，你们喜欢做游戏吗？都做过什么游戏？你怎样介绍这个游戏？（指学生回答）</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师:看来丰富多彩的游戏都是大家最喜欢的活动，有一位小朋友也和大家一样喜欢游戏，他不仅在游戏中享受着快乐，还把游戏写了下来，你们想看看吗？（出示课件2）</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（屏幕出示）今天就让我们来做一做，写一写这个游戏。（板书：记一次游戏）</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二、学习范文，提炼写法。</w:t>
      </w:r>
      <w:r w:rsidRPr="00875E5E">
        <w:rPr>
          <w:rFonts w:ascii="宋体" w:hAnsi="宋体" w:cs="Tahoma"/>
          <w:color w:val="000000"/>
          <w:kern w:val="0"/>
          <w:sz w:val="28"/>
          <w:szCs w:val="21"/>
        </w:rPr>
        <w:t>（出示课件3）</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1.用自己喜欢的方法读文，边读边想：你觉得这个游戏怎么样？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2.交流：</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师：你认为这个游戏怎么样？你是从哪些语句的描写中感受到的？教师根据学生的回答总结出：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（1）游戏前你做哪些准备。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（2）在游戏中，做了些什么？印象比较深的是什么？</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（3）游戏结束后，有什么感受和想法？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（板书：游戏前  游戏中  游戏后  感受）</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三、做游戏，提炼素材。</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1.同学们现在你们想不想做游戏？好，现在我们就来做一个游戏，游戏的名字叫“盲人敲锣”。听老师这么一说你心情怎么样？</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2.明确游戏规则。（站在起点先后，用布蒙住双眼，手握锣锤原地做左三圈，右转三圈，然后向前直走去敲锣，落发出声响为胜，每人有两次机会。）（出示课件4）</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3.谁愿意第一个做游戏？（准备好后提出要求：在感受快乐的同时，要用心观察参加者和同学们的表现。）（出示课件5）</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 4.做游戏。</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四、根据写法，说游戏：</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师：游戏进行到这里，刚才两位同学做游戏，你认为谁做的有意思？回忆一下他当时是怎么做的，游戏过程中他有哪些表现？你自己的感受如何？想好后和小组同学说一说，小组同学边听边根据你的观察给他补充，一会儿老师要看看谁说的最有意思。</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1.小组交流。</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2.全班交流。</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3.在作文草稿本上列一个提纲。</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4.交流提纲。</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五、根据写法，写游戏：</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再次强调写法：刚才你们不但在游戏中感受着快乐，还把游戏中人物的表现观察的那么细，那你们想不想把游戏写下来，让没玩过的人分享一下，那就要向里文中的小作者一样，既要把游戏过程写完整，又要把游戏过程中人物的表现写进去，既要写做游戏的人的表现，又要写同学们的表现。（出示课件6）</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2.起草作文，教师巡视。</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3.分享草稿。</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（1）想一想，应该怎样做能保证自己一气呵成的文章不会有错别字，不会有不通顺的地方？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（2）写完作文要检查。检查的最好办法就是朗读，那么现在拿起你的大作大声地给我们朗读一下吧。如果在朗读过程当中发现什么有</w:t>
      </w:r>
      <w:r w:rsidRPr="00875E5E">
        <w:rPr>
          <w:rFonts w:ascii="宋体" w:hAnsi="宋体" w:cs="Tahoma"/>
          <w:color w:val="000000"/>
          <w:kern w:val="0"/>
          <w:sz w:val="28"/>
          <w:szCs w:val="21"/>
        </w:rPr>
        <w:lastRenderedPageBreak/>
        <w:t>问题的地方，那就改吧，直到你读起来觉得很顺畅，听起来很舒服为止。还可以请同伴提提意见，然后再进行修改。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六、分析小结：</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这节习作课，我们学习了怎样写游戏，要抓住特点，详略得当，做到中心突出，写出真实感受。</w:t>
      </w:r>
    </w:p>
    <w:p w:rsidR="00875E5E" w:rsidRPr="00875E5E" w:rsidRDefault="00875E5E" w:rsidP="00875E5E">
      <w:pPr>
        <w:widowControl/>
        <w:shd w:val="clear" w:color="auto" w:fill="FFFFFF"/>
        <w:jc w:val="left"/>
        <w:rPr>
          <w:rFonts w:ascii="宋体" w:hAnsi="宋体" w:cs="Tahoma"/>
          <w:color w:val="000000"/>
          <w:kern w:val="0"/>
          <w:sz w:val="28"/>
          <w:szCs w:val="21"/>
        </w:rPr>
      </w:pP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板书设计：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记一次游戏</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游戏前  游戏中  游戏后 感受</w:t>
      </w:r>
    </w:p>
    <w:p w:rsidR="00875E5E" w:rsidRPr="00875E5E" w:rsidRDefault="00875E5E" w:rsidP="00875E5E">
      <w:pPr>
        <w:widowControl/>
        <w:shd w:val="clear" w:color="auto" w:fill="FFFFFF"/>
        <w:jc w:val="left"/>
        <w:rPr>
          <w:rFonts w:ascii="宋体" w:hAnsi="宋体" w:cs="Tahoma"/>
          <w:color w:val="000000"/>
          <w:kern w:val="0"/>
          <w:sz w:val="28"/>
          <w:szCs w:val="21"/>
        </w:rPr>
      </w:pPr>
    </w:p>
    <w:p w:rsidR="00875E5E" w:rsidRPr="00875E5E" w:rsidRDefault="00875E5E" w:rsidP="00875E5E">
      <w:pPr>
        <w:widowControl/>
        <w:ind w:firstLine="1120"/>
        <w:jc w:val="left"/>
        <w:rPr>
          <w:rFonts w:ascii="宋体" w:hAnsi="宋体" w:cstheme="minorBidi"/>
          <w:sz w:val="28"/>
          <w:szCs w:val="22"/>
        </w:rPr>
      </w:pPr>
      <w:r w:rsidRPr="00875E5E">
        <w:rPr>
          <w:rFonts w:ascii="宋体" w:hAnsi="宋体" w:cstheme="minorBidi"/>
          <w:sz w:val="28"/>
          <w:szCs w:val="30"/>
        </w:rPr>
        <w:t>《语文园地六》教学设计</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教材分析：</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语文园地》包括“交流平台”“识字加油站”“词句段运用”“日积月累”四个板块。“交流平台”教给学生一边阅读，一边批注的学习方法。“识字加油站”中认识和识记菜蔬。“词句段运用”教会学生使用生动的俗语和学习表达不同的心情。 “日积月累”旨在积累八个字成语。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r w:rsidRPr="00875E5E">
        <w:rPr>
          <w:rFonts w:ascii="宋体" w:hAnsi="宋体" w:cs="Tahoma"/>
          <w:b/>
          <w:bCs/>
          <w:color w:val="000000"/>
          <w:kern w:val="0"/>
          <w:sz w:val="28"/>
          <w:szCs w:val="21"/>
        </w:rPr>
        <w:t>学情分析：</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阅读文章时学会用批注的方法，本单元课文、“交流平台”进行了学习和总结。俗语学生平时关注得较少，把俗语用贴切，是教学和日常生活都要重视的。选一个表达心情的词语用描写动作来表现这种情感是一个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 </w:t>
      </w:r>
      <w:r w:rsidRPr="00875E5E">
        <w:rPr>
          <w:rFonts w:ascii="宋体" w:hAnsi="宋体" w:cs="Tahoma"/>
          <w:b/>
          <w:bCs/>
          <w:color w:val="000000"/>
          <w:kern w:val="0"/>
          <w:sz w:val="28"/>
          <w:szCs w:val="21"/>
        </w:rPr>
        <w:t>教学建议：</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1．把时间和课堂还给学生，让学生自主学习，总结。</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2．充分利用书本上提供的范例引导学生发现并及时总结学法。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3．“词句段运用”中要重视积累和运用并重，更要在运用中体会。</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4．“日积月累”侧重理解、背诵成语。有条件的情况下可以补充一些成语。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r w:rsidRPr="00875E5E">
        <w:rPr>
          <w:rFonts w:ascii="宋体" w:hAnsi="宋体" w:cs="Tahoma"/>
          <w:b/>
          <w:bCs/>
          <w:color w:val="000000"/>
          <w:kern w:val="0"/>
          <w:sz w:val="28"/>
          <w:szCs w:val="21"/>
        </w:rPr>
        <w:t>教学目标：</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【知识与技能】</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1．学会用批注法阅读文章。</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2．学会围绕重点词语写一段话。</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3．理解、背诵成语。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【过程与方法】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结合生活实际学习安慰别人。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通过具体动作的刻画表达人物心情。</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【情感态度与价值观】</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感受俗语和成语的魅力。</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r w:rsidRPr="00875E5E">
        <w:rPr>
          <w:rFonts w:ascii="宋体" w:hAnsi="宋体" w:cs="Tahoma"/>
          <w:b/>
          <w:bCs/>
          <w:color w:val="000000"/>
          <w:kern w:val="0"/>
          <w:sz w:val="28"/>
          <w:szCs w:val="21"/>
        </w:rPr>
        <w:t>教学重难点：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围绕重点词语写一段话，通过具体动作的刻画表达人物心情。</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难点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通过具体动作的刻画表达人物心情。</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理解、背诵成语。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教学时间：</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1课时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r w:rsidRPr="00875E5E">
        <w:rPr>
          <w:rFonts w:ascii="宋体" w:hAnsi="宋体" w:cs="Tahoma"/>
          <w:b/>
          <w:bCs/>
          <w:color w:val="000000"/>
          <w:kern w:val="0"/>
          <w:sz w:val="28"/>
          <w:szCs w:val="21"/>
        </w:rPr>
        <w:t>教学过程：</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一、交流平台</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1．回顾本组学习内容，交流阅读课文的方法。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2．交流平台主要讲了什么？概括出来。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(批注法来阅读文章)</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3．用这种方法对文章作批注。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(1)阅读文章要在什么地方作批注。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好的地方(词用得好、写得生动); 有启发的地方、有疑问的地方、重点的地方(中心句、中心词、文章的关键句)。</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(2)批注的方法：画一画，写一写。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(3)作批注对学习有什么好处。</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4．同桌交流自己作的批注，了解别人的想法，给自己带来启示。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二、识字加油站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1．同学看图片上的事物，你在超市中看到它们摆放在哪个区域？它们分为哪一类？</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学会归类是认识事物的一种非常好的方法。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2认读这些字，你有什么发现？</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它们在字形上有什么相同的地方？</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3．植物的根、茎、叶、花、果实和种子极大地丰富我们的餐点，给我们带来丰富的营养，它们叫什么？我们吃的是它们的哪一部分？图文对照，边记字，边思考。</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看课件认识莲藕、红薯、芋头是地下茎。培养学生认识事物的兴趣。在生活中积极主动识字。</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4同桌交流识记方法。</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5．你在生活中还认识了哪些蔬菜的名字。展示给大家。</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重点指导“韭”的笔顺，“蒜”的读音</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6．说说自己爱吃什么蔬菜，为什么？教育学生不挑食，养成良好饮食习惯。</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三、词句段运用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(一)你知道下面词语的意思吗？说说你会在什么情况下使用它们。</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1．不懂的可以查字典。</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打头阵：原指作战时策马冲锋在前。比喻冲在前面带头干</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挑大梁：比喻承担重要的、起支柱作用的工作</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占上风：指占据有利的地位，处于优势。</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破天荒：借指事物第一次出现。</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栽跟头：摔跤，跌倒；比喻失败或丢丑。</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敲边鼓：比喻从旁帮腔，从旁助势。</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开绿灯：比喻准许做某事或未某事提供方便。</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碰钉子：比喻遇到拒绝。</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2．弄懂意思后再读这些词语有什么感觉？有趣，形象生动。</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3．如果在日常生活中把这些用对会非常有意思，创设语境，让学生练习用词说话。</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今天劳动，谁(打头阵)，带领大家一起干。小明做事总不积极，从来都是个(敲边鼓)的，他(破天荒)地要求(挑大梁)。他怕老师不同意，会( 碰钉子)，请小红一起找老师请战，老师满口答应，为他(开绿灯)，他决心大干一场。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(二)选一个词，仿照例子用动作描写来表现它。</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1．读这些词语，有什么发现。都是表达心情的。</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害怕　生气　自豪　快乐　着急　伤心</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2．读例子，用动作来表达情感。</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你体验过哪种情感，动作是怎样的，和同伴交流 ，用动作表达出。</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3．让同学们演一演，学一学，再写一写。</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示范：她听了他们的话，什么也没说，只是慢慢地转过身，轻轻地捡起掉在地上的扫把，趁大家不注意的时候，偷偷地抹去挂在腮边的眼泪。</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四、日积月累</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1．先读正确，再了解成语的意思。</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2．看看这些成语中有哪些含反义词，哪些含近义词。</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3．交流自己搜集的成语。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4．抄写成语。</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板书设计：</w:t>
      </w:r>
    </w:p>
    <w:p w:rsidR="00875E5E" w:rsidRPr="00875E5E" w:rsidRDefault="00875E5E" w:rsidP="00875E5E">
      <w:pPr>
        <w:widowControl/>
        <w:shd w:val="clear" w:color="auto" w:fill="FFFFFF"/>
        <w:jc w:val="center"/>
        <w:rPr>
          <w:rFonts w:ascii="宋体" w:hAnsi="宋体" w:cs="Tahoma"/>
          <w:color w:val="000000"/>
          <w:kern w:val="0"/>
          <w:sz w:val="28"/>
          <w:szCs w:val="21"/>
        </w:rPr>
      </w:pPr>
      <w:r w:rsidRPr="00875E5E">
        <w:rPr>
          <w:rFonts w:ascii="宋体" w:hAnsi="宋体" w:cs="Tahoma"/>
          <w:color w:val="000000"/>
          <w:kern w:val="0"/>
          <w:sz w:val="28"/>
          <w:szCs w:val="21"/>
        </w:rPr>
        <w:lastRenderedPageBreak/>
        <w:t>语文园地</w:t>
      </w:r>
    </w:p>
    <w:p w:rsidR="00875E5E" w:rsidRPr="00875E5E" w:rsidRDefault="00875E5E" w:rsidP="00875E5E">
      <w:pPr>
        <w:widowControl/>
        <w:shd w:val="clear" w:color="auto" w:fill="FFFFFF"/>
        <w:jc w:val="center"/>
        <w:rPr>
          <w:rFonts w:ascii="宋体" w:hAnsi="宋体" w:cs="Tahoma"/>
          <w:color w:val="000000"/>
          <w:kern w:val="0"/>
          <w:sz w:val="28"/>
          <w:szCs w:val="21"/>
        </w:rPr>
      </w:pPr>
      <w:r w:rsidRPr="00875E5E">
        <w:rPr>
          <w:rFonts w:ascii="宋体" w:hAnsi="宋体" w:cs="Tahoma"/>
          <w:color w:val="000000"/>
          <w:kern w:val="0"/>
          <w:sz w:val="28"/>
          <w:szCs w:val="21"/>
        </w:rPr>
        <w:t>交流平台识字加油站词句段运用日积月累</w:t>
      </w:r>
    </w:p>
    <w:p w:rsidR="00875E5E" w:rsidRPr="00875E5E" w:rsidRDefault="00875E5E" w:rsidP="00875E5E">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3B5CCD" w:rsidRPr="00875E5E" w:rsidRDefault="003B5CCD" w:rsidP="00875E5E">
      <w:pPr>
        <w:widowControl/>
        <w:jc w:val="left"/>
        <w:rPr>
          <w:rFonts w:ascii="宋体" w:hAnsi="宋体" w:cstheme="minorBidi"/>
          <w:sz w:val="28"/>
          <w:szCs w:val="22"/>
        </w:rPr>
      </w:pPr>
      <w:r w:rsidRPr="003B5CCD">
        <w:rPr>
          <w:b/>
          <w:sz w:val="28"/>
          <w:szCs w:val="28"/>
        </w:rPr>
        <w:t>第七单元</w:t>
      </w:r>
    </w:p>
    <w:p w:rsidR="00625FB8" w:rsidRPr="003B5CCD" w:rsidRDefault="00625FB8" w:rsidP="00625FB8">
      <w:pPr>
        <w:ind w:firstLineChars="800" w:firstLine="2249"/>
        <w:rPr>
          <w:b/>
          <w:sz w:val="28"/>
          <w:szCs w:val="28"/>
        </w:rPr>
      </w:pPr>
      <w:r>
        <w:rPr>
          <w:b/>
          <w:sz w:val="28"/>
          <w:szCs w:val="28"/>
        </w:rPr>
        <w:t>天下兴亡，匹夫有责</w:t>
      </w:r>
    </w:p>
    <w:p w:rsidR="00875E5E" w:rsidRPr="002B496B" w:rsidRDefault="00875E5E" w:rsidP="00875E5E">
      <w:pPr>
        <w:rPr>
          <w:rFonts w:hint="eastAsia"/>
          <w:sz w:val="28"/>
          <w:szCs w:val="28"/>
        </w:rPr>
      </w:pPr>
      <w:r w:rsidRPr="002B496B">
        <w:rPr>
          <w:rFonts w:hint="eastAsia"/>
          <w:b/>
          <w:sz w:val="28"/>
          <w:szCs w:val="28"/>
        </w:rPr>
        <w:t xml:space="preserve"> </w:t>
      </w:r>
      <w:r>
        <w:rPr>
          <w:b/>
          <w:sz w:val="28"/>
          <w:szCs w:val="28"/>
        </w:rPr>
        <w:t xml:space="preserve">               </w:t>
      </w:r>
      <w:r w:rsidRPr="002B496B">
        <w:rPr>
          <w:rFonts w:hint="eastAsia"/>
          <w:sz w:val="28"/>
          <w:szCs w:val="28"/>
        </w:rPr>
        <w:t xml:space="preserve"> 21</w:t>
      </w:r>
      <w:r w:rsidRPr="002B496B">
        <w:rPr>
          <w:rFonts w:hint="eastAsia"/>
          <w:sz w:val="28"/>
          <w:szCs w:val="28"/>
        </w:rPr>
        <w:t>、《古诗三首》教学设计</w:t>
      </w:r>
    </w:p>
    <w:p w:rsidR="00875E5E" w:rsidRPr="002B496B" w:rsidRDefault="00875E5E" w:rsidP="00875E5E">
      <w:pPr>
        <w:rPr>
          <w:rFonts w:hint="eastAsia"/>
          <w:sz w:val="28"/>
          <w:szCs w:val="28"/>
        </w:rPr>
      </w:pPr>
      <w:r w:rsidRPr="002B496B">
        <w:rPr>
          <w:rFonts w:hint="eastAsia"/>
          <w:sz w:val="28"/>
          <w:szCs w:val="28"/>
        </w:rPr>
        <w:t>【教学目标】</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．正确认读、书写本课生字、词语。</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．能正确、流利、有感情地朗读古诗，背诵并会默写。</w:t>
      </w:r>
    </w:p>
    <w:p w:rsidR="00875E5E" w:rsidRPr="002B496B" w:rsidRDefault="00875E5E" w:rsidP="00875E5E">
      <w:pPr>
        <w:rPr>
          <w:rFonts w:hint="eastAsia"/>
          <w:sz w:val="28"/>
          <w:szCs w:val="28"/>
        </w:rPr>
      </w:pPr>
      <w:r w:rsidRPr="002B496B">
        <w:rPr>
          <w:rFonts w:hint="eastAsia"/>
          <w:sz w:val="28"/>
          <w:szCs w:val="28"/>
        </w:rPr>
        <w:t>3</w:t>
      </w:r>
      <w:r w:rsidRPr="002B496B">
        <w:rPr>
          <w:rFonts w:hint="eastAsia"/>
          <w:sz w:val="28"/>
          <w:szCs w:val="28"/>
        </w:rPr>
        <w:t>．借助注释了解古诗的意思，想象古诗意境，体悟古诗表达的情感。</w:t>
      </w:r>
    </w:p>
    <w:p w:rsidR="00875E5E" w:rsidRPr="002B496B" w:rsidRDefault="00875E5E" w:rsidP="00875E5E">
      <w:pPr>
        <w:rPr>
          <w:rFonts w:hint="eastAsia"/>
          <w:sz w:val="28"/>
          <w:szCs w:val="28"/>
        </w:rPr>
      </w:pPr>
      <w:r w:rsidRPr="002B496B">
        <w:rPr>
          <w:rFonts w:hint="eastAsia"/>
          <w:sz w:val="28"/>
          <w:szCs w:val="28"/>
        </w:rPr>
        <w:t>4</w:t>
      </w:r>
      <w:r w:rsidRPr="002B496B">
        <w:rPr>
          <w:rFonts w:hint="eastAsia"/>
          <w:sz w:val="28"/>
          <w:szCs w:val="28"/>
        </w:rPr>
        <w:t>、养成主动诵读课外诗歌的良好习惯。</w:t>
      </w:r>
    </w:p>
    <w:p w:rsidR="00875E5E" w:rsidRPr="002B496B" w:rsidRDefault="00875E5E" w:rsidP="00875E5E">
      <w:pPr>
        <w:rPr>
          <w:rFonts w:hint="eastAsia"/>
          <w:sz w:val="28"/>
          <w:szCs w:val="28"/>
        </w:rPr>
      </w:pPr>
      <w:r w:rsidRPr="002B496B">
        <w:rPr>
          <w:rFonts w:hint="eastAsia"/>
          <w:sz w:val="28"/>
          <w:szCs w:val="28"/>
        </w:rPr>
        <w:t>【教学重点】</w:t>
      </w:r>
    </w:p>
    <w:p w:rsidR="00875E5E" w:rsidRPr="002B496B" w:rsidRDefault="00875E5E" w:rsidP="00875E5E">
      <w:pPr>
        <w:rPr>
          <w:rFonts w:hint="eastAsia"/>
          <w:sz w:val="28"/>
          <w:szCs w:val="28"/>
        </w:rPr>
      </w:pPr>
      <w:r w:rsidRPr="002B496B">
        <w:rPr>
          <w:rFonts w:hint="eastAsia"/>
          <w:sz w:val="28"/>
          <w:szCs w:val="28"/>
        </w:rPr>
        <w:t>借助注释了解古诗的意思，想象古诗意境，体悟古诗表达的情感。</w:t>
      </w:r>
    </w:p>
    <w:p w:rsidR="00875E5E" w:rsidRPr="002B496B" w:rsidRDefault="00875E5E" w:rsidP="00875E5E">
      <w:pPr>
        <w:rPr>
          <w:rFonts w:hint="eastAsia"/>
          <w:sz w:val="28"/>
          <w:szCs w:val="28"/>
        </w:rPr>
      </w:pPr>
      <w:r w:rsidRPr="002B496B">
        <w:rPr>
          <w:rFonts w:hint="eastAsia"/>
          <w:sz w:val="28"/>
          <w:szCs w:val="28"/>
        </w:rPr>
        <w:t>【教学难点】</w:t>
      </w:r>
    </w:p>
    <w:p w:rsidR="00875E5E" w:rsidRPr="002B496B" w:rsidRDefault="00875E5E" w:rsidP="00875E5E">
      <w:pPr>
        <w:rPr>
          <w:rFonts w:hint="eastAsia"/>
          <w:sz w:val="28"/>
          <w:szCs w:val="28"/>
        </w:rPr>
      </w:pPr>
      <w:r w:rsidRPr="002B496B">
        <w:rPr>
          <w:rFonts w:hint="eastAsia"/>
          <w:sz w:val="28"/>
          <w:szCs w:val="28"/>
        </w:rPr>
        <w:t>在赏析中了解我国悠久灿烂的古诗文化，激发学习古诗的兴趣，培养自学古诗的能力，提高文化素养。</w:t>
      </w:r>
    </w:p>
    <w:p w:rsidR="00875E5E" w:rsidRPr="002B496B" w:rsidRDefault="00875E5E" w:rsidP="00875E5E">
      <w:pPr>
        <w:rPr>
          <w:rFonts w:hint="eastAsia"/>
          <w:sz w:val="28"/>
          <w:szCs w:val="28"/>
        </w:rPr>
      </w:pPr>
      <w:r w:rsidRPr="002B496B">
        <w:rPr>
          <w:rFonts w:hint="eastAsia"/>
          <w:sz w:val="28"/>
          <w:szCs w:val="28"/>
        </w:rPr>
        <w:t>【教学准备】多媒体课件</w:t>
      </w:r>
    </w:p>
    <w:p w:rsidR="00875E5E" w:rsidRPr="002B496B" w:rsidRDefault="00875E5E" w:rsidP="00875E5E">
      <w:pPr>
        <w:rPr>
          <w:rFonts w:hint="eastAsia"/>
          <w:sz w:val="28"/>
          <w:szCs w:val="28"/>
        </w:rPr>
      </w:pPr>
      <w:r w:rsidRPr="002B496B">
        <w:rPr>
          <w:rFonts w:hint="eastAsia"/>
          <w:sz w:val="28"/>
          <w:szCs w:val="28"/>
        </w:rPr>
        <w:t>【教学时间】</w:t>
      </w:r>
      <w:r w:rsidRPr="002B496B">
        <w:rPr>
          <w:rFonts w:hint="eastAsia"/>
          <w:sz w:val="28"/>
          <w:szCs w:val="28"/>
        </w:rPr>
        <w:t>3</w:t>
      </w:r>
      <w:r w:rsidRPr="002B496B">
        <w:rPr>
          <w:rFonts w:hint="eastAsia"/>
          <w:sz w:val="28"/>
          <w:szCs w:val="28"/>
        </w:rPr>
        <w:t>课时</w:t>
      </w:r>
    </w:p>
    <w:p w:rsidR="00875E5E" w:rsidRPr="002B496B" w:rsidRDefault="00875E5E" w:rsidP="00875E5E">
      <w:pPr>
        <w:rPr>
          <w:rFonts w:hint="eastAsia"/>
          <w:sz w:val="28"/>
          <w:szCs w:val="28"/>
        </w:rPr>
      </w:pPr>
      <w:r w:rsidRPr="002B496B">
        <w:rPr>
          <w:rFonts w:hint="eastAsia"/>
          <w:sz w:val="28"/>
          <w:szCs w:val="28"/>
        </w:rPr>
        <w:t>【教学过程】</w:t>
      </w:r>
    </w:p>
    <w:p w:rsidR="00875E5E" w:rsidRPr="002B496B" w:rsidRDefault="00875E5E" w:rsidP="00875E5E">
      <w:pPr>
        <w:ind w:firstLineChars="1000" w:firstLine="2800"/>
        <w:rPr>
          <w:rFonts w:hint="eastAsia"/>
          <w:sz w:val="28"/>
          <w:szCs w:val="28"/>
        </w:rPr>
      </w:pPr>
      <w:r w:rsidRPr="002B496B">
        <w:rPr>
          <w:rFonts w:hint="eastAsia"/>
          <w:sz w:val="28"/>
          <w:szCs w:val="28"/>
        </w:rPr>
        <w:t>第</w:t>
      </w:r>
      <w:r w:rsidRPr="002B496B">
        <w:rPr>
          <w:rFonts w:hint="eastAsia"/>
          <w:sz w:val="28"/>
          <w:szCs w:val="28"/>
        </w:rPr>
        <w:t>1</w:t>
      </w:r>
      <w:r w:rsidRPr="002B496B">
        <w:rPr>
          <w:rFonts w:hint="eastAsia"/>
          <w:sz w:val="28"/>
          <w:szCs w:val="28"/>
        </w:rPr>
        <w:t>课时</w:t>
      </w:r>
    </w:p>
    <w:p w:rsidR="00875E5E" w:rsidRPr="002B496B" w:rsidRDefault="00875E5E" w:rsidP="00875E5E">
      <w:pPr>
        <w:rPr>
          <w:rFonts w:hint="eastAsia"/>
          <w:sz w:val="28"/>
          <w:szCs w:val="28"/>
        </w:rPr>
      </w:pPr>
      <w:r w:rsidRPr="002B496B">
        <w:rPr>
          <w:rFonts w:hint="eastAsia"/>
          <w:sz w:val="28"/>
          <w:szCs w:val="28"/>
        </w:rPr>
        <w:t>一、激趣导入</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．同学们，古诗是我们中华民族的文化瑰宝，在平时的学习中，我</w:t>
      </w:r>
      <w:r w:rsidRPr="002B496B">
        <w:rPr>
          <w:rFonts w:hint="eastAsia"/>
          <w:sz w:val="28"/>
          <w:szCs w:val="28"/>
        </w:rPr>
        <w:lastRenderedPageBreak/>
        <w:t>们积累了不少的古诗，现在，老师想考考大家，看看这几句古诗，你们会背吗？</w:t>
      </w:r>
      <w:r w:rsidRPr="002B496B">
        <w:rPr>
          <w:rFonts w:hint="eastAsia"/>
          <w:sz w:val="28"/>
          <w:szCs w:val="28"/>
        </w:rPr>
        <w:t>(</w:t>
      </w:r>
      <w:r w:rsidRPr="002B496B">
        <w:rPr>
          <w:rFonts w:hint="eastAsia"/>
          <w:sz w:val="28"/>
          <w:szCs w:val="28"/>
        </w:rPr>
        <w:t>出示课件</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．同学们，这几句诗有什么特点吗？</w:t>
      </w:r>
      <w:r w:rsidRPr="002B496B">
        <w:rPr>
          <w:rFonts w:hint="eastAsia"/>
          <w:sz w:val="28"/>
          <w:szCs w:val="28"/>
        </w:rPr>
        <w:t>(</w:t>
      </w:r>
      <w:r w:rsidRPr="002B496B">
        <w:rPr>
          <w:rFonts w:hint="eastAsia"/>
          <w:sz w:val="28"/>
          <w:szCs w:val="28"/>
        </w:rPr>
        <w:t>都是描写边塞军旅生活</w:t>
      </w:r>
      <w:r w:rsidRPr="002B496B">
        <w:rPr>
          <w:rFonts w:hint="eastAsia"/>
          <w:sz w:val="28"/>
          <w:szCs w:val="28"/>
        </w:rPr>
        <w:t>)</w:t>
      </w:r>
      <w:r w:rsidRPr="002B496B">
        <w:rPr>
          <w:rFonts w:hint="eastAsia"/>
          <w:sz w:val="28"/>
          <w:szCs w:val="28"/>
        </w:rPr>
        <w:t>我们把这种描写边疆地区军旅生活和自然风光的诗，称之为边塞诗。今天，我们来学习一首唐代著名的边塞诗——《出塞》。</w:t>
      </w:r>
      <w:r w:rsidRPr="002B496B">
        <w:rPr>
          <w:rFonts w:hint="eastAsia"/>
          <w:sz w:val="28"/>
          <w:szCs w:val="28"/>
        </w:rPr>
        <w:t>(</w:t>
      </w:r>
      <w:r w:rsidRPr="002B496B">
        <w:rPr>
          <w:rFonts w:hint="eastAsia"/>
          <w:sz w:val="28"/>
          <w:szCs w:val="28"/>
        </w:rPr>
        <w:t>板书课题，齐读课题</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二、解诗题</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．“塞”是什么意思？</w:t>
      </w:r>
      <w:r w:rsidRPr="002B496B">
        <w:rPr>
          <w:rFonts w:hint="eastAsia"/>
          <w:sz w:val="28"/>
          <w:szCs w:val="28"/>
        </w:rPr>
        <w:t>(</w:t>
      </w:r>
      <w:r w:rsidRPr="002B496B">
        <w:rPr>
          <w:rFonts w:hint="eastAsia"/>
          <w:sz w:val="28"/>
          <w:szCs w:val="28"/>
        </w:rPr>
        <w:t>边关要塞</w:t>
      </w:r>
      <w:r w:rsidRPr="002B496B">
        <w:rPr>
          <w:rFonts w:hint="eastAsia"/>
          <w:sz w:val="28"/>
          <w:szCs w:val="28"/>
        </w:rPr>
        <w:t>)</w:t>
      </w:r>
      <w:r w:rsidRPr="002B496B">
        <w:rPr>
          <w:rFonts w:hint="eastAsia"/>
          <w:sz w:val="28"/>
          <w:szCs w:val="28"/>
        </w:rPr>
        <w:t>“出塞”是什么意思？</w:t>
      </w:r>
      <w:r w:rsidRPr="002B496B">
        <w:rPr>
          <w:rFonts w:hint="eastAsia"/>
          <w:sz w:val="28"/>
          <w:szCs w:val="28"/>
        </w:rPr>
        <w:t>(</w:t>
      </w:r>
      <w:r w:rsidRPr="002B496B">
        <w:rPr>
          <w:rFonts w:hint="eastAsia"/>
          <w:sz w:val="28"/>
          <w:szCs w:val="28"/>
        </w:rPr>
        <w:t>到边疆戍守边关</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．简介作者和背景。</w:t>
      </w:r>
    </w:p>
    <w:p w:rsidR="00875E5E" w:rsidRPr="002B496B" w:rsidRDefault="00875E5E" w:rsidP="00875E5E">
      <w:pPr>
        <w:rPr>
          <w:rFonts w:hint="eastAsia"/>
          <w:sz w:val="28"/>
          <w:szCs w:val="28"/>
        </w:rPr>
      </w:pPr>
      <w:r w:rsidRPr="002B496B">
        <w:rPr>
          <w:rFonts w:hint="eastAsia"/>
          <w:sz w:val="28"/>
          <w:szCs w:val="28"/>
        </w:rPr>
        <w:t>人们常说，不打无准备的仗，充分的预习可使你在课堂上学得更轻松，关于王昌龄，关于这首诗，你有哪些了解呢？老师这里也有一些资料。</w:t>
      </w:r>
      <w:r w:rsidRPr="002B496B">
        <w:rPr>
          <w:rFonts w:hint="eastAsia"/>
          <w:sz w:val="28"/>
          <w:szCs w:val="28"/>
        </w:rPr>
        <w:t>(</w:t>
      </w:r>
      <w:r w:rsidRPr="002B496B">
        <w:rPr>
          <w:rFonts w:hint="eastAsia"/>
          <w:sz w:val="28"/>
          <w:szCs w:val="28"/>
        </w:rPr>
        <w:t>课件出示相关资料</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三、明诗意</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．了解了诗题，了解了诗人，现在请同学们自由朗读这首诗，要求读准字音，读通诗句。</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．现在你们默读这首诗，看看这首诗每句讲了什么意思？不懂的地方可以用问号标出来，也可以借助书下的注释帮助理解。</w:t>
      </w:r>
    </w:p>
    <w:p w:rsidR="00875E5E" w:rsidRPr="002B496B" w:rsidRDefault="00875E5E" w:rsidP="00875E5E">
      <w:pPr>
        <w:rPr>
          <w:rFonts w:hint="eastAsia"/>
          <w:sz w:val="28"/>
          <w:szCs w:val="28"/>
        </w:rPr>
      </w:pPr>
      <w:r w:rsidRPr="002B496B">
        <w:rPr>
          <w:rFonts w:hint="eastAsia"/>
          <w:sz w:val="28"/>
          <w:szCs w:val="28"/>
        </w:rPr>
        <w:t>3</w:t>
      </w:r>
      <w:r w:rsidRPr="002B496B">
        <w:rPr>
          <w:rFonts w:hint="eastAsia"/>
          <w:sz w:val="28"/>
          <w:szCs w:val="28"/>
        </w:rPr>
        <w:t>．生汇报</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哪位同学愿意和大家交流一下，你有哪些不懂的地方？</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学</w:t>
      </w:r>
      <w:r w:rsidRPr="002B496B">
        <w:rPr>
          <w:rFonts w:hint="eastAsia"/>
          <w:sz w:val="28"/>
          <w:szCs w:val="28"/>
        </w:rPr>
        <w:t>(3)</w:t>
      </w:r>
      <w:r w:rsidRPr="002B496B">
        <w:rPr>
          <w:rFonts w:hint="eastAsia"/>
          <w:sz w:val="28"/>
          <w:szCs w:val="28"/>
        </w:rPr>
        <w:t>现在，谁来把这首诗的意思完整地说一说？指名说，自由说。</w:t>
      </w:r>
      <w:r w:rsidRPr="002B496B">
        <w:rPr>
          <w:rFonts w:hint="eastAsia"/>
          <w:sz w:val="28"/>
          <w:szCs w:val="28"/>
        </w:rPr>
        <w:t>(</w:t>
      </w:r>
      <w:r w:rsidRPr="002B496B">
        <w:rPr>
          <w:rFonts w:hint="eastAsia"/>
          <w:sz w:val="28"/>
          <w:szCs w:val="28"/>
        </w:rPr>
        <w:t>教师适时讲解“互文”这一文学知识</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lastRenderedPageBreak/>
        <w:t>(4)</w:t>
      </w:r>
      <w:r w:rsidRPr="002B496B">
        <w:rPr>
          <w:rFonts w:hint="eastAsia"/>
          <w:sz w:val="28"/>
          <w:szCs w:val="28"/>
        </w:rPr>
        <w:t>现在，带着你们的理解再读这首诗。</w:t>
      </w:r>
      <w:r w:rsidRPr="002B496B">
        <w:rPr>
          <w:rFonts w:hint="eastAsia"/>
          <w:sz w:val="28"/>
          <w:szCs w:val="28"/>
        </w:rPr>
        <w:t>(</w:t>
      </w:r>
      <w:r w:rsidRPr="002B496B">
        <w:rPr>
          <w:rFonts w:hint="eastAsia"/>
          <w:sz w:val="28"/>
          <w:szCs w:val="28"/>
        </w:rPr>
        <w:t>齐读</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四、悟诗境</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古人常说：“诗以言志。”就是说诗要表达诗人的一种情感，这首诗，想要表达诗人怎样的情感呢？让我们穿越历史的长河，回到唐朝，再度走进这首诗。请学生们齐读诗的前两句。读了这两句，你的脑海里出现了什么样的画面？</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．这样的画面给你留下什么样的感受？能用一个词来形容吗？</w:t>
      </w:r>
      <w:r w:rsidRPr="002B496B">
        <w:rPr>
          <w:rFonts w:hint="eastAsia"/>
          <w:sz w:val="28"/>
          <w:szCs w:val="28"/>
        </w:rPr>
        <w:t>(</w:t>
      </w:r>
      <w:r w:rsidRPr="002B496B">
        <w:rPr>
          <w:rFonts w:hint="eastAsia"/>
          <w:sz w:val="28"/>
          <w:szCs w:val="28"/>
        </w:rPr>
        <w:t>荒凉的</w:t>
      </w:r>
      <w:r w:rsidRPr="002B496B">
        <w:rPr>
          <w:rFonts w:hint="eastAsia"/>
          <w:sz w:val="28"/>
          <w:szCs w:val="28"/>
        </w:rPr>
        <w:t xml:space="preserve">  </w:t>
      </w:r>
      <w:r w:rsidRPr="002B496B">
        <w:rPr>
          <w:rFonts w:hint="eastAsia"/>
          <w:sz w:val="28"/>
          <w:szCs w:val="28"/>
        </w:rPr>
        <w:t>萧瑟的……</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3</w:t>
      </w:r>
      <w:r w:rsidRPr="002B496B">
        <w:rPr>
          <w:rFonts w:hint="eastAsia"/>
          <w:sz w:val="28"/>
          <w:szCs w:val="28"/>
        </w:rPr>
        <w:t>．</w:t>
      </w:r>
      <w:r w:rsidRPr="002B496B">
        <w:rPr>
          <w:rFonts w:hint="eastAsia"/>
          <w:sz w:val="28"/>
          <w:szCs w:val="28"/>
        </w:rPr>
        <w:t>(</w:t>
      </w:r>
      <w:r w:rsidRPr="002B496B">
        <w:rPr>
          <w:rFonts w:hint="eastAsia"/>
          <w:sz w:val="28"/>
          <w:szCs w:val="28"/>
        </w:rPr>
        <w:t>配乐</w:t>
      </w:r>
      <w:r w:rsidRPr="002B496B">
        <w:rPr>
          <w:rFonts w:hint="eastAsia"/>
          <w:sz w:val="28"/>
          <w:szCs w:val="28"/>
        </w:rPr>
        <w:t>)</w:t>
      </w:r>
      <w:r w:rsidRPr="002B496B">
        <w:rPr>
          <w:rFonts w:hint="eastAsia"/>
          <w:sz w:val="28"/>
          <w:szCs w:val="28"/>
        </w:rPr>
        <w:t>是啊，宁静的夜晚，偏远的边关，清冷的月光，戍边的战士，这是一幅多么孤寂、萧瑟的画面啊！让我们和着音乐，和老师一起来读读这两行。</w:t>
      </w:r>
      <w:r w:rsidRPr="002B496B">
        <w:rPr>
          <w:rFonts w:hint="eastAsia"/>
          <w:sz w:val="28"/>
          <w:szCs w:val="28"/>
        </w:rPr>
        <w:t>(</w:t>
      </w:r>
      <w:r w:rsidRPr="002B496B">
        <w:rPr>
          <w:rFonts w:hint="eastAsia"/>
          <w:sz w:val="28"/>
          <w:szCs w:val="28"/>
        </w:rPr>
        <w:t>师生同读</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4</w:t>
      </w:r>
      <w:r w:rsidRPr="002B496B">
        <w:rPr>
          <w:rFonts w:hint="eastAsia"/>
          <w:sz w:val="28"/>
          <w:szCs w:val="28"/>
        </w:rPr>
        <w:t>．遥望明月，我想到了诗人李白的一首诗“举头望明月，低头思故乡”。这样凄冷的夜晚，戍边的战士们望着天空中那一轮明月，他们会想些什么？</w:t>
      </w:r>
      <w:r w:rsidRPr="002B496B">
        <w:rPr>
          <w:rFonts w:hint="eastAsia"/>
          <w:sz w:val="28"/>
          <w:szCs w:val="28"/>
        </w:rPr>
        <w:t>(</w:t>
      </w:r>
      <w:r w:rsidRPr="002B496B">
        <w:rPr>
          <w:rFonts w:hint="eastAsia"/>
          <w:sz w:val="28"/>
          <w:szCs w:val="28"/>
        </w:rPr>
        <w:t>想到了故乡，想到了家人……</w:t>
      </w:r>
      <w:r w:rsidRPr="002B496B">
        <w:rPr>
          <w:rFonts w:hint="eastAsia"/>
          <w:sz w:val="28"/>
          <w:szCs w:val="28"/>
        </w:rPr>
        <w:t>)</w:t>
      </w:r>
      <w:r w:rsidRPr="002B496B">
        <w:rPr>
          <w:rFonts w:hint="eastAsia"/>
          <w:sz w:val="28"/>
          <w:szCs w:val="28"/>
        </w:rPr>
        <w:t>因为太思乡了，所以，他们不禁回首，向家的方向望去，他们望到的是什么？</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5</w:t>
      </w:r>
      <w:r w:rsidRPr="002B496B">
        <w:rPr>
          <w:rFonts w:hint="eastAsia"/>
          <w:sz w:val="28"/>
          <w:szCs w:val="28"/>
        </w:rPr>
        <w:t>．老师这里有一个小资料，请同学们看大屏幕，</w:t>
      </w:r>
      <w:r w:rsidRPr="002B496B">
        <w:rPr>
          <w:rFonts w:hint="eastAsia"/>
          <w:sz w:val="28"/>
          <w:szCs w:val="28"/>
        </w:rPr>
        <w:t>(</w:t>
      </w:r>
      <w:r w:rsidRPr="002B496B">
        <w:rPr>
          <w:rFonts w:hint="eastAsia"/>
          <w:sz w:val="28"/>
          <w:szCs w:val="28"/>
        </w:rPr>
        <w:t>课件出示资料</w:t>
      </w:r>
      <w:r w:rsidRPr="002B496B">
        <w:rPr>
          <w:rFonts w:hint="eastAsia"/>
          <w:sz w:val="28"/>
          <w:szCs w:val="28"/>
        </w:rPr>
        <w:t>)</w:t>
      </w:r>
      <w:r w:rsidRPr="002B496B">
        <w:rPr>
          <w:rFonts w:hint="eastAsia"/>
          <w:sz w:val="28"/>
          <w:szCs w:val="28"/>
        </w:rPr>
        <w:t>仅山东一地的戍边战士，能回家的十个里面只有两三人，回家有希望吗？回首有用吗？正如唐代诗人高适所说：</w:t>
      </w:r>
      <w:r w:rsidRPr="002B496B">
        <w:rPr>
          <w:rFonts w:hint="eastAsia"/>
          <w:sz w:val="28"/>
          <w:szCs w:val="28"/>
        </w:rPr>
        <w:t>(</w:t>
      </w:r>
      <w:r w:rsidRPr="002B496B">
        <w:rPr>
          <w:rFonts w:hint="eastAsia"/>
          <w:sz w:val="28"/>
          <w:szCs w:val="28"/>
        </w:rPr>
        <w:t>课件出示</w:t>
      </w:r>
      <w:r w:rsidRPr="002B496B">
        <w:rPr>
          <w:rFonts w:hint="eastAsia"/>
          <w:sz w:val="28"/>
          <w:szCs w:val="28"/>
        </w:rPr>
        <w:t>)</w:t>
      </w:r>
      <w:r w:rsidRPr="002B496B">
        <w:rPr>
          <w:rFonts w:hint="eastAsia"/>
          <w:sz w:val="28"/>
          <w:szCs w:val="28"/>
        </w:rPr>
        <w:t>征人蓟北空回首。</w:t>
      </w:r>
    </w:p>
    <w:p w:rsidR="00875E5E" w:rsidRPr="002B496B" w:rsidRDefault="00875E5E" w:rsidP="00875E5E">
      <w:pPr>
        <w:rPr>
          <w:rFonts w:hint="eastAsia"/>
          <w:sz w:val="28"/>
          <w:szCs w:val="28"/>
        </w:rPr>
      </w:pPr>
      <w:r w:rsidRPr="002B496B">
        <w:rPr>
          <w:rFonts w:hint="eastAsia"/>
          <w:sz w:val="28"/>
          <w:szCs w:val="28"/>
        </w:rPr>
        <w:t>6</w:t>
      </w:r>
      <w:r w:rsidRPr="002B496B">
        <w:rPr>
          <w:rFonts w:hint="eastAsia"/>
          <w:sz w:val="28"/>
          <w:szCs w:val="28"/>
        </w:rPr>
        <w:t>．他们只能面对这样的现实，让我们一起来读读前两句。</w:t>
      </w:r>
    </w:p>
    <w:p w:rsidR="00875E5E" w:rsidRPr="002B496B" w:rsidRDefault="00875E5E" w:rsidP="00875E5E">
      <w:pPr>
        <w:rPr>
          <w:rFonts w:hint="eastAsia"/>
          <w:sz w:val="28"/>
          <w:szCs w:val="28"/>
        </w:rPr>
      </w:pPr>
      <w:r w:rsidRPr="002B496B">
        <w:rPr>
          <w:rFonts w:hint="eastAsia"/>
          <w:sz w:val="28"/>
          <w:szCs w:val="28"/>
        </w:rPr>
        <w:t>7</w:t>
      </w:r>
      <w:r w:rsidRPr="002B496B">
        <w:rPr>
          <w:rFonts w:hint="eastAsia"/>
          <w:sz w:val="28"/>
          <w:szCs w:val="28"/>
        </w:rPr>
        <w:t>．人未还，心相系，和战士们同处在一轮明月下的亲人又是怎样一翻情景呢，高适是这样描述的：</w:t>
      </w:r>
      <w:r w:rsidRPr="002B496B">
        <w:rPr>
          <w:rFonts w:hint="eastAsia"/>
          <w:sz w:val="28"/>
          <w:szCs w:val="28"/>
        </w:rPr>
        <w:t>(</w:t>
      </w:r>
      <w:r w:rsidRPr="002B496B">
        <w:rPr>
          <w:rFonts w:hint="eastAsia"/>
          <w:sz w:val="28"/>
          <w:szCs w:val="28"/>
        </w:rPr>
        <w:t>出示</w:t>
      </w:r>
      <w:r w:rsidRPr="002B496B">
        <w:rPr>
          <w:rFonts w:hint="eastAsia"/>
          <w:sz w:val="28"/>
          <w:szCs w:val="28"/>
        </w:rPr>
        <w:t>)</w:t>
      </w:r>
      <w:r w:rsidRPr="002B496B">
        <w:rPr>
          <w:rFonts w:hint="eastAsia"/>
          <w:sz w:val="28"/>
          <w:szCs w:val="28"/>
        </w:rPr>
        <w:t>少妇城南欲断肠。读着这一句你眼前仿佛看到了什么样的画面？你怎么理解这一句？</w:t>
      </w:r>
    </w:p>
    <w:p w:rsidR="00875E5E" w:rsidRPr="002B496B" w:rsidRDefault="00875E5E" w:rsidP="00875E5E">
      <w:pPr>
        <w:rPr>
          <w:rFonts w:hint="eastAsia"/>
          <w:sz w:val="28"/>
          <w:szCs w:val="28"/>
        </w:rPr>
      </w:pPr>
      <w:r w:rsidRPr="002B496B">
        <w:rPr>
          <w:rFonts w:hint="eastAsia"/>
          <w:sz w:val="28"/>
          <w:szCs w:val="28"/>
        </w:rPr>
        <w:lastRenderedPageBreak/>
        <w:t xml:space="preserve"> 8.</w:t>
      </w:r>
      <w:r w:rsidRPr="002B496B">
        <w:rPr>
          <w:rFonts w:hint="eastAsia"/>
          <w:sz w:val="28"/>
          <w:szCs w:val="28"/>
        </w:rPr>
        <w:t>仅仅是少妇在盼吗？还有谁在盼？</w:t>
      </w:r>
      <w:r w:rsidRPr="002B496B">
        <w:rPr>
          <w:rFonts w:hint="eastAsia"/>
          <w:sz w:val="28"/>
          <w:szCs w:val="28"/>
        </w:rPr>
        <w:t>(</w:t>
      </w:r>
      <w:r w:rsidRPr="002B496B">
        <w:rPr>
          <w:rFonts w:hint="eastAsia"/>
          <w:sz w:val="28"/>
          <w:szCs w:val="28"/>
        </w:rPr>
        <w:t>父母在盼，儿女在盼……</w:t>
      </w:r>
      <w:r w:rsidRPr="002B496B">
        <w:rPr>
          <w:rFonts w:hint="eastAsia"/>
          <w:sz w:val="28"/>
          <w:szCs w:val="28"/>
        </w:rPr>
        <w:t>)</w:t>
      </w:r>
      <w:r w:rsidRPr="002B496B">
        <w:rPr>
          <w:rFonts w:hint="eastAsia"/>
          <w:sz w:val="28"/>
          <w:szCs w:val="28"/>
        </w:rPr>
        <w:t>他们那白发苍苍的双亲老泪纵横地说——“秦时明月汉时关，万里长征人未还”。他们那可怜的妻子在哀怨着——“秦时明月汉生汇报交流不懂之处。时关，万里长征人未还”。他们那孤苦的孩子在哭喊着——“秦时明月汉时关，万里长征人未还”。</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9</w:t>
      </w:r>
      <w:r w:rsidRPr="002B496B">
        <w:rPr>
          <w:rFonts w:hint="eastAsia"/>
          <w:sz w:val="28"/>
          <w:szCs w:val="28"/>
        </w:rPr>
        <w:t>．同学们，我想用一个“悲”字就能概括他们此时心中的痛苦、无奈。</w:t>
      </w:r>
    </w:p>
    <w:p w:rsidR="00875E5E" w:rsidRPr="002B496B" w:rsidRDefault="00875E5E" w:rsidP="00875E5E">
      <w:pPr>
        <w:rPr>
          <w:rFonts w:hint="eastAsia"/>
          <w:sz w:val="28"/>
          <w:szCs w:val="28"/>
        </w:rPr>
      </w:pPr>
      <w:r w:rsidRPr="002B496B">
        <w:rPr>
          <w:rFonts w:hint="eastAsia"/>
          <w:sz w:val="28"/>
          <w:szCs w:val="28"/>
        </w:rPr>
        <w:t>10</w:t>
      </w:r>
      <w:r w:rsidRPr="002B496B">
        <w:rPr>
          <w:rFonts w:hint="eastAsia"/>
          <w:sz w:val="28"/>
          <w:szCs w:val="28"/>
        </w:rPr>
        <w:t>．这就是战争带给我们的痛苦，战争一直延绵不断，思乡的征人，除了想念家人，还在想念谁？</w:t>
      </w:r>
      <w:r w:rsidRPr="002B496B">
        <w:rPr>
          <w:rFonts w:hint="eastAsia"/>
          <w:sz w:val="28"/>
          <w:szCs w:val="28"/>
        </w:rPr>
        <w:t>(</w:t>
      </w:r>
      <w:r w:rsidRPr="002B496B">
        <w:rPr>
          <w:rFonts w:hint="eastAsia"/>
          <w:sz w:val="28"/>
          <w:szCs w:val="28"/>
        </w:rPr>
        <w:t>齐读后两行</w:t>
      </w:r>
      <w:r w:rsidRPr="002B496B">
        <w:rPr>
          <w:rFonts w:hint="eastAsia"/>
          <w:sz w:val="28"/>
          <w:szCs w:val="28"/>
        </w:rPr>
        <w:t>)</w:t>
      </w:r>
      <w:r w:rsidRPr="002B496B">
        <w:rPr>
          <w:rFonts w:hint="eastAsia"/>
          <w:sz w:val="28"/>
          <w:szCs w:val="28"/>
        </w:rPr>
        <w:t>师简介李广，出示李广资料。</w:t>
      </w:r>
    </w:p>
    <w:p w:rsidR="00875E5E" w:rsidRPr="002B496B" w:rsidRDefault="00875E5E" w:rsidP="00875E5E">
      <w:pPr>
        <w:rPr>
          <w:rFonts w:hint="eastAsia"/>
          <w:sz w:val="28"/>
          <w:szCs w:val="28"/>
        </w:rPr>
      </w:pPr>
      <w:r w:rsidRPr="002B496B">
        <w:rPr>
          <w:rFonts w:hint="eastAsia"/>
          <w:sz w:val="28"/>
          <w:szCs w:val="28"/>
        </w:rPr>
        <w:t>11</w:t>
      </w:r>
      <w:r w:rsidRPr="002B496B">
        <w:rPr>
          <w:rFonts w:hint="eastAsia"/>
          <w:sz w:val="28"/>
          <w:szCs w:val="28"/>
        </w:rPr>
        <w:t>．这样的将军怎能不让我们怀念呢？让我们一起来读一读后两句。</w:t>
      </w:r>
    </w:p>
    <w:p w:rsidR="00875E5E" w:rsidRPr="002B496B" w:rsidRDefault="00875E5E" w:rsidP="00875E5E">
      <w:pPr>
        <w:rPr>
          <w:rFonts w:hint="eastAsia"/>
          <w:sz w:val="28"/>
          <w:szCs w:val="28"/>
        </w:rPr>
      </w:pPr>
      <w:r w:rsidRPr="002B496B">
        <w:rPr>
          <w:rFonts w:hint="eastAsia"/>
          <w:sz w:val="28"/>
          <w:szCs w:val="28"/>
        </w:rPr>
        <w:t>12</w:t>
      </w:r>
      <w:r w:rsidRPr="002B496B">
        <w:rPr>
          <w:rFonts w:hint="eastAsia"/>
          <w:sz w:val="28"/>
          <w:szCs w:val="28"/>
        </w:rPr>
        <w:t>．为什么唐代的士兵在思念他？</w:t>
      </w:r>
      <w:r w:rsidRPr="002B496B">
        <w:rPr>
          <w:rFonts w:hint="eastAsia"/>
          <w:sz w:val="28"/>
          <w:szCs w:val="28"/>
        </w:rPr>
        <w:t>(</w:t>
      </w:r>
      <w:r w:rsidRPr="002B496B">
        <w:rPr>
          <w:rFonts w:hint="eastAsia"/>
          <w:sz w:val="28"/>
          <w:szCs w:val="28"/>
        </w:rPr>
        <w:t>希望能有一位像李广一样的将军来带领他们保家卫国，希望朝廷能够起用良将……</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13</w:t>
      </w:r>
      <w:r w:rsidRPr="002B496B">
        <w:rPr>
          <w:rFonts w:hint="eastAsia"/>
          <w:sz w:val="28"/>
          <w:szCs w:val="28"/>
        </w:rPr>
        <w:t>．这时他们除了有思乡的情怀，还有什么情怀？</w:t>
      </w:r>
      <w:r w:rsidRPr="002B496B">
        <w:rPr>
          <w:rFonts w:hint="eastAsia"/>
          <w:sz w:val="28"/>
          <w:szCs w:val="28"/>
        </w:rPr>
        <w:t>(</w:t>
      </w:r>
      <w:r w:rsidRPr="002B496B">
        <w:rPr>
          <w:rFonts w:hint="eastAsia"/>
          <w:sz w:val="28"/>
          <w:szCs w:val="28"/>
        </w:rPr>
        <w:t>誓死守卫祖国边疆的情怀，爱国的情怀……</w:t>
      </w:r>
      <w:r w:rsidRPr="002B496B">
        <w:rPr>
          <w:rFonts w:hint="eastAsia"/>
          <w:sz w:val="28"/>
          <w:szCs w:val="28"/>
        </w:rPr>
        <w:t>)</w:t>
      </w:r>
      <w:r w:rsidRPr="002B496B">
        <w:rPr>
          <w:rFonts w:hint="eastAsia"/>
          <w:sz w:val="28"/>
          <w:szCs w:val="28"/>
        </w:rPr>
        <w:t>其实，王昌龄也和战士们一样，有着相同的情怀，所以，才写出了这样的诗句——“但使龙城飞将在，不教胡马度阴山”。</w:t>
      </w:r>
      <w:r w:rsidRPr="002B496B">
        <w:rPr>
          <w:rFonts w:hint="eastAsia"/>
          <w:sz w:val="28"/>
          <w:szCs w:val="28"/>
        </w:rPr>
        <w:t>(</w:t>
      </w:r>
      <w:r w:rsidRPr="002B496B">
        <w:rPr>
          <w:rFonts w:hint="eastAsia"/>
          <w:sz w:val="28"/>
          <w:szCs w:val="28"/>
        </w:rPr>
        <w:t>齐读后两行</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14</w:t>
      </w:r>
      <w:r w:rsidRPr="002B496B">
        <w:rPr>
          <w:rFonts w:hint="eastAsia"/>
          <w:sz w:val="28"/>
          <w:szCs w:val="28"/>
        </w:rPr>
        <w:t>．这就是我们的战士，他们的忠诚，感天地；他们的英勇，泣鬼神。让我们再来读一读这两句，读出他们的豪情壮志。真的越是悲苦，就越是豪壮，这就是唐代边塞诗的特点——悲壮。在悲壮中还饱含着深深的爱国之情。</w:t>
      </w:r>
    </w:p>
    <w:p w:rsidR="00875E5E" w:rsidRPr="002B496B" w:rsidRDefault="00875E5E" w:rsidP="00875E5E">
      <w:pPr>
        <w:rPr>
          <w:rFonts w:hint="eastAsia"/>
          <w:sz w:val="28"/>
          <w:szCs w:val="28"/>
        </w:rPr>
      </w:pPr>
      <w:r w:rsidRPr="002B496B">
        <w:rPr>
          <w:rFonts w:hint="eastAsia"/>
          <w:sz w:val="28"/>
          <w:szCs w:val="28"/>
        </w:rPr>
        <w:t>五、回顾全诗，拓展延伸</w:t>
      </w:r>
    </w:p>
    <w:p w:rsidR="00875E5E" w:rsidRPr="002B496B" w:rsidRDefault="00875E5E" w:rsidP="00875E5E">
      <w:pPr>
        <w:rPr>
          <w:rFonts w:hint="eastAsia"/>
          <w:sz w:val="28"/>
          <w:szCs w:val="28"/>
        </w:rPr>
      </w:pPr>
      <w:r w:rsidRPr="002B496B">
        <w:rPr>
          <w:rFonts w:hint="eastAsia"/>
          <w:sz w:val="28"/>
          <w:szCs w:val="28"/>
        </w:rPr>
        <w:lastRenderedPageBreak/>
        <w:t>1</w:t>
      </w:r>
      <w:r w:rsidRPr="002B496B">
        <w:rPr>
          <w:rFonts w:hint="eastAsia"/>
          <w:sz w:val="28"/>
          <w:szCs w:val="28"/>
        </w:rPr>
        <w:t>．现在，假设你们就是戍边的将士，你们矗立在边关，思绪万千，有悲有壮，让我们用朗读来表达我们的悲壮情怀吧！</w:t>
      </w:r>
      <w:r w:rsidRPr="002B496B">
        <w:rPr>
          <w:rFonts w:hint="eastAsia"/>
          <w:sz w:val="28"/>
          <w:szCs w:val="28"/>
        </w:rPr>
        <w:t>(</w:t>
      </w:r>
      <w:r w:rsidRPr="002B496B">
        <w:rPr>
          <w:rFonts w:hint="eastAsia"/>
          <w:sz w:val="28"/>
          <w:szCs w:val="28"/>
        </w:rPr>
        <w:t>生配乐齐读</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．和《出塞》一样有着悲壮情怀的边塞诗还有很多，老师也收集了一些。</w:t>
      </w:r>
      <w:r w:rsidRPr="002B496B">
        <w:rPr>
          <w:rFonts w:hint="eastAsia"/>
          <w:sz w:val="28"/>
          <w:szCs w:val="28"/>
        </w:rPr>
        <w:t>(</w:t>
      </w:r>
      <w:r w:rsidRPr="002B496B">
        <w:rPr>
          <w:rFonts w:hint="eastAsia"/>
          <w:sz w:val="28"/>
          <w:szCs w:val="28"/>
        </w:rPr>
        <w:t>课件出示</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六、布置作业</w:t>
      </w:r>
    </w:p>
    <w:p w:rsidR="00875E5E" w:rsidRPr="002B496B" w:rsidRDefault="00875E5E" w:rsidP="00875E5E">
      <w:pPr>
        <w:rPr>
          <w:rFonts w:hint="eastAsia"/>
          <w:sz w:val="28"/>
          <w:szCs w:val="28"/>
        </w:rPr>
      </w:pPr>
      <w:r w:rsidRPr="002B496B">
        <w:rPr>
          <w:rFonts w:hint="eastAsia"/>
          <w:sz w:val="28"/>
          <w:szCs w:val="28"/>
        </w:rPr>
        <w:t>收集你喜欢的边塞诗，并摘抄到采集本上。</w:t>
      </w:r>
    </w:p>
    <w:p w:rsidR="00875E5E" w:rsidRPr="002B496B" w:rsidRDefault="00875E5E" w:rsidP="00875E5E">
      <w:pPr>
        <w:rPr>
          <w:rFonts w:hint="eastAsia"/>
          <w:sz w:val="28"/>
          <w:szCs w:val="28"/>
        </w:rPr>
      </w:pPr>
      <w:r w:rsidRPr="002B496B">
        <w:rPr>
          <w:rFonts w:hint="eastAsia"/>
          <w:sz w:val="28"/>
          <w:szCs w:val="28"/>
        </w:rPr>
        <w:t>板书设计：</w:t>
      </w:r>
    </w:p>
    <w:p w:rsidR="00875E5E" w:rsidRPr="002B496B" w:rsidRDefault="00875E5E" w:rsidP="00875E5E">
      <w:pPr>
        <w:ind w:firstLineChars="1200" w:firstLine="3360"/>
        <w:rPr>
          <w:rFonts w:hint="eastAsia"/>
          <w:sz w:val="28"/>
          <w:szCs w:val="28"/>
        </w:rPr>
      </w:pPr>
      <w:r w:rsidRPr="002B496B">
        <w:rPr>
          <w:rFonts w:hint="eastAsia"/>
          <w:sz w:val="28"/>
          <w:szCs w:val="28"/>
        </w:rPr>
        <w:t>出塞</w:t>
      </w:r>
    </w:p>
    <w:p w:rsidR="00875E5E" w:rsidRPr="002B496B" w:rsidRDefault="00875E5E" w:rsidP="00875E5E">
      <w:pPr>
        <w:ind w:firstLineChars="1100" w:firstLine="3080"/>
        <w:rPr>
          <w:rFonts w:hint="eastAsia"/>
          <w:sz w:val="28"/>
          <w:szCs w:val="28"/>
        </w:rPr>
      </w:pPr>
      <w:r w:rsidRPr="002B496B">
        <w:rPr>
          <w:rFonts w:hint="eastAsia"/>
          <w:sz w:val="28"/>
          <w:szCs w:val="28"/>
        </w:rPr>
        <w:t>戍边艰辛</w:t>
      </w:r>
    </w:p>
    <w:p w:rsidR="00875E5E" w:rsidRPr="002B496B" w:rsidRDefault="00875E5E" w:rsidP="00875E5E">
      <w:pPr>
        <w:ind w:firstLineChars="1200" w:firstLine="3360"/>
        <w:rPr>
          <w:sz w:val="28"/>
          <w:szCs w:val="28"/>
        </w:rPr>
      </w:pPr>
      <w:r w:rsidRPr="002B496B">
        <w:rPr>
          <w:rFonts w:hint="eastAsia"/>
          <w:sz w:val="28"/>
          <w:szCs w:val="28"/>
        </w:rPr>
        <w:t>期盼良将</w:t>
      </w:r>
      <w:r w:rsidRPr="002B496B">
        <w:rPr>
          <w:sz w:val="28"/>
          <w:szCs w:val="28"/>
        </w:rPr>
        <w:t xml:space="preserve"> </w:t>
      </w:r>
    </w:p>
    <w:p w:rsidR="00875E5E" w:rsidRDefault="00875E5E" w:rsidP="00875E5E">
      <w:pPr>
        <w:ind w:firstLineChars="1100" w:firstLine="3080"/>
        <w:rPr>
          <w:sz w:val="28"/>
          <w:szCs w:val="28"/>
        </w:rPr>
      </w:pPr>
    </w:p>
    <w:p w:rsidR="00875E5E" w:rsidRPr="002B496B" w:rsidRDefault="00875E5E" w:rsidP="00875E5E">
      <w:pPr>
        <w:ind w:firstLineChars="1100" w:firstLine="3080"/>
        <w:rPr>
          <w:rFonts w:hint="eastAsia"/>
          <w:sz w:val="28"/>
          <w:szCs w:val="28"/>
        </w:rPr>
      </w:pPr>
      <w:r w:rsidRPr="002B496B">
        <w:rPr>
          <w:rFonts w:hint="eastAsia"/>
          <w:sz w:val="28"/>
          <w:szCs w:val="28"/>
        </w:rPr>
        <w:t>第</w:t>
      </w:r>
      <w:r w:rsidRPr="002B496B">
        <w:rPr>
          <w:rFonts w:hint="eastAsia"/>
          <w:sz w:val="28"/>
          <w:szCs w:val="28"/>
        </w:rPr>
        <w:t>2</w:t>
      </w:r>
      <w:r w:rsidRPr="002B496B">
        <w:rPr>
          <w:rFonts w:hint="eastAsia"/>
          <w:sz w:val="28"/>
          <w:szCs w:val="28"/>
        </w:rPr>
        <w:t>课时</w:t>
      </w:r>
    </w:p>
    <w:p w:rsidR="00875E5E" w:rsidRPr="002B496B" w:rsidRDefault="00875E5E" w:rsidP="00875E5E">
      <w:pPr>
        <w:rPr>
          <w:rFonts w:hint="eastAsia"/>
          <w:sz w:val="28"/>
          <w:szCs w:val="28"/>
        </w:rPr>
      </w:pPr>
      <w:r w:rsidRPr="002B496B">
        <w:rPr>
          <w:rFonts w:hint="eastAsia"/>
          <w:sz w:val="28"/>
          <w:szCs w:val="28"/>
        </w:rPr>
        <w:t>一、乐曲导入</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．播放两首有特色的乐曲，引导学生想象情境，再根据情境联想诗句。</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．交流汇报并背诵相关的诗句。</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3</w:t>
      </w:r>
      <w:r w:rsidRPr="002B496B">
        <w:rPr>
          <w:rFonts w:hint="eastAsia"/>
          <w:sz w:val="28"/>
          <w:szCs w:val="28"/>
        </w:rPr>
        <w:t>．导入新课，板题，解题，读题。</w:t>
      </w:r>
    </w:p>
    <w:p w:rsidR="00875E5E" w:rsidRPr="002B496B" w:rsidRDefault="00875E5E" w:rsidP="00875E5E">
      <w:pPr>
        <w:rPr>
          <w:rFonts w:hint="eastAsia"/>
          <w:sz w:val="28"/>
          <w:szCs w:val="28"/>
        </w:rPr>
      </w:pPr>
      <w:r w:rsidRPr="002B496B">
        <w:rPr>
          <w:rFonts w:hint="eastAsia"/>
          <w:sz w:val="28"/>
          <w:szCs w:val="28"/>
        </w:rPr>
        <w:t>凉州词：盛唐时流行的一种曲子。配的</w:t>
      </w:r>
      <w:r w:rsidRPr="002B496B">
        <w:rPr>
          <w:rFonts w:hint="eastAsia"/>
          <w:sz w:val="28"/>
          <w:szCs w:val="28"/>
        </w:rPr>
        <w:t xml:space="preserve"> </w:t>
      </w:r>
      <w:r w:rsidRPr="002B496B">
        <w:rPr>
          <w:rFonts w:hint="eastAsia"/>
          <w:sz w:val="28"/>
          <w:szCs w:val="28"/>
        </w:rPr>
        <w:t>唱词，不是诗题，而是一种曲调名。当时许多诗人都喜欢这个曲调，为它填写新词。因此唐代许多诗人都写有《凉州词》。</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二、初读感知</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．出示合作学习要求：</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lastRenderedPageBreak/>
        <w:t>(1)</w:t>
      </w:r>
      <w:r w:rsidRPr="002B496B">
        <w:rPr>
          <w:rFonts w:hint="eastAsia"/>
          <w:sz w:val="28"/>
          <w:szCs w:val="28"/>
        </w:rPr>
        <w:t>将这首诗读给同桌听，要求读准，读通。</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用自己的话说说这首诗的意思。</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(3)</w:t>
      </w:r>
      <w:r w:rsidRPr="002B496B">
        <w:rPr>
          <w:rFonts w:hint="eastAsia"/>
          <w:sz w:val="28"/>
          <w:szCs w:val="28"/>
        </w:rPr>
        <w:t>将自学中不懂的地方标出来或写下来。</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．学生按要求学习。</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3</w:t>
      </w:r>
      <w:r w:rsidRPr="002B496B">
        <w:rPr>
          <w:rFonts w:hint="eastAsia"/>
          <w:sz w:val="28"/>
          <w:szCs w:val="28"/>
        </w:rPr>
        <w:t>．汇报</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指名读文，齐读课文</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用自己的话说说这首诗的意思。</w:t>
      </w:r>
    </w:p>
    <w:p w:rsidR="00875E5E" w:rsidRPr="002B496B" w:rsidRDefault="00875E5E" w:rsidP="00875E5E">
      <w:pPr>
        <w:rPr>
          <w:rFonts w:hint="eastAsia"/>
          <w:sz w:val="28"/>
          <w:szCs w:val="28"/>
        </w:rPr>
      </w:pPr>
      <w:r w:rsidRPr="002B496B">
        <w:rPr>
          <w:rFonts w:hint="eastAsia"/>
          <w:sz w:val="28"/>
          <w:szCs w:val="28"/>
        </w:rPr>
        <w:t>(3)</w:t>
      </w:r>
      <w:r w:rsidRPr="002B496B">
        <w:rPr>
          <w:rFonts w:hint="eastAsia"/>
          <w:sz w:val="28"/>
          <w:szCs w:val="28"/>
        </w:rPr>
        <w:t>质疑。</w:t>
      </w:r>
    </w:p>
    <w:p w:rsidR="00875E5E" w:rsidRPr="002B496B" w:rsidRDefault="00875E5E" w:rsidP="00875E5E">
      <w:pPr>
        <w:rPr>
          <w:rFonts w:hint="eastAsia"/>
          <w:sz w:val="28"/>
          <w:szCs w:val="28"/>
        </w:rPr>
      </w:pPr>
      <w:r w:rsidRPr="002B496B">
        <w:rPr>
          <w:rFonts w:hint="eastAsia"/>
          <w:sz w:val="28"/>
          <w:szCs w:val="28"/>
        </w:rPr>
        <w:t>三、品读悟诗情</w:t>
      </w:r>
    </w:p>
    <w:p w:rsidR="00875E5E" w:rsidRPr="002B496B" w:rsidRDefault="00875E5E" w:rsidP="00875E5E">
      <w:pPr>
        <w:rPr>
          <w:rFonts w:hint="eastAsia"/>
          <w:sz w:val="28"/>
          <w:szCs w:val="28"/>
        </w:rPr>
      </w:pPr>
      <w:r w:rsidRPr="002B496B">
        <w:rPr>
          <w:rFonts w:hint="eastAsia"/>
          <w:sz w:val="28"/>
          <w:szCs w:val="28"/>
        </w:rPr>
        <w:t>针对学生的疑问，引导学生悟情。</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质疑：“欲饮琵琶马上催”是什么意思？“醉卧沙场君莫笑”又是什么意思。引导：“饮”是饮什么？琵琶声听过吗？有什么感觉？“醉”是</w:t>
      </w:r>
      <w:r w:rsidRPr="002B496B">
        <w:rPr>
          <w:rFonts w:hint="eastAsia"/>
          <w:sz w:val="28"/>
          <w:szCs w:val="28"/>
        </w:rPr>
        <w:t xml:space="preserve"> </w:t>
      </w:r>
      <w:r w:rsidRPr="002B496B">
        <w:rPr>
          <w:rFonts w:hint="eastAsia"/>
          <w:sz w:val="28"/>
          <w:szCs w:val="28"/>
        </w:rPr>
        <w:t>因什么醉？看看诗中哪些词语与酒有关？</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．想象：席上除了酒，还有哪些东西？</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．为什么在诗人的眼中只有这红红的葡萄酒，</w:t>
      </w:r>
      <w:r w:rsidRPr="002B496B">
        <w:rPr>
          <w:rFonts w:hint="eastAsia"/>
          <w:sz w:val="28"/>
          <w:szCs w:val="28"/>
        </w:rPr>
        <w:t xml:space="preserve"> </w:t>
      </w:r>
      <w:r w:rsidRPr="002B496B">
        <w:rPr>
          <w:rFonts w:hint="eastAsia"/>
          <w:sz w:val="28"/>
          <w:szCs w:val="28"/>
        </w:rPr>
        <w:t>而别无他物？</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3</w:t>
      </w:r>
      <w:r w:rsidRPr="002B496B">
        <w:rPr>
          <w:rFonts w:hint="eastAsia"/>
          <w:sz w:val="28"/>
          <w:szCs w:val="28"/>
        </w:rPr>
        <w:t>．说一说：酒有哪些作用？</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4</w:t>
      </w:r>
      <w:r w:rsidRPr="002B496B">
        <w:rPr>
          <w:rFonts w:hint="eastAsia"/>
          <w:sz w:val="28"/>
          <w:szCs w:val="28"/>
        </w:rPr>
        <w:t>．战士们有哪些苦衷或烦恼？他们想借酒忘掉什么？</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5</w:t>
      </w:r>
      <w:r w:rsidRPr="002B496B">
        <w:rPr>
          <w:rFonts w:hint="eastAsia"/>
          <w:sz w:val="28"/>
          <w:szCs w:val="28"/>
        </w:rPr>
        <w:t>．这一杯酒杯喝完了吗？为什么？</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6</w:t>
      </w:r>
      <w:r w:rsidRPr="002B496B">
        <w:rPr>
          <w:rFonts w:hint="eastAsia"/>
          <w:sz w:val="28"/>
          <w:szCs w:val="28"/>
        </w:rPr>
        <w:t>．如果你是这位战士，出征前你会对父母、妻儿或自己说</w:t>
      </w:r>
      <w:r w:rsidRPr="002B496B">
        <w:rPr>
          <w:rFonts w:hint="eastAsia"/>
          <w:sz w:val="28"/>
          <w:szCs w:val="28"/>
        </w:rPr>
        <w:t xml:space="preserve"> </w:t>
      </w:r>
      <w:r w:rsidRPr="002B496B">
        <w:rPr>
          <w:rFonts w:hint="eastAsia"/>
          <w:sz w:val="28"/>
          <w:szCs w:val="28"/>
        </w:rPr>
        <w:t>些什么？</w:t>
      </w:r>
      <w:r w:rsidRPr="002B496B">
        <w:rPr>
          <w:rFonts w:hint="eastAsia"/>
          <w:sz w:val="28"/>
          <w:szCs w:val="28"/>
        </w:rPr>
        <w:t>(</w:t>
      </w:r>
      <w:r w:rsidRPr="002B496B">
        <w:rPr>
          <w:rFonts w:hint="eastAsia"/>
          <w:sz w:val="28"/>
          <w:szCs w:val="28"/>
        </w:rPr>
        <w:t>配乐</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7.</w:t>
      </w:r>
      <w:r w:rsidRPr="002B496B">
        <w:rPr>
          <w:rFonts w:hint="eastAsia"/>
          <w:sz w:val="28"/>
          <w:szCs w:val="28"/>
        </w:rPr>
        <w:t>面对此情景，你有什么感受？</w:t>
      </w:r>
    </w:p>
    <w:p w:rsidR="00875E5E" w:rsidRPr="002B496B" w:rsidRDefault="00875E5E" w:rsidP="00875E5E">
      <w:pPr>
        <w:rPr>
          <w:rFonts w:hint="eastAsia"/>
          <w:sz w:val="28"/>
          <w:szCs w:val="28"/>
        </w:rPr>
      </w:pPr>
      <w:r w:rsidRPr="002B496B">
        <w:rPr>
          <w:rFonts w:hint="eastAsia"/>
          <w:sz w:val="28"/>
          <w:szCs w:val="28"/>
        </w:rPr>
        <w:t>8</w:t>
      </w:r>
      <w:r w:rsidRPr="002B496B">
        <w:rPr>
          <w:rFonts w:hint="eastAsia"/>
          <w:sz w:val="28"/>
          <w:szCs w:val="28"/>
        </w:rPr>
        <w:t>．练读诗句，将自己的感受表达出来。</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lastRenderedPageBreak/>
        <w:t>9</w:t>
      </w:r>
      <w:r w:rsidRPr="002B496B">
        <w:rPr>
          <w:rFonts w:hint="eastAsia"/>
          <w:sz w:val="28"/>
          <w:szCs w:val="28"/>
        </w:rPr>
        <w:t>．配乐赛读、齐读。</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10</w:t>
      </w:r>
      <w:r w:rsidRPr="002B496B">
        <w:rPr>
          <w:rFonts w:hint="eastAsia"/>
          <w:sz w:val="28"/>
          <w:szCs w:val="28"/>
        </w:rPr>
        <w:t>．背诵。</w:t>
      </w:r>
    </w:p>
    <w:p w:rsidR="00875E5E" w:rsidRPr="002B496B" w:rsidRDefault="00875E5E" w:rsidP="00875E5E">
      <w:pPr>
        <w:rPr>
          <w:rFonts w:hint="eastAsia"/>
          <w:sz w:val="28"/>
          <w:szCs w:val="28"/>
        </w:rPr>
      </w:pPr>
      <w:r w:rsidRPr="002B496B">
        <w:rPr>
          <w:rFonts w:hint="eastAsia"/>
          <w:sz w:val="28"/>
          <w:szCs w:val="28"/>
        </w:rPr>
        <w:t>四、拓展延伸</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．学生交流背诵其他的边塞诗。</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．教师推介。</w:t>
      </w:r>
    </w:p>
    <w:p w:rsidR="00875E5E" w:rsidRPr="002B496B" w:rsidRDefault="00875E5E" w:rsidP="00875E5E">
      <w:pPr>
        <w:rPr>
          <w:rFonts w:hint="eastAsia"/>
          <w:sz w:val="28"/>
          <w:szCs w:val="28"/>
        </w:rPr>
      </w:pPr>
      <w:r w:rsidRPr="002B496B">
        <w:rPr>
          <w:rFonts w:hint="eastAsia"/>
          <w:sz w:val="28"/>
          <w:szCs w:val="28"/>
        </w:rPr>
        <w:t>五、作业</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．有感情地朗读并背诵课文。</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．把你喜欢的诗句抄写下来。</w:t>
      </w:r>
    </w:p>
    <w:p w:rsidR="00875E5E" w:rsidRPr="002B496B" w:rsidRDefault="00875E5E" w:rsidP="00875E5E">
      <w:pPr>
        <w:rPr>
          <w:rFonts w:hint="eastAsia"/>
          <w:sz w:val="28"/>
          <w:szCs w:val="28"/>
        </w:rPr>
      </w:pPr>
      <w:r w:rsidRPr="002B496B">
        <w:rPr>
          <w:rFonts w:hint="eastAsia"/>
          <w:sz w:val="28"/>
          <w:szCs w:val="28"/>
        </w:rPr>
        <w:t>3</w:t>
      </w:r>
      <w:r w:rsidRPr="002B496B">
        <w:rPr>
          <w:rFonts w:hint="eastAsia"/>
          <w:sz w:val="28"/>
          <w:szCs w:val="28"/>
        </w:rPr>
        <w:t>．积累其他的边塞诗。</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板书设计：</w:t>
      </w:r>
    </w:p>
    <w:p w:rsidR="00875E5E" w:rsidRPr="002B496B" w:rsidRDefault="00875E5E" w:rsidP="00875E5E">
      <w:pPr>
        <w:ind w:firstLineChars="1200" w:firstLine="3360"/>
        <w:rPr>
          <w:rFonts w:hint="eastAsia"/>
          <w:sz w:val="28"/>
          <w:szCs w:val="28"/>
        </w:rPr>
      </w:pPr>
      <w:r w:rsidRPr="002B496B">
        <w:rPr>
          <w:rFonts w:hint="eastAsia"/>
          <w:sz w:val="28"/>
          <w:szCs w:val="28"/>
        </w:rPr>
        <w:t>凉州词</w:t>
      </w:r>
    </w:p>
    <w:p w:rsidR="00875E5E" w:rsidRPr="002B496B" w:rsidRDefault="00875E5E" w:rsidP="00875E5E">
      <w:pPr>
        <w:ind w:firstLineChars="1100" w:firstLine="3080"/>
        <w:rPr>
          <w:rFonts w:hint="eastAsia"/>
          <w:sz w:val="28"/>
          <w:szCs w:val="28"/>
        </w:rPr>
      </w:pPr>
      <w:r w:rsidRPr="002B496B">
        <w:rPr>
          <w:rFonts w:hint="eastAsia"/>
          <w:sz w:val="28"/>
          <w:szCs w:val="28"/>
        </w:rPr>
        <w:t>画面：热闹</w:t>
      </w:r>
    </w:p>
    <w:p w:rsidR="00875E5E" w:rsidRPr="002B496B" w:rsidRDefault="00875E5E" w:rsidP="00875E5E">
      <w:pPr>
        <w:ind w:firstLineChars="1000" w:firstLine="2800"/>
        <w:rPr>
          <w:rFonts w:hint="eastAsia"/>
          <w:sz w:val="28"/>
          <w:szCs w:val="28"/>
        </w:rPr>
      </w:pPr>
      <w:r w:rsidRPr="002B496B">
        <w:rPr>
          <w:rFonts w:hint="eastAsia"/>
          <w:sz w:val="28"/>
          <w:szCs w:val="28"/>
        </w:rPr>
        <w:t>情感：豪迈、哀婉</w:t>
      </w:r>
    </w:p>
    <w:p w:rsidR="00875E5E" w:rsidRPr="002B496B" w:rsidRDefault="00875E5E" w:rsidP="00875E5E">
      <w:pPr>
        <w:rPr>
          <w:sz w:val="28"/>
          <w:szCs w:val="28"/>
        </w:rPr>
      </w:pPr>
      <w:r w:rsidRPr="002B496B">
        <w:rPr>
          <w:sz w:val="28"/>
          <w:szCs w:val="28"/>
        </w:rPr>
        <w:t xml:space="preserve"> </w:t>
      </w:r>
    </w:p>
    <w:p w:rsidR="00875E5E" w:rsidRPr="002B496B" w:rsidRDefault="00875E5E" w:rsidP="00875E5E">
      <w:pPr>
        <w:ind w:firstLineChars="1100" w:firstLine="3080"/>
        <w:rPr>
          <w:rFonts w:hint="eastAsia"/>
          <w:sz w:val="28"/>
          <w:szCs w:val="28"/>
        </w:rPr>
      </w:pPr>
      <w:r w:rsidRPr="002B496B">
        <w:rPr>
          <w:rFonts w:hint="eastAsia"/>
          <w:sz w:val="28"/>
          <w:szCs w:val="28"/>
        </w:rPr>
        <w:t>第</w:t>
      </w:r>
      <w:r w:rsidRPr="002B496B">
        <w:rPr>
          <w:rFonts w:hint="eastAsia"/>
          <w:sz w:val="28"/>
          <w:szCs w:val="28"/>
        </w:rPr>
        <w:t>3</w:t>
      </w:r>
      <w:r w:rsidRPr="002B496B">
        <w:rPr>
          <w:rFonts w:hint="eastAsia"/>
          <w:sz w:val="28"/>
          <w:szCs w:val="28"/>
        </w:rPr>
        <w:t>课时</w:t>
      </w:r>
    </w:p>
    <w:p w:rsidR="00875E5E" w:rsidRPr="002B496B" w:rsidRDefault="00875E5E" w:rsidP="00875E5E">
      <w:pPr>
        <w:rPr>
          <w:rFonts w:hint="eastAsia"/>
          <w:sz w:val="28"/>
          <w:szCs w:val="28"/>
        </w:rPr>
      </w:pPr>
      <w:r w:rsidRPr="002B496B">
        <w:rPr>
          <w:rFonts w:hint="eastAsia"/>
          <w:sz w:val="28"/>
          <w:szCs w:val="28"/>
        </w:rPr>
        <w:t>一、导入新课，简介作者，了解历史背景</w:t>
      </w:r>
    </w:p>
    <w:p w:rsidR="00875E5E" w:rsidRPr="002B496B" w:rsidRDefault="00875E5E" w:rsidP="00875E5E">
      <w:pPr>
        <w:rPr>
          <w:rFonts w:hint="eastAsia"/>
          <w:sz w:val="28"/>
          <w:szCs w:val="28"/>
        </w:rPr>
      </w:pPr>
      <w:r w:rsidRPr="002B496B">
        <w:rPr>
          <w:rFonts w:hint="eastAsia"/>
          <w:sz w:val="28"/>
          <w:szCs w:val="28"/>
        </w:rPr>
        <w:t>二、分小组讨论，理解诗句含义</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．默读这首诗，看看你能读懂什么？尤其注意抓住关键词语来理解诗句，想好之后，可以和小组同学说一说。</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．汇报。</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理解：“生当作人杰，死亦为鬼雄。”</w:t>
      </w:r>
    </w:p>
    <w:p w:rsidR="00875E5E" w:rsidRPr="002B496B" w:rsidRDefault="00875E5E" w:rsidP="00875E5E">
      <w:pPr>
        <w:rPr>
          <w:rFonts w:hint="eastAsia"/>
          <w:sz w:val="28"/>
          <w:szCs w:val="28"/>
        </w:rPr>
      </w:pPr>
      <w:r w:rsidRPr="002B496B">
        <w:rPr>
          <w:rFonts w:hint="eastAsia"/>
          <w:sz w:val="28"/>
          <w:szCs w:val="28"/>
        </w:rPr>
        <w:t>诗句含义：活着要做人中豪杰；死了，也要成为鬼中英雄。</w:t>
      </w:r>
    </w:p>
    <w:p w:rsidR="00875E5E" w:rsidRPr="002B496B" w:rsidRDefault="00875E5E" w:rsidP="00875E5E">
      <w:pPr>
        <w:rPr>
          <w:rFonts w:hint="eastAsia"/>
          <w:sz w:val="28"/>
          <w:szCs w:val="28"/>
        </w:rPr>
      </w:pPr>
      <w:r w:rsidRPr="002B496B">
        <w:rPr>
          <w:rFonts w:hint="eastAsia"/>
          <w:sz w:val="28"/>
          <w:szCs w:val="28"/>
        </w:rPr>
        <w:lastRenderedPageBreak/>
        <w:t>质疑：诗人用哪两个词来称赞项羽？从古至今，还有哪些人可以称得上是“人杰”“鬼雄”？这两句应该怎样读？</w:t>
      </w:r>
    </w:p>
    <w:p w:rsidR="00875E5E" w:rsidRPr="002B496B" w:rsidRDefault="00875E5E" w:rsidP="00875E5E">
      <w:pPr>
        <w:rPr>
          <w:rFonts w:hint="eastAsia"/>
          <w:sz w:val="28"/>
          <w:szCs w:val="28"/>
        </w:rPr>
      </w:pPr>
      <w:r w:rsidRPr="002B496B">
        <w:rPr>
          <w:rFonts w:hint="eastAsia"/>
          <w:sz w:val="28"/>
          <w:szCs w:val="28"/>
        </w:rPr>
        <w:t>学生自读后指名读。</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理解：“至今思项羽，不肯过江东。”</w:t>
      </w:r>
    </w:p>
    <w:p w:rsidR="00875E5E" w:rsidRPr="002B496B" w:rsidRDefault="00875E5E" w:rsidP="00875E5E">
      <w:pPr>
        <w:rPr>
          <w:rFonts w:hint="eastAsia"/>
          <w:sz w:val="28"/>
          <w:szCs w:val="28"/>
        </w:rPr>
      </w:pPr>
      <w:r w:rsidRPr="002B496B">
        <w:rPr>
          <w:rFonts w:hint="eastAsia"/>
          <w:sz w:val="28"/>
          <w:szCs w:val="28"/>
        </w:rPr>
        <w:t>诗句含义：至今人们还怀念项羽，佩服他宁死不肯逃回江东。</w:t>
      </w:r>
    </w:p>
    <w:p w:rsidR="00875E5E" w:rsidRPr="002B496B" w:rsidRDefault="00875E5E" w:rsidP="00875E5E">
      <w:pPr>
        <w:rPr>
          <w:rFonts w:hint="eastAsia"/>
          <w:sz w:val="28"/>
          <w:szCs w:val="28"/>
        </w:rPr>
      </w:pPr>
      <w:r w:rsidRPr="002B496B">
        <w:rPr>
          <w:rFonts w:hint="eastAsia"/>
          <w:sz w:val="28"/>
          <w:szCs w:val="28"/>
        </w:rPr>
        <w:t>思考讨论：</w:t>
      </w:r>
      <w:r w:rsidRPr="002B496B">
        <w:rPr>
          <w:rFonts w:hint="eastAsia"/>
          <w:sz w:val="28"/>
          <w:szCs w:val="28"/>
        </w:rPr>
        <w:t xml:space="preserve"> </w:t>
      </w:r>
    </w:p>
    <w:p w:rsidR="00875E5E" w:rsidRPr="002B496B" w:rsidRDefault="00875E5E" w:rsidP="00875E5E">
      <w:pPr>
        <w:rPr>
          <w:rFonts w:hint="eastAsia"/>
          <w:sz w:val="28"/>
          <w:szCs w:val="28"/>
        </w:rPr>
      </w:pPr>
      <w:r w:rsidRPr="002B496B">
        <w:rPr>
          <w:rFonts w:hint="eastAsia"/>
          <w:sz w:val="28"/>
          <w:szCs w:val="28"/>
        </w:rPr>
        <w:t>①“项羽”是什么人？李清照为什么“至今思项羽”？</w:t>
      </w:r>
      <w:r w:rsidRPr="002B496B">
        <w:rPr>
          <w:rFonts w:hint="eastAsia"/>
          <w:sz w:val="28"/>
          <w:szCs w:val="28"/>
        </w:rPr>
        <w:t>(</w:t>
      </w:r>
      <w:r w:rsidRPr="002B496B">
        <w:rPr>
          <w:rFonts w:hint="eastAsia"/>
          <w:sz w:val="28"/>
          <w:szCs w:val="28"/>
        </w:rPr>
        <w:t>说说项羽的故事</w:t>
      </w:r>
      <w:r w:rsidRPr="002B496B">
        <w:rPr>
          <w:rFonts w:hint="eastAsia"/>
          <w:sz w:val="28"/>
          <w:szCs w:val="28"/>
        </w:rPr>
        <w:t>)</w:t>
      </w:r>
      <w:r w:rsidRPr="002B496B">
        <w:rPr>
          <w:rFonts w:hint="eastAsia"/>
          <w:sz w:val="28"/>
          <w:szCs w:val="28"/>
        </w:rPr>
        <w:t>教师适时用多媒体出示项羽资料。</w:t>
      </w:r>
    </w:p>
    <w:p w:rsidR="00875E5E" w:rsidRPr="002B496B" w:rsidRDefault="00875E5E" w:rsidP="00875E5E">
      <w:pPr>
        <w:rPr>
          <w:rFonts w:hint="eastAsia"/>
          <w:sz w:val="28"/>
          <w:szCs w:val="28"/>
        </w:rPr>
      </w:pPr>
      <w:r w:rsidRPr="002B496B">
        <w:rPr>
          <w:rFonts w:hint="eastAsia"/>
          <w:sz w:val="28"/>
          <w:szCs w:val="28"/>
        </w:rPr>
        <w:t>②读了这段文字，你理解了项羽为什么“不肯过江东”吗？</w:t>
      </w:r>
    </w:p>
    <w:p w:rsidR="00875E5E" w:rsidRPr="002B496B" w:rsidRDefault="00875E5E" w:rsidP="00875E5E">
      <w:pPr>
        <w:rPr>
          <w:rFonts w:hint="eastAsia"/>
          <w:sz w:val="28"/>
          <w:szCs w:val="28"/>
        </w:rPr>
      </w:pPr>
      <w:r w:rsidRPr="002B496B">
        <w:rPr>
          <w:rFonts w:hint="eastAsia"/>
          <w:sz w:val="28"/>
          <w:szCs w:val="28"/>
        </w:rPr>
        <w:t>小结：项羽活着是西楚霸王，人中豪杰，就是死，也要做鬼中英雄，而决不屈膝投降。他不是“不能”，不是“不想”，不是“不愿”，而是不肯苟且偷生，这样的精神和气节无愧于七尺男儿之身，无愧于江东父老。与项羽比起来，大敌当前，南宋的那些统治者却在做什么呢？请同学们再看一段资料。</w:t>
      </w:r>
      <w:r w:rsidRPr="002B496B">
        <w:rPr>
          <w:rFonts w:hint="eastAsia"/>
          <w:sz w:val="28"/>
          <w:szCs w:val="28"/>
        </w:rPr>
        <w:t>(</w:t>
      </w:r>
      <w:r w:rsidRPr="002B496B">
        <w:rPr>
          <w:rFonts w:hint="eastAsia"/>
          <w:sz w:val="28"/>
          <w:szCs w:val="28"/>
        </w:rPr>
        <w:t>多媒体播放一段有关的历史资料</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(3)</w:t>
      </w:r>
      <w:r w:rsidRPr="002B496B">
        <w:rPr>
          <w:rFonts w:hint="eastAsia"/>
          <w:sz w:val="28"/>
          <w:szCs w:val="28"/>
        </w:rPr>
        <w:t>看完这段介绍，你又有何感想？面对这样的统治者，李清照再也忍不住了。</w:t>
      </w:r>
      <w:r w:rsidRPr="002B496B">
        <w:rPr>
          <w:rFonts w:hint="eastAsia"/>
          <w:sz w:val="28"/>
          <w:szCs w:val="28"/>
        </w:rPr>
        <w:t>(</w:t>
      </w:r>
      <w:r w:rsidRPr="002B496B">
        <w:rPr>
          <w:rFonts w:hint="eastAsia"/>
          <w:sz w:val="28"/>
          <w:szCs w:val="28"/>
        </w:rPr>
        <w:t>师领读全诗</w:t>
      </w:r>
      <w:r w:rsidRPr="002B496B">
        <w:rPr>
          <w:rFonts w:hint="eastAsia"/>
          <w:sz w:val="28"/>
          <w:szCs w:val="28"/>
        </w:rPr>
        <w:t>)</w:t>
      </w:r>
    </w:p>
    <w:p w:rsidR="00875E5E" w:rsidRPr="002B496B" w:rsidRDefault="00875E5E" w:rsidP="00875E5E">
      <w:pPr>
        <w:rPr>
          <w:rFonts w:hint="eastAsia"/>
          <w:sz w:val="28"/>
          <w:szCs w:val="28"/>
        </w:rPr>
      </w:pPr>
      <w:r w:rsidRPr="002B496B">
        <w:rPr>
          <w:rFonts w:hint="eastAsia"/>
          <w:sz w:val="28"/>
          <w:szCs w:val="28"/>
        </w:rPr>
        <w:t>三、激情朗读</w:t>
      </w:r>
    </w:p>
    <w:p w:rsidR="00875E5E" w:rsidRPr="002B496B" w:rsidRDefault="00875E5E" w:rsidP="00875E5E">
      <w:pPr>
        <w:rPr>
          <w:rFonts w:hint="eastAsia"/>
          <w:sz w:val="28"/>
          <w:szCs w:val="28"/>
        </w:rPr>
      </w:pPr>
      <w:r w:rsidRPr="002B496B">
        <w:rPr>
          <w:rFonts w:hint="eastAsia"/>
          <w:sz w:val="28"/>
          <w:szCs w:val="28"/>
        </w:rPr>
        <w:t>师过渡：李清照大声地呼喊“南宋的统治者啊！你们为什么不能像项羽那样……”生接着说“南宋的统治者啊！你们为什么……”</w:t>
      </w:r>
    </w:p>
    <w:p w:rsidR="00875E5E" w:rsidRPr="002B496B" w:rsidRDefault="00875E5E" w:rsidP="00875E5E">
      <w:pPr>
        <w:rPr>
          <w:rFonts w:hint="eastAsia"/>
          <w:sz w:val="28"/>
          <w:szCs w:val="28"/>
        </w:rPr>
      </w:pPr>
      <w:r w:rsidRPr="002B496B">
        <w:rPr>
          <w:rFonts w:hint="eastAsia"/>
          <w:sz w:val="28"/>
          <w:szCs w:val="28"/>
        </w:rPr>
        <w:t>师再次领读，过渡：此时此刻，诗人在赞颂项羽、思念项羽的同时，还表达了她怎样的情感？</w:t>
      </w:r>
      <w:r w:rsidRPr="002B496B">
        <w:rPr>
          <w:rFonts w:hint="eastAsia"/>
          <w:sz w:val="28"/>
          <w:szCs w:val="28"/>
        </w:rPr>
        <w:t>(</w:t>
      </w:r>
      <w:r w:rsidRPr="002B496B">
        <w:rPr>
          <w:rFonts w:hint="eastAsia"/>
          <w:sz w:val="28"/>
          <w:szCs w:val="28"/>
        </w:rPr>
        <w:t>对南宋统治者的愤恨、失去家园的悲痛、为国家担忧等</w:t>
      </w:r>
      <w:r w:rsidRPr="002B496B">
        <w:rPr>
          <w:rFonts w:hint="eastAsia"/>
          <w:sz w:val="28"/>
          <w:szCs w:val="28"/>
        </w:rPr>
        <w:t>)</w:t>
      </w:r>
      <w:r w:rsidRPr="002B496B">
        <w:rPr>
          <w:rFonts w:hint="eastAsia"/>
          <w:sz w:val="28"/>
          <w:szCs w:val="28"/>
        </w:rPr>
        <w:t>此时，诗人是怎样的心情？</w:t>
      </w:r>
      <w:r w:rsidRPr="002B496B">
        <w:rPr>
          <w:rFonts w:hint="eastAsia"/>
          <w:sz w:val="28"/>
          <w:szCs w:val="28"/>
        </w:rPr>
        <w:t>(</w:t>
      </w:r>
      <w:r w:rsidRPr="002B496B">
        <w:rPr>
          <w:rFonts w:hint="eastAsia"/>
          <w:sz w:val="28"/>
          <w:szCs w:val="28"/>
        </w:rPr>
        <w:t>气愤、悲伤……</w:t>
      </w:r>
      <w:r w:rsidRPr="002B496B">
        <w:rPr>
          <w:rFonts w:hint="eastAsia"/>
          <w:sz w:val="28"/>
          <w:szCs w:val="28"/>
        </w:rPr>
        <w:t>)</w:t>
      </w:r>
      <w:r w:rsidRPr="002B496B">
        <w:rPr>
          <w:rFonts w:hint="eastAsia"/>
          <w:sz w:val="28"/>
          <w:szCs w:val="28"/>
        </w:rPr>
        <w:t>把这种心情</w:t>
      </w:r>
      <w:r w:rsidRPr="002B496B">
        <w:rPr>
          <w:rFonts w:hint="eastAsia"/>
          <w:sz w:val="28"/>
          <w:szCs w:val="28"/>
        </w:rPr>
        <w:lastRenderedPageBreak/>
        <w:t>读出来！</w:t>
      </w:r>
    </w:p>
    <w:p w:rsidR="00875E5E" w:rsidRPr="002B496B" w:rsidRDefault="00875E5E" w:rsidP="00875E5E">
      <w:pPr>
        <w:rPr>
          <w:rFonts w:hint="eastAsia"/>
          <w:sz w:val="28"/>
          <w:szCs w:val="28"/>
        </w:rPr>
      </w:pPr>
      <w:r w:rsidRPr="002B496B">
        <w:rPr>
          <w:rFonts w:hint="eastAsia"/>
          <w:sz w:val="28"/>
          <w:szCs w:val="28"/>
        </w:rPr>
        <w:t>四、总结全诗</w:t>
      </w:r>
    </w:p>
    <w:p w:rsidR="00875E5E" w:rsidRPr="002B496B" w:rsidRDefault="00875E5E" w:rsidP="00875E5E">
      <w:pPr>
        <w:rPr>
          <w:rFonts w:hint="eastAsia"/>
          <w:sz w:val="28"/>
          <w:szCs w:val="28"/>
        </w:rPr>
      </w:pPr>
      <w:r w:rsidRPr="002B496B">
        <w:rPr>
          <w:rFonts w:hint="eastAsia"/>
          <w:sz w:val="28"/>
          <w:szCs w:val="28"/>
        </w:rPr>
        <w:t>1</w:t>
      </w:r>
      <w:r w:rsidRPr="002B496B">
        <w:rPr>
          <w:rFonts w:hint="eastAsia"/>
          <w:sz w:val="28"/>
          <w:szCs w:val="28"/>
        </w:rPr>
        <w:t>．师总结：李清照，一个封建时代的弱女子，竟有如此的爱国情怀，竟有如此的胸襟和气魄，实在令人佩服。</w:t>
      </w:r>
    </w:p>
    <w:p w:rsidR="00875E5E" w:rsidRPr="002B496B" w:rsidRDefault="00875E5E" w:rsidP="00875E5E">
      <w:pPr>
        <w:rPr>
          <w:rFonts w:hint="eastAsia"/>
          <w:sz w:val="28"/>
          <w:szCs w:val="28"/>
        </w:rPr>
      </w:pPr>
      <w:r w:rsidRPr="002B496B">
        <w:rPr>
          <w:rFonts w:hint="eastAsia"/>
          <w:sz w:val="28"/>
          <w:szCs w:val="28"/>
        </w:rPr>
        <w:t>2</w:t>
      </w:r>
      <w:r w:rsidRPr="002B496B">
        <w:rPr>
          <w:rFonts w:hint="eastAsia"/>
          <w:sz w:val="28"/>
          <w:szCs w:val="28"/>
        </w:rPr>
        <w:t>．讨论：读了这首诗，你懂得了应当怎样做人？</w:t>
      </w:r>
    </w:p>
    <w:p w:rsidR="00875E5E" w:rsidRPr="002B496B" w:rsidRDefault="00875E5E" w:rsidP="00875E5E">
      <w:pPr>
        <w:rPr>
          <w:rFonts w:hint="eastAsia"/>
          <w:sz w:val="28"/>
          <w:szCs w:val="28"/>
        </w:rPr>
      </w:pPr>
      <w:r w:rsidRPr="002B496B">
        <w:rPr>
          <w:rFonts w:hint="eastAsia"/>
          <w:sz w:val="28"/>
          <w:szCs w:val="28"/>
        </w:rPr>
        <w:t>3</w:t>
      </w:r>
      <w:r w:rsidRPr="002B496B">
        <w:rPr>
          <w:rFonts w:hint="eastAsia"/>
          <w:sz w:val="28"/>
          <w:szCs w:val="28"/>
        </w:rPr>
        <w:t>．师小结：做人要像李清照那样，做一个热爱祖国的人，做一个顶天立地的人。同学们只有从小树立远大的理想，勤奋学习，将来把我们的祖国建设得更加强大，才不会受敌人的欺辱。让我们怀着对李清照的敬仰，让我们抱着“生当作人杰，死亦为鬼雄”的信念，再一次大声有感情地朗读这首诗吧！</w:t>
      </w:r>
    </w:p>
    <w:p w:rsidR="00875E5E" w:rsidRPr="002B496B" w:rsidRDefault="00875E5E" w:rsidP="00875E5E">
      <w:pPr>
        <w:rPr>
          <w:rFonts w:hint="eastAsia"/>
          <w:sz w:val="28"/>
          <w:szCs w:val="28"/>
        </w:rPr>
      </w:pPr>
      <w:r w:rsidRPr="002B496B">
        <w:rPr>
          <w:rFonts w:hint="eastAsia"/>
          <w:sz w:val="28"/>
          <w:szCs w:val="28"/>
        </w:rPr>
        <w:t>板书设计：</w:t>
      </w:r>
    </w:p>
    <w:p w:rsidR="00875E5E" w:rsidRPr="002B496B" w:rsidRDefault="00875E5E" w:rsidP="00875E5E">
      <w:pPr>
        <w:ind w:firstLineChars="1200" w:firstLine="3360"/>
        <w:rPr>
          <w:rFonts w:hint="eastAsia"/>
          <w:sz w:val="28"/>
          <w:szCs w:val="28"/>
        </w:rPr>
      </w:pPr>
      <w:r w:rsidRPr="002B496B">
        <w:rPr>
          <w:rFonts w:hint="eastAsia"/>
          <w:sz w:val="28"/>
          <w:szCs w:val="28"/>
        </w:rPr>
        <w:t>夏日绝句</w:t>
      </w:r>
    </w:p>
    <w:p w:rsidR="00875E5E" w:rsidRPr="002B496B" w:rsidRDefault="00875E5E" w:rsidP="00875E5E">
      <w:pPr>
        <w:ind w:firstLineChars="1100" w:firstLine="3080"/>
        <w:rPr>
          <w:rFonts w:hint="eastAsia"/>
          <w:sz w:val="28"/>
          <w:szCs w:val="28"/>
        </w:rPr>
      </w:pPr>
      <w:r w:rsidRPr="002B496B">
        <w:rPr>
          <w:rFonts w:hint="eastAsia"/>
          <w:sz w:val="28"/>
          <w:szCs w:val="28"/>
        </w:rPr>
        <w:t>做人：人生观</w:t>
      </w:r>
    </w:p>
    <w:p w:rsidR="00875E5E" w:rsidRPr="002B496B" w:rsidRDefault="00875E5E" w:rsidP="00875E5E">
      <w:pPr>
        <w:ind w:firstLineChars="1100" w:firstLine="3080"/>
        <w:rPr>
          <w:rFonts w:hint="eastAsia"/>
          <w:sz w:val="28"/>
          <w:szCs w:val="28"/>
        </w:rPr>
      </w:pPr>
      <w:r w:rsidRPr="002B496B">
        <w:rPr>
          <w:rFonts w:hint="eastAsia"/>
          <w:sz w:val="28"/>
          <w:szCs w:val="28"/>
        </w:rPr>
        <w:t>忆项羽：怀古</w:t>
      </w:r>
    </w:p>
    <w:p w:rsidR="00875E5E" w:rsidRPr="001F192C" w:rsidRDefault="00875E5E" w:rsidP="00875E5E">
      <w:pPr>
        <w:rPr>
          <w:rFonts w:hint="eastAsia"/>
          <w:b/>
          <w:sz w:val="28"/>
          <w:szCs w:val="28"/>
        </w:rPr>
      </w:pPr>
      <w:r w:rsidRPr="002B496B">
        <w:rPr>
          <w:b/>
          <w:sz w:val="28"/>
          <w:szCs w:val="28"/>
        </w:rPr>
        <w:t xml:space="preserve">                </w:t>
      </w:r>
    </w:p>
    <w:p w:rsidR="00875E5E" w:rsidRPr="001F192C" w:rsidRDefault="00875E5E" w:rsidP="00875E5E">
      <w:pPr>
        <w:rPr>
          <w:rFonts w:hint="eastAsia"/>
          <w:b/>
          <w:sz w:val="28"/>
          <w:szCs w:val="28"/>
        </w:rPr>
      </w:pPr>
      <w:r>
        <w:rPr>
          <w:rFonts w:hint="eastAsia"/>
          <w:sz w:val="28"/>
          <w:szCs w:val="28"/>
        </w:rPr>
        <w:t xml:space="preserve"> </w:t>
      </w:r>
      <w:r>
        <w:rPr>
          <w:sz w:val="28"/>
          <w:szCs w:val="28"/>
        </w:rPr>
        <w:t xml:space="preserve">         </w:t>
      </w:r>
      <w:r w:rsidRPr="001F192C">
        <w:rPr>
          <w:b/>
          <w:sz w:val="28"/>
          <w:szCs w:val="28"/>
        </w:rPr>
        <w:t xml:space="preserve">     22</w:t>
      </w:r>
      <w:r w:rsidRPr="001F192C">
        <w:rPr>
          <w:rFonts w:hint="eastAsia"/>
          <w:b/>
          <w:sz w:val="28"/>
          <w:szCs w:val="28"/>
        </w:rPr>
        <w:t>、《为中华之崛起而读书》教学设计</w:t>
      </w:r>
    </w:p>
    <w:p w:rsidR="00875E5E" w:rsidRPr="00931183" w:rsidRDefault="00875E5E" w:rsidP="00875E5E">
      <w:pPr>
        <w:rPr>
          <w:rFonts w:hint="eastAsia"/>
          <w:sz w:val="28"/>
          <w:szCs w:val="28"/>
        </w:rPr>
      </w:pPr>
      <w:r>
        <w:rPr>
          <w:rFonts w:hint="eastAsia"/>
          <w:sz w:val="28"/>
          <w:szCs w:val="28"/>
        </w:rPr>
        <w:t>【</w:t>
      </w:r>
      <w:r w:rsidRPr="00931183">
        <w:rPr>
          <w:rFonts w:hint="eastAsia"/>
          <w:sz w:val="28"/>
          <w:szCs w:val="28"/>
        </w:rPr>
        <w:t>教学目标</w:t>
      </w:r>
      <w:r>
        <w:rPr>
          <w:rFonts w:hint="eastAsia"/>
          <w:sz w:val="28"/>
          <w:szCs w:val="28"/>
        </w:rPr>
        <w:t>】</w:t>
      </w:r>
    </w:p>
    <w:p w:rsidR="00875E5E" w:rsidRDefault="00875E5E" w:rsidP="00875E5E">
      <w:pPr>
        <w:rPr>
          <w:sz w:val="28"/>
          <w:szCs w:val="28"/>
        </w:rPr>
      </w:pPr>
      <w:r w:rsidRPr="00931183">
        <w:rPr>
          <w:rFonts w:hint="eastAsia"/>
          <w:sz w:val="28"/>
          <w:szCs w:val="28"/>
        </w:rPr>
        <w:t>１、</w:t>
      </w:r>
      <w:r>
        <w:rPr>
          <w:rFonts w:hint="eastAsia"/>
          <w:sz w:val="28"/>
          <w:szCs w:val="28"/>
        </w:rPr>
        <w:t>识字</w:t>
      </w:r>
      <w:r>
        <w:rPr>
          <w:rFonts w:hint="eastAsia"/>
          <w:sz w:val="28"/>
          <w:szCs w:val="28"/>
        </w:rPr>
        <w:t>1</w:t>
      </w:r>
      <w:r>
        <w:rPr>
          <w:sz w:val="28"/>
          <w:szCs w:val="28"/>
        </w:rPr>
        <w:t>0</w:t>
      </w:r>
      <w:r>
        <w:rPr>
          <w:sz w:val="28"/>
          <w:szCs w:val="28"/>
        </w:rPr>
        <w:t>个</w:t>
      </w:r>
      <w:r>
        <w:rPr>
          <w:rFonts w:hint="eastAsia"/>
          <w:sz w:val="28"/>
          <w:szCs w:val="28"/>
        </w:rPr>
        <w:t>，</w:t>
      </w:r>
      <w:r>
        <w:rPr>
          <w:sz w:val="28"/>
          <w:szCs w:val="28"/>
        </w:rPr>
        <w:t>写字</w:t>
      </w:r>
      <w:r>
        <w:rPr>
          <w:rFonts w:hint="eastAsia"/>
          <w:sz w:val="28"/>
          <w:szCs w:val="28"/>
        </w:rPr>
        <w:t>1</w:t>
      </w:r>
      <w:r>
        <w:rPr>
          <w:sz w:val="28"/>
          <w:szCs w:val="28"/>
        </w:rPr>
        <w:t>5</w:t>
      </w:r>
      <w:r>
        <w:rPr>
          <w:sz w:val="28"/>
          <w:szCs w:val="28"/>
        </w:rPr>
        <w:t>个</w:t>
      </w:r>
      <w:r>
        <w:rPr>
          <w:rFonts w:hint="eastAsia"/>
          <w:sz w:val="28"/>
          <w:szCs w:val="28"/>
        </w:rPr>
        <w:t>。</w:t>
      </w:r>
    </w:p>
    <w:p w:rsidR="00875E5E" w:rsidRDefault="00875E5E" w:rsidP="00875E5E">
      <w:pPr>
        <w:rPr>
          <w:sz w:val="28"/>
          <w:szCs w:val="28"/>
        </w:rPr>
      </w:pPr>
      <w:r>
        <w:rPr>
          <w:rFonts w:hint="eastAsia"/>
          <w:sz w:val="28"/>
          <w:szCs w:val="28"/>
        </w:rPr>
        <w:t>2</w:t>
      </w:r>
      <w:r>
        <w:rPr>
          <w:rFonts w:hint="eastAsia"/>
          <w:sz w:val="28"/>
          <w:szCs w:val="28"/>
        </w:rPr>
        <w:t>、读懂课文内容，知道课文讲了哪几件事。</w:t>
      </w:r>
    </w:p>
    <w:p w:rsidR="00875E5E" w:rsidRPr="00931183" w:rsidRDefault="00875E5E" w:rsidP="00875E5E">
      <w:pPr>
        <w:rPr>
          <w:rFonts w:hint="eastAsia"/>
          <w:sz w:val="28"/>
          <w:szCs w:val="28"/>
        </w:rPr>
      </w:pPr>
      <w:r>
        <w:rPr>
          <w:rFonts w:hint="eastAsia"/>
          <w:sz w:val="28"/>
          <w:szCs w:val="28"/>
        </w:rPr>
        <w:t>3</w:t>
      </w:r>
      <w:r>
        <w:rPr>
          <w:rFonts w:hint="eastAsia"/>
          <w:sz w:val="28"/>
          <w:szCs w:val="28"/>
        </w:rPr>
        <w:t>、</w:t>
      </w:r>
      <w:r w:rsidRPr="00931183">
        <w:rPr>
          <w:rFonts w:hint="eastAsia"/>
          <w:sz w:val="28"/>
          <w:szCs w:val="28"/>
        </w:rPr>
        <w:t>能抓住重点词句、发挥想象，揣摩人物内心世界。</w:t>
      </w:r>
    </w:p>
    <w:p w:rsidR="00875E5E" w:rsidRPr="00931183" w:rsidRDefault="00875E5E" w:rsidP="00875E5E">
      <w:pPr>
        <w:rPr>
          <w:rFonts w:hint="eastAsia"/>
          <w:sz w:val="28"/>
          <w:szCs w:val="28"/>
        </w:rPr>
      </w:pPr>
      <w:r>
        <w:rPr>
          <w:rFonts w:hint="eastAsia"/>
          <w:sz w:val="28"/>
          <w:szCs w:val="28"/>
        </w:rPr>
        <w:t>4</w:t>
      </w:r>
      <w:r w:rsidRPr="00931183">
        <w:rPr>
          <w:rFonts w:hint="eastAsia"/>
          <w:sz w:val="28"/>
          <w:szCs w:val="28"/>
        </w:rPr>
        <w:t>、感受少年周恩来的博大胸怀和远大志向，树立为国家繁荣民族振兴而刻苦学习的远大理想。</w:t>
      </w:r>
    </w:p>
    <w:p w:rsidR="00875E5E" w:rsidRDefault="00875E5E" w:rsidP="00875E5E">
      <w:pPr>
        <w:rPr>
          <w:sz w:val="28"/>
          <w:szCs w:val="28"/>
        </w:rPr>
      </w:pPr>
      <w:r>
        <w:rPr>
          <w:rFonts w:hint="eastAsia"/>
          <w:sz w:val="28"/>
          <w:szCs w:val="28"/>
        </w:rPr>
        <w:lastRenderedPageBreak/>
        <w:t>【教学重难</w:t>
      </w:r>
      <w:r w:rsidRPr="00931183">
        <w:rPr>
          <w:rFonts w:hint="eastAsia"/>
          <w:sz w:val="28"/>
          <w:szCs w:val="28"/>
        </w:rPr>
        <w:t>点</w:t>
      </w:r>
      <w:r>
        <w:rPr>
          <w:rFonts w:hint="eastAsia"/>
          <w:sz w:val="28"/>
          <w:szCs w:val="28"/>
        </w:rPr>
        <w:t>】</w:t>
      </w:r>
    </w:p>
    <w:p w:rsidR="00875E5E" w:rsidRPr="001125F2" w:rsidRDefault="00875E5E" w:rsidP="00875E5E">
      <w:pPr>
        <w:rPr>
          <w:rFonts w:hint="eastAsia"/>
          <w:sz w:val="28"/>
          <w:szCs w:val="28"/>
        </w:rPr>
      </w:pPr>
      <w:r>
        <w:rPr>
          <w:rFonts w:hint="eastAsia"/>
          <w:sz w:val="28"/>
          <w:szCs w:val="28"/>
        </w:rPr>
        <w:t>1</w:t>
      </w:r>
      <w:r>
        <w:rPr>
          <w:rFonts w:hint="eastAsia"/>
          <w:sz w:val="28"/>
          <w:szCs w:val="28"/>
        </w:rPr>
        <w:t>、</w:t>
      </w:r>
      <w:r w:rsidRPr="001125F2">
        <w:rPr>
          <w:rFonts w:hint="eastAsia"/>
          <w:sz w:val="28"/>
          <w:szCs w:val="28"/>
        </w:rPr>
        <w:t>读懂课文内容，知道课文讲了哪几件事。</w:t>
      </w:r>
    </w:p>
    <w:p w:rsidR="00875E5E" w:rsidRPr="00931183" w:rsidRDefault="00875E5E" w:rsidP="00875E5E">
      <w:pPr>
        <w:rPr>
          <w:rFonts w:hint="eastAsia"/>
          <w:sz w:val="28"/>
          <w:szCs w:val="28"/>
        </w:rPr>
      </w:pPr>
      <w:r>
        <w:rPr>
          <w:sz w:val="28"/>
          <w:szCs w:val="28"/>
        </w:rPr>
        <w:t>2</w:t>
      </w:r>
      <w:r w:rsidRPr="001125F2">
        <w:rPr>
          <w:rFonts w:hint="eastAsia"/>
          <w:sz w:val="28"/>
          <w:szCs w:val="28"/>
        </w:rPr>
        <w:t>、能抓住重点词句、发挥想象，揣摩人物内心世界。</w:t>
      </w:r>
    </w:p>
    <w:p w:rsidR="00875E5E" w:rsidRPr="00931183" w:rsidRDefault="00875E5E" w:rsidP="00875E5E">
      <w:pPr>
        <w:rPr>
          <w:rFonts w:hint="eastAsia"/>
          <w:sz w:val="28"/>
          <w:szCs w:val="28"/>
        </w:rPr>
      </w:pPr>
      <w:r>
        <w:rPr>
          <w:rFonts w:hint="eastAsia"/>
          <w:sz w:val="28"/>
          <w:szCs w:val="28"/>
        </w:rPr>
        <w:t>【教学准备】</w:t>
      </w:r>
    </w:p>
    <w:p w:rsidR="00875E5E" w:rsidRDefault="00875E5E" w:rsidP="00875E5E">
      <w:pPr>
        <w:rPr>
          <w:sz w:val="28"/>
          <w:szCs w:val="28"/>
        </w:rPr>
      </w:pPr>
      <w:r>
        <w:rPr>
          <w:rFonts w:hint="eastAsia"/>
          <w:sz w:val="28"/>
          <w:szCs w:val="28"/>
        </w:rPr>
        <w:t>多媒体课件</w:t>
      </w:r>
    </w:p>
    <w:p w:rsidR="00875E5E" w:rsidRDefault="00875E5E" w:rsidP="00875E5E">
      <w:pPr>
        <w:rPr>
          <w:sz w:val="28"/>
          <w:szCs w:val="28"/>
        </w:rPr>
      </w:pPr>
      <w:r>
        <w:rPr>
          <w:rFonts w:hint="eastAsia"/>
          <w:sz w:val="28"/>
          <w:szCs w:val="28"/>
        </w:rPr>
        <w:t>【课时安排】</w:t>
      </w:r>
    </w:p>
    <w:p w:rsidR="00875E5E" w:rsidRDefault="00875E5E" w:rsidP="00875E5E">
      <w:pPr>
        <w:rPr>
          <w:sz w:val="28"/>
          <w:szCs w:val="28"/>
        </w:rPr>
      </w:pPr>
      <w:r>
        <w:rPr>
          <w:rFonts w:hint="eastAsia"/>
          <w:sz w:val="28"/>
          <w:szCs w:val="28"/>
        </w:rPr>
        <w:t>2</w:t>
      </w:r>
      <w:r>
        <w:rPr>
          <w:rFonts w:hint="eastAsia"/>
          <w:sz w:val="28"/>
          <w:szCs w:val="28"/>
        </w:rPr>
        <w:t>课时</w:t>
      </w:r>
    </w:p>
    <w:p w:rsidR="00875E5E" w:rsidRDefault="00875E5E" w:rsidP="00875E5E">
      <w:pPr>
        <w:rPr>
          <w:sz w:val="28"/>
          <w:szCs w:val="28"/>
        </w:rPr>
      </w:pPr>
      <w:r>
        <w:rPr>
          <w:rFonts w:hint="eastAsia"/>
          <w:sz w:val="28"/>
          <w:szCs w:val="28"/>
        </w:rPr>
        <w:t>【教学过程】</w:t>
      </w:r>
    </w:p>
    <w:p w:rsidR="00875E5E" w:rsidRDefault="00875E5E" w:rsidP="00875E5E">
      <w:pPr>
        <w:rPr>
          <w:sz w:val="28"/>
          <w:szCs w:val="28"/>
        </w:rPr>
      </w:pPr>
      <w:r>
        <w:rPr>
          <w:rFonts w:hint="eastAsia"/>
          <w:sz w:val="28"/>
          <w:szCs w:val="28"/>
        </w:rPr>
        <w:t xml:space="preserve"> </w:t>
      </w:r>
      <w:r>
        <w:rPr>
          <w:sz w:val="28"/>
          <w:szCs w:val="28"/>
        </w:rPr>
        <w:t xml:space="preserve">                  </w:t>
      </w:r>
      <w:r>
        <w:rPr>
          <w:sz w:val="28"/>
          <w:szCs w:val="28"/>
        </w:rPr>
        <w:t>第</w:t>
      </w:r>
      <w:r>
        <w:rPr>
          <w:rFonts w:hint="eastAsia"/>
          <w:sz w:val="28"/>
          <w:szCs w:val="28"/>
        </w:rPr>
        <w:t>1</w:t>
      </w:r>
      <w:r>
        <w:rPr>
          <w:rFonts w:hint="eastAsia"/>
          <w:sz w:val="28"/>
          <w:szCs w:val="28"/>
        </w:rPr>
        <w:t>课时</w:t>
      </w:r>
    </w:p>
    <w:p w:rsidR="00875E5E" w:rsidRDefault="00875E5E" w:rsidP="00875E5E">
      <w:pPr>
        <w:numPr>
          <w:ilvl w:val="0"/>
          <w:numId w:val="21"/>
        </w:numPr>
        <w:rPr>
          <w:sz w:val="28"/>
          <w:szCs w:val="28"/>
        </w:rPr>
      </w:pPr>
      <w:r>
        <w:rPr>
          <w:rFonts w:hint="eastAsia"/>
          <w:sz w:val="28"/>
          <w:szCs w:val="28"/>
        </w:rPr>
        <w:t>谈话导入</w:t>
      </w:r>
    </w:p>
    <w:p w:rsidR="00875E5E" w:rsidRDefault="00875E5E" w:rsidP="00875E5E">
      <w:pPr>
        <w:ind w:firstLineChars="100" w:firstLine="280"/>
        <w:rPr>
          <w:sz w:val="28"/>
          <w:szCs w:val="28"/>
        </w:rPr>
      </w:pPr>
      <w:r w:rsidRPr="00FD4305">
        <w:rPr>
          <w:rFonts w:hint="eastAsia"/>
          <w:sz w:val="28"/>
          <w:szCs w:val="28"/>
        </w:rPr>
        <w:t>请看这个“志”字，上“士”下“心”。在我们中华名族的传统中，具有一定身份地位的，或是有一定知识技能的人才能称为“士”。而“志”就是“士”经过用“心”的思考立下的志向。说说你立下的志向吧。</w:t>
      </w:r>
    </w:p>
    <w:p w:rsidR="00875E5E" w:rsidRPr="00FD4305" w:rsidRDefault="00875E5E" w:rsidP="00875E5E">
      <w:pPr>
        <w:rPr>
          <w:rFonts w:hint="eastAsia"/>
          <w:sz w:val="28"/>
          <w:szCs w:val="28"/>
        </w:rPr>
      </w:pPr>
      <w:r>
        <w:rPr>
          <w:rFonts w:hint="eastAsia"/>
          <w:sz w:val="28"/>
          <w:szCs w:val="28"/>
        </w:rPr>
        <w:t>二、初读课文</w:t>
      </w:r>
    </w:p>
    <w:p w:rsidR="00875E5E" w:rsidRPr="00FD4305" w:rsidRDefault="00875E5E" w:rsidP="00875E5E">
      <w:pPr>
        <w:rPr>
          <w:rFonts w:hint="eastAsia"/>
          <w:sz w:val="28"/>
          <w:szCs w:val="28"/>
        </w:rPr>
      </w:pPr>
      <w:r w:rsidRPr="00FD4305">
        <w:rPr>
          <w:rFonts w:hint="eastAsia"/>
          <w:sz w:val="28"/>
          <w:szCs w:val="28"/>
        </w:rPr>
        <w:t>1.</w:t>
      </w:r>
      <w:r>
        <w:rPr>
          <w:rFonts w:hint="eastAsia"/>
          <w:sz w:val="28"/>
          <w:szCs w:val="28"/>
        </w:rPr>
        <w:t>自由朗读课文，</w:t>
      </w:r>
      <w:r w:rsidRPr="00FD4305">
        <w:rPr>
          <w:rFonts w:hint="eastAsia"/>
          <w:sz w:val="28"/>
          <w:szCs w:val="28"/>
        </w:rPr>
        <w:t>难读的地方多读几遍。</w:t>
      </w:r>
    </w:p>
    <w:p w:rsidR="00875E5E" w:rsidRPr="00FD4305" w:rsidRDefault="00875E5E" w:rsidP="00875E5E">
      <w:pPr>
        <w:rPr>
          <w:rFonts w:hint="eastAsia"/>
          <w:sz w:val="28"/>
          <w:szCs w:val="28"/>
        </w:rPr>
      </w:pPr>
      <w:r w:rsidRPr="00FD4305">
        <w:rPr>
          <w:rFonts w:hint="eastAsia"/>
          <w:sz w:val="28"/>
          <w:szCs w:val="28"/>
        </w:rPr>
        <w:t>2.</w:t>
      </w:r>
      <w:r w:rsidRPr="00FD4305">
        <w:rPr>
          <w:rFonts w:hint="eastAsia"/>
          <w:sz w:val="28"/>
          <w:szCs w:val="28"/>
        </w:rPr>
        <w:t>个别读、分组读、齐读等方式，练习正确、流利地朗读课文。</w:t>
      </w:r>
    </w:p>
    <w:p w:rsidR="00875E5E" w:rsidRDefault="00875E5E" w:rsidP="00875E5E">
      <w:pPr>
        <w:rPr>
          <w:sz w:val="28"/>
          <w:szCs w:val="28"/>
        </w:rPr>
      </w:pPr>
      <w:r>
        <w:rPr>
          <w:rFonts w:hint="eastAsia"/>
          <w:sz w:val="28"/>
          <w:szCs w:val="28"/>
        </w:rPr>
        <w:t>三、认读字词</w:t>
      </w:r>
    </w:p>
    <w:p w:rsidR="00875E5E" w:rsidRPr="00FD4305" w:rsidRDefault="00875E5E" w:rsidP="00875E5E">
      <w:pPr>
        <w:rPr>
          <w:rFonts w:hint="eastAsia"/>
          <w:sz w:val="28"/>
          <w:szCs w:val="28"/>
        </w:rPr>
      </w:pPr>
      <w:r>
        <w:rPr>
          <w:sz w:val="28"/>
          <w:szCs w:val="28"/>
        </w:rPr>
        <w:t>四</w:t>
      </w:r>
      <w:r>
        <w:rPr>
          <w:rFonts w:hint="eastAsia"/>
          <w:sz w:val="28"/>
          <w:szCs w:val="28"/>
        </w:rPr>
        <w:t>、</w:t>
      </w:r>
      <w:r>
        <w:rPr>
          <w:sz w:val="28"/>
          <w:szCs w:val="28"/>
        </w:rPr>
        <w:t>梳理课文内容</w:t>
      </w:r>
    </w:p>
    <w:p w:rsidR="00875E5E" w:rsidRPr="00FD4305" w:rsidRDefault="00875E5E" w:rsidP="00875E5E">
      <w:pPr>
        <w:rPr>
          <w:rFonts w:hint="eastAsia"/>
          <w:sz w:val="28"/>
          <w:szCs w:val="28"/>
        </w:rPr>
      </w:pPr>
      <w:r w:rsidRPr="00FD4305">
        <w:rPr>
          <w:rFonts w:hint="eastAsia"/>
          <w:sz w:val="28"/>
          <w:szCs w:val="28"/>
        </w:rPr>
        <w:t>1.</w:t>
      </w:r>
      <w:r w:rsidRPr="00FD4305">
        <w:rPr>
          <w:rFonts w:hint="eastAsia"/>
          <w:sz w:val="28"/>
          <w:szCs w:val="28"/>
        </w:rPr>
        <w:t>这是一个少年周恩来的立志故事，整个大故事中又带着三个小故事。现在请大家来比赛，看谁读书最快，把三个小故事找出来。</w:t>
      </w:r>
    </w:p>
    <w:p w:rsidR="00875E5E" w:rsidRPr="00FD4305" w:rsidRDefault="00875E5E" w:rsidP="00875E5E">
      <w:pPr>
        <w:rPr>
          <w:rFonts w:hint="eastAsia"/>
          <w:sz w:val="28"/>
          <w:szCs w:val="28"/>
        </w:rPr>
      </w:pPr>
      <w:r w:rsidRPr="00FD4305">
        <w:rPr>
          <w:rFonts w:hint="eastAsia"/>
          <w:sz w:val="28"/>
          <w:szCs w:val="28"/>
        </w:rPr>
        <w:t>2.</w:t>
      </w:r>
      <w:r w:rsidRPr="00FD4305">
        <w:rPr>
          <w:rFonts w:hint="eastAsia"/>
          <w:sz w:val="28"/>
          <w:szCs w:val="28"/>
        </w:rPr>
        <w:t>还可以简洁一些。老师也尝试着概括了三个故事的小标题。大家看</w:t>
      </w:r>
      <w:r w:rsidRPr="00FD4305">
        <w:rPr>
          <w:rFonts w:hint="eastAsia"/>
          <w:sz w:val="28"/>
          <w:szCs w:val="28"/>
        </w:rPr>
        <w:lastRenderedPageBreak/>
        <w:t>看，比比，和你们概括的有什么不同。</w:t>
      </w:r>
    </w:p>
    <w:p w:rsidR="00875E5E" w:rsidRPr="00FD4305" w:rsidRDefault="00875E5E" w:rsidP="00875E5E">
      <w:pPr>
        <w:rPr>
          <w:rFonts w:hint="eastAsia"/>
          <w:sz w:val="28"/>
          <w:szCs w:val="28"/>
        </w:rPr>
      </w:pPr>
      <w:r w:rsidRPr="00FD4305">
        <w:rPr>
          <w:rFonts w:hint="eastAsia"/>
          <w:sz w:val="28"/>
          <w:szCs w:val="28"/>
        </w:rPr>
        <w:t>耳闻“中华不振”（</w:t>
      </w:r>
      <w:r w:rsidRPr="00FD4305">
        <w:rPr>
          <w:rFonts w:hint="eastAsia"/>
          <w:sz w:val="28"/>
          <w:szCs w:val="28"/>
        </w:rPr>
        <w:t>1-6</w:t>
      </w:r>
      <w:r w:rsidRPr="00FD4305">
        <w:rPr>
          <w:rFonts w:hint="eastAsia"/>
          <w:sz w:val="28"/>
          <w:szCs w:val="28"/>
        </w:rPr>
        <w:t>）；目睹“中华不振”（</w:t>
      </w:r>
      <w:r w:rsidRPr="00FD4305">
        <w:rPr>
          <w:rFonts w:hint="eastAsia"/>
          <w:sz w:val="28"/>
          <w:szCs w:val="28"/>
        </w:rPr>
        <w:t>7-8</w:t>
      </w:r>
      <w:r w:rsidRPr="00FD4305">
        <w:rPr>
          <w:rFonts w:hint="eastAsia"/>
          <w:sz w:val="28"/>
          <w:szCs w:val="28"/>
        </w:rPr>
        <w:t>）；立志“振兴中华”（</w:t>
      </w:r>
      <w:r w:rsidRPr="00FD4305">
        <w:rPr>
          <w:rFonts w:hint="eastAsia"/>
          <w:sz w:val="28"/>
          <w:szCs w:val="28"/>
        </w:rPr>
        <w:t>7-8</w:t>
      </w:r>
      <w:r w:rsidRPr="00FD4305">
        <w:rPr>
          <w:rFonts w:hint="eastAsia"/>
          <w:sz w:val="28"/>
          <w:szCs w:val="28"/>
        </w:rPr>
        <w:t>）</w:t>
      </w:r>
    </w:p>
    <w:p w:rsidR="00875E5E" w:rsidRPr="00FD4305" w:rsidRDefault="00875E5E" w:rsidP="00875E5E">
      <w:pPr>
        <w:rPr>
          <w:rFonts w:hint="eastAsia"/>
          <w:sz w:val="28"/>
          <w:szCs w:val="28"/>
        </w:rPr>
      </w:pPr>
      <w:r w:rsidRPr="00FD4305">
        <w:rPr>
          <w:rFonts w:hint="eastAsia"/>
          <w:sz w:val="28"/>
          <w:szCs w:val="28"/>
        </w:rPr>
        <w:t>3.</w:t>
      </w:r>
      <w:r w:rsidRPr="00FD4305">
        <w:rPr>
          <w:rFonts w:hint="eastAsia"/>
          <w:sz w:val="28"/>
          <w:szCs w:val="28"/>
        </w:rPr>
        <w:t>这三个小故事，它们是怎样排列的呢？先写了什么，再写什么，最后写什么呢？</w:t>
      </w:r>
    </w:p>
    <w:p w:rsidR="00875E5E" w:rsidRDefault="00875E5E" w:rsidP="00875E5E">
      <w:pPr>
        <w:ind w:firstLineChars="100" w:firstLine="280"/>
        <w:rPr>
          <w:sz w:val="28"/>
          <w:szCs w:val="28"/>
        </w:rPr>
      </w:pPr>
      <w:r w:rsidRPr="00FD4305">
        <w:rPr>
          <w:rFonts w:hint="eastAsia"/>
          <w:sz w:val="28"/>
          <w:szCs w:val="28"/>
        </w:rPr>
        <w:t>（先写耳闻“中华不振”；再写目睹“中华不振”；最后写立志“振兴中华”。）</w:t>
      </w:r>
    </w:p>
    <w:p w:rsidR="00875E5E" w:rsidRDefault="00875E5E" w:rsidP="00875E5E">
      <w:pPr>
        <w:numPr>
          <w:ilvl w:val="0"/>
          <w:numId w:val="19"/>
        </w:numPr>
        <w:rPr>
          <w:sz w:val="28"/>
          <w:szCs w:val="28"/>
        </w:rPr>
      </w:pPr>
      <w:r w:rsidRPr="00FD4305">
        <w:rPr>
          <w:rFonts w:hint="eastAsia"/>
          <w:sz w:val="28"/>
          <w:szCs w:val="28"/>
        </w:rPr>
        <w:t>说说这篇课文的主要内容</w:t>
      </w:r>
    </w:p>
    <w:p w:rsidR="00875E5E" w:rsidRPr="0061261D" w:rsidRDefault="00875E5E" w:rsidP="00875E5E">
      <w:pPr>
        <w:ind w:left="560"/>
        <w:rPr>
          <w:rFonts w:hint="eastAsia"/>
          <w:sz w:val="28"/>
          <w:szCs w:val="28"/>
        </w:rPr>
      </w:pPr>
      <w:r>
        <w:rPr>
          <w:sz w:val="28"/>
          <w:szCs w:val="28"/>
        </w:rPr>
        <w:t xml:space="preserve">                   </w:t>
      </w:r>
      <w:r>
        <w:rPr>
          <w:sz w:val="28"/>
          <w:szCs w:val="28"/>
        </w:rPr>
        <w:t>第</w:t>
      </w:r>
      <w:r>
        <w:rPr>
          <w:rFonts w:hint="eastAsia"/>
          <w:sz w:val="28"/>
          <w:szCs w:val="28"/>
        </w:rPr>
        <w:t>2</w:t>
      </w:r>
      <w:r>
        <w:rPr>
          <w:rFonts w:hint="eastAsia"/>
          <w:sz w:val="28"/>
          <w:szCs w:val="28"/>
        </w:rPr>
        <w:t>课时</w:t>
      </w:r>
    </w:p>
    <w:p w:rsidR="00875E5E" w:rsidRDefault="00875E5E" w:rsidP="00875E5E">
      <w:pPr>
        <w:numPr>
          <w:ilvl w:val="0"/>
          <w:numId w:val="21"/>
        </w:numPr>
        <w:rPr>
          <w:sz w:val="28"/>
          <w:szCs w:val="28"/>
        </w:rPr>
      </w:pPr>
      <w:r>
        <w:rPr>
          <w:rFonts w:hint="eastAsia"/>
          <w:sz w:val="28"/>
          <w:szCs w:val="28"/>
        </w:rPr>
        <w:t>复习导入</w:t>
      </w:r>
    </w:p>
    <w:p w:rsidR="00875E5E" w:rsidRDefault="00875E5E" w:rsidP="00875E5E">
      <w:pPr>
        <w:rPr>
          <w:sz w:val="28"/>
          <w:szCs w:val="28"/>
        </w:rPr>
      </w:pPr>
      <w:r>
        <w:rPr>
          <w:sz w:val="28"/>
          <w:szCs w:val="28"/>
        </w:rPr>
        <w:t>二</w:t>
      </w:r>
      <w:r>
        <w:rPr>
          <w:rFonts w:hint="eastAsia"/>
          <w:sz w:val="28"/>
          <w:szCs w:val="28"/>
        </w:rPr>
        <w:t>、</w:t>
      </w:r>
      <w:r w:rsidRPr="00FD4305">
        <w:rPr>
          <w:rFonts w:hint="eastAsia"/>
          <w:sz w:val="28"/>
          <w:szCs w:val="28"/>
        </w:rPr>
        <w:t>自读课文，学习三个故事。</w:t>
      </w:r>
    </w:p>
    <w:p w:rsidR="00875E5E" w:rsidRPr="00FD4305" w:rsidRDefault="00875E5E" w:rsidP="00875E5E">
      <w:pPr>
        <w:rPr>
          <w:rFonts w:hint="eastAsia"/>
          <w:sz w:val="28"/>
          <w:szCs w:val="28"/>
        </w:rPr>
      </w:pPr>
      <w:r>
        <w:rPr>
          <w:rFonts w:hint="eastAsia"/>
          <w:sz w:val="28"/>
          <w:szCs w:val="28"/>
        </w:rPr>
        <w:t>师：</w:t>
      </w:r>
      <w:r w:rsidRPr="00FD4305">
        <w:rPr>
          <w:rFonts w:hint="eastAsia"/>
          <w:sz w:val="28"/>
          <w:szCs w:val="28"/>
        </w:rPr>
        <w:t>读书要讲方法，请看两个小要求。</w:t>
      </w:r>
    </w:p>
    <w:p w:rsidR="00875E5E" w:rsidRPr="00FD4305" w:rsidRDefault="00875E5E" w:rsidP="00875E5E">
      <w:pPr>
        <w:rPr>
          <w:rFonts w:hint="eastAsia"/>
          <w:sz w:val="28"/>
          <w:szCs w:val="28"/>
        </w:rPr>
      </w:pPr>
      <w:r>
        <w:rPr>
          <w:rFonts w:hint="eastAsia"/>
          <w:sz w:val="28"/>
          <w:szCs w:val="28"/>
        </w:rPr>
        <w:t>1</w:t>
      </w:r>
      <w:r>
        <w:rPr>
          <w:rFonts w:hint="eastAsia"/>
          <w:sz w:val="28"/>
          <w:szCs w:val="28"/>
        </w:rPr>
        <w:t>、读得通顺</w:t>
      </w:r>
      <w:r>
        <w:rPr>
          <w:rFonts w:hint="eastAsia"/>
          <w:sz w:val="28"/>
          <w:szCs w:val="28"/>
        </w:rPr>
        <w:t>2</w:t>
      </w:r>
      <w:r>
        <w:rPr>
          <w:rFonts w:hint="eastAsia"/>
          <w:sz w:val="28"/>
          <w:szCs w:val="28"/>
        </w:rPr>
        <w:t>、</w:t>
      </w:r>
      <w:r w:rsidRPr="00FD4305">
        <w:rPr>
          <w:rFonts w:hint="eastAsia"/>
          <w:sz w:val="28"/>
          <w:szCs w:val="28"/>
        </w:rPr>
        <w:t>读出疑问</w:t>
      </w:r>
      <w:r>
        <w:rPr>
          <w:rFonts w:hint="eastAsia"/>
          <w:sz w:val="28"/>
          <w:szCs w:val="28"/>
        </w:rPr>
        <w:t>3</w:t>
      </w:r>
      <w:r>
        <w:rPr>
          <w:rFonts w:hint="eastAsia"/>
          <w:sz w:val="28"/>
          <w:szCs w:val="28"/>
        </w:rPr>
        <w:t>、</w:t>
      </w:r>
      <w:r w:rsidRPr="00FD4305">
        <w:rPr>
          <w:rFonts w:hint="eastAsia"/>
          <w:sz w:val="28"/>
          <w:szCs w:val="28"/>
        </w:rPr>
        <w:t>在有疑问的地方，画上“？”</w:t>
      </w:r>
    </w:p>
    <w:p w:rsidR="00875E5E" w:rsidRPr="00FD4305" w:rsidRDefault="00875E5E" w:rsidP="00875E5E">
      <w:pPr>
        <w:ind w:firstLineChars="100" w:firstLine="280"/>
        <w:rPr>
          <w:rFonts w:hint="eastAsia"/>
          <w:sz w:val="28"/>
          <w:szCs w:val="28"/>
        </w:rPr>
      </w:pPr>
      <w:r w:rsidRPr="00FD4305">
        <w:rPr>
          <w:rFonts w:hint="eastAsia"/>
          <w:sz w:val="28"/>
          <w:szCs w:val="28"/>
        </w:rPr>
        <w:t>借助联系上下文来理解、询问、查资料等方法弄明白，然后带着自己的理解读读文章，就读出滋味来了。</w:t>
      </w:r>
    </w:p>
    <w:p w:rsidR="00875E5E" w:rsidRPr="00FD4305" w:rsidRDefault="00875E5E" w:rsidP="00875E5E">
      <w:pPr>
        <w:rPr>
          <w:rFonts w:hint="eastAsia"/>
          <w:sz w:val="28"/>
          <w:szCs w:val="28"/>
        </w:rPr>
      </w:pPr>
      <w:r>
        <w:rPr>
          <w:rFonts w:hint="eastAsia"/>
          <w:sz w:val="28"/>
          <w:szCs w:val="28"/>
        </w:rPr>
        <w:t>2</w:t>
      </w:r>
      <w:r>
        <w:rPr>
          <w:rFonts w:hint="eastAsia"/>
          <w:sz w:val="28"/>
          <w:szCs w:val="28"/>
        </w:rPr>
        <w:t>、</w:t>
      </w:r>
      <w:r w:rsidRPr="00FD4305">
        <w:rPr>
          <w:rFonts w:hint="eastAsia"/>
          <w:sz w:val="28"/>
          <w:szCs w:val="28"/>
        </w:rPr>
        <w:t>小组合作</w:t>
      </w:r>
    </w:p>
    <w:p w:rsidR="00875E5E" w:rsidRDefault="00875E5E" w:rsidP="00875E5E">
      <w:pPr>
        <w:rPr>
          <w:sz w:val="28"/>
          <w:szCs w:val="28"/>
        </w:rPr>
      </w:pPr>
      <w:r w:rsidRPr="00FD4305">
        <w:rPr>
          <w:rFonts w:hint="eastAsia"/>
          <w:sz w:val="28"/>
          <w:szCs w:val="28"/>
        </w:rPr>
        <w:t>组内交流自己的学习成果和不理解的地方。</w:t>
      </w:r>
    </w:p>
    <w:p w:rsidR="00875E5E" w:rsidRPr="00FD4305" w:rsidRDefault="00875E5E" w:rsidP="00875E5E">
      <w:pPr>
        <w:rPr>
          <w:rFonts w:hint="eastAsia"/>
          <w:sz w:val="28"/>
          <w:szCs w:val="28"/>
        </w:rPr>
      </w:pPr>
      <w:r>
        <w:rPr>
          <w:rFonts w:hint="eastAsia"/>
          <w:sz w:val="28"/>
          <w:szCs w:val="28"/>
        </w:rPr>
        <w:t>3</w:t>
      </w:r>
      <w:r>
        <w:rPr>
          <w:rFonts w:hint="eastAsia"/>
          <w:sz w:val="28"/>
          <w:szCs w:val="28"/>
        </w:rPr>
        <w:t>、</w:t>
      </w:r>
      <w:r w:rsidRPr="00FD4305">
        <w:rPr>
          <w:rFonts w:hint="eastAsia"/>
          <w:sz w:val="28"/>
          <w:szCs w:val="28"/>
        </w:rPr>
        <w:t>质疑解疑</w:t>
      </w:r>
      <w:r w:rsidRPr="00FD4305">
        <w:rPr>
          <w:rFonts w:hint="eastAsia"/>
          <w:sz w:val="28"/>
          <w:szCs w:val="28"/>
        </w:rPr>
        <w:tab/>
      </w:r>
    </w:p>
    <w:p w:rsidR="00875E5E" w:rsidRPr="00FD4305" w:rsidRDefault="00875E5E" w:rsidP="00875E5E">
      <w:pPr>
        <w:rPr>
          <w:rFonts w:hint="eastAsia"/>
          <w:sz w:val="28"/>
          <w:szCs w:val="28"/>
        </w:rPr>
      </w:pPr>
      <w:r w:rsidRPr="00FD4305">
        <w:rPr>
          <w:rFonts w:hint="eastAsia"/>
          <w:sz w:val="28"/>
          <w:szCs w:val="28"/>
        </w:rPr>
        <w:t>全班交流</w:t>
      </w:r>
    </w:p>
    <w:p w:rsidR="00875E5E" w:rsidRPr="00FD4305" w:rsidRDefault="00875E5E" w:rsidP="00875E5E">
      <w:pPr>
        <w:rPr>
          <w:rFonts w:hint="eastAsia"/>
          <w:sz w:val="28"/>
          <w:szCs w:val="28"/>
        </w:rPr>
      </w:pPr>
      <w:r w:rsidRPr="00FD4305">
        <w:rPr>
          <w:rFonts w:hint="eastAsia"/>
          <w:sz w:val="28"/>
          <w:szCs w:val="28"/>
        </w:rPr>
        <w:t>1.</w:t>
      </w:r>
      <w:r w:rsidRPr="00FD4305">
        <w:rPr>
          <w:rFonts w:hint="eastAsia"/>
          <w:sz w:val="28"/>
          <w:szCs w:val="28"/>
        </w:rPr>
        <w:t>为什么伯父会说“有时也要绕着走，免得惹出麻烦没有地方说理”</w:t>
      </w:r>
      <w:r w:rsidRPr="00FD4305">
        <w:rPr>
          <w:rFonts w:hint="eastAsia"/>
          <w:sz w:val="28"/>
          <w:szCs w:val="28"/>
        </w:rPr>
        <w:t>?</w:t>
      </w:r>
    </w:p>
    <w:p w:rsidR="00875E5E" w:rsidRPr="00FD4305" w:rsidRDefault="00875E5E" w:rsidP="00875E5E">
      <w:pPr>
        <w:rPr>
          <w:rFonts w:hint="eastAsia"/>
          <w:sz w:val="28"/>
          <w:szCs w:val="28"/>
        </w:rPr>
      </w:pPr>
      <w:r w:rsidRPr="00FD4305">
        <w:rPr>
          <w:rFonts w:hint="eastAsia"/>
          <w:sz w:val="28"/>
          <w:szCs w:val="28"/>
        </w:rPr>
        <w:t>谁找到了下文中写到的“麻烦”是什么？</w:t>
      </w:r>
    </w:p>
    <w:p w:rsidR="00875E5E" w:rsidRPr="00FD4305" w:rsidRDefault="00875E5E" w:rsidP="00875E5E">
      <w:pPr>
        <w:ind w:firstLineChars="100" w:firstLine="280"/>
        <w:rPr>
          <w:rFonts w:hint="eastAsia"/>
          <w:sz w:val="28"/>
          <w:szCs w:val="28"/>
        </w:rPr>
      </w:pPr>
      <w:r w:rsidRPr="00FD4305">
        <w:rPr>
          <w:rFonts w:hint="eastAsia"/>
          <w:sz w:val="28"/>
          <w:szCs w:val="28"/>
        </w:rPr>
        <w:t>他们凑了过去，只见人群中有个女人正在哭诉着什么。一问才知道，</w:t>
      </w:r>
      <w:r w:rsidRPr="00FD4305">
        <w:rPr>
          <w:rFonts w:hint="eastAsia"/>
          <w:sz w:val="28"/>
          <w:szCs w:val="28"/>
        </w:rPr>
        <w:lastRenderedPageBreak/>
        <w:t>这个女人的亲人被洋人的汽车轧死了，她原本指望巡警局给她撑腰，惩处这个洋人，谁知中国巡警不但不惩处肇事的洋人，反而训斥她。</w:t>
      </w:r>
      <w:r w:rsidRPr="00FD4305">
        <w:rPr>
          <w:rFonts w:hint="eastAsia"/>
          <w:sz w:val="28"/>
          <w:szCs w:val="28"/>
        </w:rPr>
        <w:t xml:space="preserve"> </w:t>
      </w:r>
    </w:p>
    <w:p w:rsidR="00875E5E" w:rsidRPr="00FD4305" w:rsidRDefault="00875E5E" w:rsidP="00875E5E">
      <w:pPr>
        <w:rPr>
          <w:rFonts w:hint="eastAsia"/>
          <w:sz w:val="28"/>
          <w:szCs w:val="28"/>
        </w:rPr>
      </w:pPr>
      <w:r w:rsidRPr="00FD4305">
        <w:rPr>
          <w:rFonts w:hint="eastAsia"/>
          <w:sz w:val="28"/>
          <w:szCs w:val="28"/>
        </w:rPr>
        <w:t>撑腰，训斥，形成对比。这两个词，谁来说说你的理解。</w:t>
      </w:r>
      <w:r w:rsidRPr="00FD4305">
        <w:rPr>
          <w:rFonts w:hint="eastAsia"/>
          <w:sz w:val="28"/>
          <w:szCs w:val="28"/>
        </w:rPr>
        <w:t xml:space="preserve"> </w:t>
      </w:r>
    </w:p>
    <w:p w:rsidR="00875E5E" w:rsidRPr="00FD4305" w:rsidRDefault="00875E5E" w:rsidP="00875E5E">
      <w:pPr>
        <w:rPr>
          <w:rFonts w:hint="eastAsia"/>
          <w:sz w:val="28"/>
          <w:szCs w:val="28"/>
        </w:rPr>
      </w:pPr>
      <w:r w:rsidRPr="00FD4305">
        <w:rPr>
          <w:rFonts w:hint="eastAsia"/>
          <w:sz w:val="28"/>
          <w:szCs w:val="28"/>
        </w:rPr>
        <w:t>2.</w:t>
      </w:r>
      <w:r w:rsidRPr="00FD4305">
        <w:rPr>
          <w:rFonts w:hint="eastAsia"/>
          <w:sz w:val="28"/>
          <w:szCs w:val="28"/>
        </w:rPr>
        <w:t>对比后，你发现什么？</w:t>
      </w:r>
      <w:r w:rsidRPr="00FD4305">
        <w:rPr>
          <w:rFonts w:hint="eastAsia"/>
          <w:sz w:val="28"/>
          <w:szCs w:val="28"/>
        </w:rPr>
        <w:t xml:space="preserve"> </w:t>
      </w:r>
    </w:p>
    <w:p w:rsidR="00875E5E" w:rsidRPr="00FD4305" w:rsidRDefault="00875E5E" w:rsidP="00875E5E">
      <w:pPr>
        <w:rPr>
          <w:rFonts w:hint="eastAsia"/>
          <w:sz w:val="28"/>
          <w:szCs w:val="28"/>
        </w:rPr>
      </w:pPr>
      <w:r w:rsidRPr="00FD4305">
        <w:rPr>
          <w:rFonts w:hint="eastAsia"/>
          <w:sz w:val="28"/>
          <w:szCs w:val="28"/>
        </w:rPr>
        <w:t>（原本中国巡警应该为中国人撑腰，因为是洋人轧死了中国人，可是巡警不但不为她撑腰，还训斥他。非常不讲道理！）</w:t>
      </w:r>
      <w:r w:rsidRPr="00FD4305">
        <w:rPr>
          <w:rFonts w:hint="eastAsia"/>
          <w:sz w:val="28"/>
          <w:szCs w:val="28"/>
        </w:rPr>
        <w:t xml:space="preserve"> </w:t>
      </w:r>
    </w:p>
    <w:p w:rsidR="00875E5E" w:rsidRPr="00FD4305" w:rsidRDefault="00875E5E" w:rsidP="00875E5E">
      <w:pPr>
        <w:rPr>
          <w:rFonts w:hint="eastAsia"/>
          <w:sz w:val="28"/>
          <w:szCs w:val="28"/>
        </w:rPr>
      </w:pPr>
      <w:r w:rsidRPr="00FD4305">
        <w:rPr>
          <w:rFonts w:hint="eastAsia"/>
          <w:sz w:val="28"/>
          <w:szCs w:val="28"/>
        </w:rPr>
        <w:t>（就是因为当时中国太弱，被欺负，所以巡警也狗仗人势。）</w:t>
      </w:r>
      <w:r w:rsidRPr="00FD4305">
        <w:rPr>
          <w:rFonts w:hint="eastAsia"/>
          <w:sz w:val="28"/>
          <w:szCs w:val="28"/>
        </w:rPr>
        <w:t xml:space="preserve"> </w:t>
      </w:r>
    </w:p>
    <w:p w:rsidR="00875E5E" w:rsidRPr="00FD4305" w:rsidRDefault="00875E5E" w:rsidP="00875E5E">
      <w:pPr>
        <w:rPr>
          <w:rFonts w:hint="eastAsia"/>
          <w:sz w:val="28"/>
          <w:szCs w:val="28"/>
        </w:rPr>
      </w:pPr>
      <w:r w:rsidRPr="00FD4305">
        <w:rPr>
          <w:rFonts w:hint="eastAsia"/>
          <w:sz w:val="28"/>
          <w:szCs w:val="28"/>
        </w:rPr>
        <w:t xml:space="preserve"> </w:t>
      </w:r>
      <w:r w:rsidRPr="00FD4305">
        <w:rPr>
          <w:rFonts w:hint="eastAsia"/>
          <w:sz w:val="28"/>
          <w:szCs w:val="28"/>
        </w:rPr>
        <w:t>说得好，都是因为中华不振。请大家再看看，还有这样的地方么？</w:t>
      </w:r>
      <w:r w:rsidRPr="00FD4305">
        <w:rPr>
          <w:rFonts w:hint="eastAsia"/>
          <w:sz w:val="28"/>
          <w:szCs w:val="28"/>
        </w:rPr>
        <w:t xml:space="preserve"> </w:t>
      </w:r>
    </w:p>
    <w:p w:rsidR="00875E5E" w:rsidRPr="00FD4305" w:rsidRDefault="00875E5E" w:rsidP="00875E5E">
      <w:pPr>
        <w:rPr>
          <w:rFonts w:hint="eastAsia"/>
          <w:sz w:val="28"/>
          <w:szCs w:val="28"/>
        </w:rPr>
      </w:pPr>
      <w:r w:rsidRPr="00FD4305">
        <w:rPr>
          <w:rFonts w:hint="eastAsia"/>
          <w:sz w:val="28"/>
          <w:szCs w:val="28"/>
        </w:rPr>
        <w:t>（“围观的中国人都紧握着拳头，但这是在外国人的租界里，谁又敢怎么样呢？大家只能劝慰这个不幸的女人。”原本大家要帮忙，但是却不敢帮忙，只能劝。大家也很无奈，因为中华不振。）</w:t>
      </w:r>
      <w:r w:rsidRPr="00FD4305">
        <w:rPr>
          <w:rFonts w:hint="eastAsia"/>
          <w:sz w:val="28"/>
          <w:szCs w:val="28"/>
        </w:rPr>
        <w:t xml:space="preserve"> </w:t>
      </w:r>
    </w:p>
    <w:p w:rsidR="00875E5E" w:rsidRPr="00FD4305" w:rsidRDefault="00875E5E" w:rsidP="00875E5E">
      <w:pPr>
        <w:rPr>
          <w:rFonts w:hint="eastAsia"/>
          <w:sz w:val="28"/>
          <w:szCs w:val="28"/>
        </w:rPr>
      </w:pPr>
      <w:r w:rsidRPr="00FD4305">
        <w:rPr>
          <w:rFonts w:hint="eastAsia"/>
          <w:sz w:val="28"/>
          <w:szCs w:val="28"/>
        </w:rPr>
        <w:t>3.</w:t>
      </w:r>
      <w:r w:rsidRPr="00FD4305">
        <w:rPr>
          <w:rFonts w:hint="eastAsia"/>
          <w:sz w:val="28"/>
          <w:szCs w:val="28"/>
        </w:rPr>
        <w:t>是啊。抓住“握紧拳头”和“劝慰”这对矛盾来读，你会读到当时中国人的心情，你会体验到中华不振，国民怒不敢言的无奈。来吧，让我们一起把这个故事读一读，一边读，一边好好体会。（板书：妇人饱受欺凌</w:t>
      </w:r>
      <w:r w:rsidRPr="00FD4305">
        <w:rPr>
          <w:rFonts w:hint="eastAsia"/>
          <w:sz w:val="28"/>
          <w:szCs w:val="28"/>
        </w:rPr>
        <w:t xml:space="preserve">  </w:t>
      </w:r>
      <w:r w:rsidRPr="00FD4305">
        <w:rPr>
          <w:rFonts w:hint="eastAsia"/>
          <w:sz w:val="28"/>
          <w:szCs w:val="28"/>
        </w:rPr>
        <w:t>巡警丧失尊严）</w:t>
      </w:r>
    </w:p>
    <w:p w:rsidR="00875E5E" w:rsidRPr="00FD4305" w:rsidRDefault="00875E5E" w:rsidP="00875E5E">
      <w:pPr>
        <w:rPr>
          <w:rFonts w:hint="eastAsia"/>
          <w:sz w:val="28"/>
          <w:szCs w:val="28"/>
        </w:rPr>
      </w:pPr>
      <w:r w:rsidRPr="00FD4305">
        <w:rPr>
          <w:rFonts w:hint="eastAsia"/>
          <w:sz w:val="28"/>
          <w:szCs w:val="28"/>
        </w:rPr>
        <w:t>4.</w:t>
      </w:r>
      <w:r w:rsidRPr="00FD4305">
        <w:rPr>
          <w:rFonts w:hint="eastAsia"/>
          <w:sz w:val="28"/>
          <w:szCs w:val="28"/>
        </w:rPr>
        <w:t>为什么中国人在外国租界里受洋人欺凌却无处说理，这与中国当时的社会现实密切相关。（课件出示，介绍时代背景）</w:t>
      </w:r>
      <w:r w:rsidRPr="00FD4305">
        <w:rPr>
          <w:rFonts w:hint="eastAsia"/>
          <w:sz w:val="28"/>
          <w:szCs w:val="28"/>
        </w:rPr>
        <w:t xml:space="preserve"> </w:t>
      </w:r>
    </w:p>
    <w:p w:rsidR="00875E5E" w:rsidRPr="00FD4305" w:rsidRDefault="00875E5E" w:rsidP="00875E5E">
      <w:pPr>
        <w:ind w:firstLineChars="200" w:firstLine="560"/>
        <w:rPr>
          <w:rFonts w:hint="eastAsia"/>
          <w:sz w:val="28"/>
          <w:szCs w:val="28"/>
        </w:rPr>
      </w:pPr>
      <w:r w:rsidRPr="00FD4305">
        <w:rPr>
          <w:rFonts w:hint="eastAsia"/>
          <w:sz w:val="28"/>
          <w:szCs w:val="28"/>
        </w:rPr>
        <w:t>当时，我们国家处在</w:t>
      </w:r>
      <w:r w:rsidRPr="00FD4305">
        <w:rPr>
          <w:rFonts w:hint="eastAsia"/>
          <w:sz w:val="28"/>
          <w:szCs w:val="28"/>
        </w:rPr>
        <w:t>20</w:t>
      </w:r>
      <w:r w:rsidRPr="00FD4305">
        <w:rPr>
          <w:rFonts w:hint="eastAsia"/>
          <w:sz w:val="28"/>
          <w:szCs w:val="28"/>
        </w:rPr>
        <w:t>世纪初，由于清政府腐败无能，相继与帝国主义国家了签订了一系列不平等条约，割地、赔款，使得我们国家越来越穷困，越来越落后，贫困就要挨打，落后就要受欺负，所以才在我们国家的境内出现了外国人的租界地。正如老师前面所说，他们是打着租借的幌子，实际上是想把我国的土地据为己有。英国、法</w:t>
      </w:r>
      <w:r w:rsidRPr="00FD4305">
        <w:rPr>
          <w:rFonts w:hint="eastAsia"/>
          <w:sz w:val="28"/>
          <w:szCs w:val="28"/>
        </w:rPr>
        <w:lastRenderedPageBreak/>
        <w:t>国等许多国家在中国都有租界地，并且他们在租界地内开设夜总会，建设跑马场，公园等，正如课文中所描写的一样。</w:t>
      </w:r>
      <w:r w:rsidRPr="00FD4305">
        <w:rPr>
          <w:rFonts w:hint="eastAsia"/>
          <w:sz w:val="28"/>
          <w:szCs w:val="28"/>
        </w:rPr>
        <w:t xml:space="preserve"> </w:t>
      </w:r>
    </w:p>
    <w:p w:rsidR="00875E5E" w:rsidRPr="00FD4305" w:rsidRDefault="00875E5E" w:rsidP="00875E5E">
      <w:pPr>
        <w:rPr>
          <w:rFonts w:hint="eastAsia"/>
          <w:sz w:val="28"/>
          <w:szCs w:val="28"/>
        </w:rPr>
      </w:pPr>
      <w:r w:rsidRPr="00FD4305">
        <w:rPr>
          <w:rFonts w:hint="eastAsia"/>
          <w:sz w:val="28"/>
          <w:szCs w:val="28"/>
        </w:rPr>
        <w:t>4.</w:t>
      </w:r>
      <w:r w:rsidRPr="00FD4305">
        <w:rPr>
          <w:rFonts w:hint="eastAsia"/>
          <w:sz w:val="28"/>
          <w:szCs w:val="28"/>
        </w:rPr>
        <w:t>这个故事的结尾说“这时周恩来才真正体会到“中华不振”这四个字沉重分量”，现在你体会到了么？</w:t>
      </w:r>
      <w:r w:rsidRPr="00FD4305">
        <w:rPr>
          <w:rFonts w:hint="eastAsia"/>
          <w:sz w:val="28"/>
          <w:szCs w:val="28"/>
        </w:rPr>
        <w:t xml:space="preserve"> </w:t>
      </w:r>
    </w:p>
    <w:p w:rsidR="00875E5E" w:rsidRPr="00FD4305" w:rsidRDefault="00875E5E" w:rsidP="00875E5E">
      <w:pPr>
        <w:ind w:firstLineChars="100" w:firstLine="280"/>
        <w:rPr>
          <w:rFonts w:hint="eastAsia"/>
          <w:sz w:val="28"/>
          <w:szCs w:val="28"/>
        </w:rPr>
      </w:pPr>
      <w:r w:rsidRPr="00FD4305">
        <w:rPr>
          <w:rFonts w:hint="eastAsia"/>
          <w:sz w:val="28"/>
          <w:szCs w:val="28"/>
        </w:rPr>
        <w:t>（中华不振就是我们总是被帝国主义列强欺负，就是中国人受到委屈都没人管，就是中国人不敢帮助中国人，就是中国人在自己的国家里，生活很困难，而洋人却过得很好，还欺负人。）</w:t>
      </w:r>
      <w:r w:rsidRPr="00FD4305">
        <w:rPr>
          <w:rFonts w:hint="eastAsia"/>
          <w:sz w:val="28"/>
          <w:szCs w:val="28"/>
        </w:rPr>
        <w:t xml:space="preserve"> </w:t>
      </w:r>
    </w:p>
    <w:p w:rsidR="00875E5E" w:rsidRPr="00FD4305" w:rsidRDefault="00875E5E" w:rsidP="00875E5E">
      <w:pPr>
        <w:rPr>
          <w:rFonts w:hint="eastAsia"/>
          <w:sz w:val="28"/>
          <w:szCs w:val="28"/>
        </w:rPr>
      </w:pPr>
      <w:r w:rsidRPr="00FD4305">
        <w:rPr>
          <w:rFonts w:hint="eastAsia"/>
          <w:sz w:val="28"/>
          <w:szCs w:val="28"/>
        </w:rPr>
        <w:t>师：体会得真好。（板书：中华不振）所以周恩来才会立下“为中华之崛起而读书”的志向。</w:t>
      </w:r>
      <w:r w:rsidRPr="00FD4305">
        <w:rPr>
          <w:rFonts w:hint="eastAsia"/>
          <w:sz w:val="28"/>
          <w:szCs w:val="28"/>
        </w:rPr>
        <w:tab/>
      </w:r>
      <w:r w:rsidRPr="00FD4305">
        <w:rPr>
          <w:rFonts w:hint="eastAsia"/>
          <w:sz w:val="28"/>
          <w:szCs w:val="28"/>
        </w:rPr>
        <w:t>说出对这些句子的理解，深入地体会文中人物的思想感情，结合时代背景理解周恩来立下志愿的原因。</w:t>
      </w:r>
      <w:r w:rsidRPr="00FD4305">
        <w:rPr>
          <w:rFonts w:hint="eastAsia"/>
          <w:sz w:val="28"/>
          <w:szCs w:val="28"/>
        </w:rPr>
        <w:t xml:space="preserve"> </w:t>
      </w:r>
    </w:p>
    <w:p w:rsidR="00875E5E" w:rsidRPr="00FD4305" w:rsidRDefault="00875E5E" w:rsidP="00875E5E">
      <w:pPr>
        <w:rPr>
          <w:rFonts w:hint="eastAsia"/>
          <w:sz w:val="28"/>
          <w:szCs w:val="28"/>
        </w:rPr>
      </w:pPr>
      <w:r w:rsidRPr="00FD4305">
        <w:rPr>
          <w:sz w:val="28"/>
          <w:szCs w:val="28"/>
        </w:rPr>
        <w:tab/>
      </w:r>
      <w:r>
        <w:rPr>
          <w:sz w:val="28"/>
          <w:szCs w:val="28"/>
        </w:rPr>
        <w:t xml:space="preserve"> </w:t>
      </w:r>
      <w:r w:rsidRPr="00FD4305">
        <w:rPr>
          <w:rFonts w:hint="eastAsia"/>
          <w:sz w:val="28"/>
          <w:szCs w:val="28"/>
        </w:rPr>
        <w:t>同学们，正是因为有了像周恩来、毛泽东、钱学森等这样的一大批伟人、名人，他们从小立志读书，才成就了他们的远大理想，实现了中华民族的繁荣富强。在我们今天的社会，也不再是把帝国主义列强赶出中国的土地，面对新的国际竞争，新的世界形式，我们虽然取得了巨大的成就，但离发达国家还有很大的差异，我们应该立下怎样的志向呢？为什么而读书呢？完成小练笔。</w:t>
      </w:r>
    </w:p>
    <w:p w:rsidR="00875E5E" w:rsidRPr="00FD4305" w:rsidRDefault="00875E5E" w:rsidP="00875E5E">
      <w:pPr>
        <w:ind w:firstLineChars="300" w:firstLine="840"/>
        <w:rPr>
          <w:rFonts w:hint="eastAsia"/>
          <w:sz w:val="28"/>
          <w:szCs w:val="28"/>
        </w:rPr>
      </w:pPr>
      <w:r w:rsidRPr="00FD4305">
        <w:rPr>
          <w:rFonts w:hint="eastAsia"/>
          <w:sz w:val="28"/>
          <w:szCs w:val="28"/>
        </w:rPr>
        <w:t>好书推荐阅读《中国名人成才故事》</w:t>
      </w:r>
      <w:r w:rsidRPr="00FD4305">
        <w:rPr>
          <w:rFonts w:hint="eastAsia"/>
          <w:sz w:val="28"/>
          <w:szCs w:val="28"/>
        </w:rPr>
        <w:tab/>
      </w:r>
      <w:r w:rsidRPr="00FD4305">
        <w:rPr>
          <w:rFonts w:hint="eastAsia"/>
          <w:sz w:val="28"/>
          <w:szCs w:val="28"/>
        </w:rPr>
        <w:t>写出自己为什么而读书，并写清理由</w:t>
      </w:r>
      <w:r>
        <w:rPr>
          <w:rFonts w:hint="eastAsia"/>
          <w:sz w:val="28"/>
          <w:szCs w:val="28"/>
        </w:rPr>
        <w:t>。</w:t>
      </w:r>
    </w:p>
    <w:p w:rsidR="00875E5E" w:rsidRDefault="00875E5E" w:rsidP="00875E5E">
      <w:pPr>
        <w:rPr>
          <w:sz w:val="28"/>
          <w:szCs w:val="28"/>
        </w:rPr>
      </w:pPr>
      <w:r w:rsidRPr="00FD4305">
        <w:rPr>
          <w:rFonts w:hint="eastAsia"/>
          <w:sz w:val="28"/>
          <w:szCs w:val="28"/>
        </w:rPr>
        <w:t>板书</w:t>
      </w:r>
      <w:r>
        <w:rPr>
          <w:rFonts w:hint="eastAsia"/>
          <w:sz w:val="28"/>
          <w:szCs w:val="28"/>
        </w:rPr>
        <w:t>设计</w:t>
      </w:r>
      <w:r w:rsidRPr="00FD4305">
        <w:rPr>
          <w:rFonts w:hint="eastAsia"/>
          <w:sz w:val="28"/>
          <w:szCs w:val="28"/>
        </w:rPr>
        <w:tab/>
      </w:r>
      <w:r>
        <w:rPr>
          <w:sz w:val="28"/>
          <w:szCs w:val="28"/>
        </w:rPr>
        <w:t xml:space="preserve">       </w:t>
      </w:r>
    </w:p>
    <w:p w:rsidR="00875E5E" w:rsidRPr="00FD4305" w:rsidRDefault="00875E5E" w:rsidP="00875E5E">
      <w:pPr>
        <w:ind w:firstLineChars="900" w:firstLine="2520"/>
        <w:rPr>
          <w:rFonts w:hint="eastAsia"/>
          <w:sz w:val="28"/>
          <w:szCs w:val="28"/>
        </w:rPr>
      </w:pPr>
      <w:r w:rsidRPr="00FD4305">
        <w:rPr>
          <w:rFonts w:hint="eastAsia"/>
          <w:sz w:val="28"/>
          <w:szCs w:val="28"/>
        </w:rPr>
        <w:t xml:space="preserve">22 </w:t>
      </w:r>
      <w:r w:rsidRPr="00FD4305">
        <w:rPr>
          <w:rFonts w:hint="eastAsia"/>
          <w:sz w:val="28"/>
          <w:szCs w:val="28"/>
        </w:rPr>
        <w:t>为中华之崛起而读书</w:t>
      </w:r>
    </w:p>
    <w:p w:rsidR="00875E5E" w:rsidRPr="00FD4305" w:rsidRDefault="00875E5E" w:rsidP="00875E5E">
      <w:pPr>
        <w:ind w:firstLineChars="700" w:firstLine="1960"/>
        <w:rPr>
          <w:rFonts w:hint="eastAsia"/>
          <w:sz w:val="28"/>
          <w:szCs w:val="28"/>
        </w:rPr>
      </w:pPr>
      <w:r w:rsidRPr="00FD4305">
        <w:rPr>
          <w:rFonts w:hint="eastAsia"/>
          <w:sz w:val="28"/>
          <w:szCs w:val="28"/>
        </w:rPr>
        <w:t>妇人饱受欺凌</w:t>
      </w:r>
    </w:p>
    <w:p w:rsidR="00875E5E" w:rsidRPr="00FD4305" w:rsidRDefault="00875E5E" w:rsidP="00875E5E">
      <w:pPr>
        <w:rPr>
          <w:rFonts w:hint="eastAsia"/>
          <w:sz w:val="28"/>
          <w:szCs w:val="28"/>
        </w:rPr>
      </w:pPr>
      <w:r w:rsidRPr="00FD4305">
        <w:rPr>
          <w:rFonts w:hint="eastAsia"/>
          <w:sz w:val="28"/>
          <w:szCs w:val="28"/>
        </w:rPr>
        <w:t xml:space="preserve">               </w:t>
      </w:r>
      <w:r w:rsidRPr="00FD4305">
        <w:rPr>
          <w:rFonts w:hint="eastAsia"/>
          <w:sz w:val="28"/>
          <w:szCs w:val="28"/>
        </w:rPr>
        <w:t>中华不振</w:t>
      </w:r>
      <w:r w:rsidRPr="00FD4305">
        <w:rPr>
          <w:rFonts w:hint="eastAsia"/>
          <w:sz w:val="28"/>
          <w:szCs w:val="28"/>
        </w:rPr>
        <w:t xml:space="preserve">        </w:t>
      </w:r>
      <w:r w:rsidRPr="00FD4305">
        <w:rPr>
          <w:rFonts w:hint="eastAsia"/>
          <w:sz w:val="28"/>
          <w:szCs w:val="28"/>
        </w:rPr>
        <w:t>为中华崛起读书</w:t>
      </w:r>
    </w:p>
    <w:p w:rsidR="00875E5E" w:rsidRPr="00FD4305" w:rsidRDefault="00875E5E" w:rsidP="00875E5E">
      <w:pPr>
        <w:ind w:firstLineChars="700" w:firstLine="1960"/>
        <w:rPr>
          <w:rFonts w:hint="eastAsia"/>
          <w:sz w:val="28"/>
          <w:szCs w:val="28"/>
        </w:rPr>
      </w:pPr>
      <w:r w:rsidRPr="00FD4305">
        <w:rPr>
          <w:rFonts w:hint="eastAsia"/>
          <w:sz w:val="28"/>
          <w:szCs w:val="28"/>
        </w:rPr>
        <w:lastRenderedPageBreak/>
        <w:t>巡警丧失尊严</w:t>
      </w:r>
      <w:r>
        <w:rPr>
          <w:rFonts w:hint="eastAsia"/>
          <w:sz w:val="28"/>
          <w:szCs w:val="28"/>
        </w:rPr>
        <w:t xml:space="preserve"> </w:t>
      </w:r>
    </w:p>
    <w:p w:rsidR="00875E5E" w:rsidRPr="00FD4305" w:rsidRDefault="00875E5E" w:rsidP="00875E5E">
      <w:pPr>
        <w:rPr>
          <w:rFonts w:hint="eastAsia"/>
          <w:sz w:val="28"/>
          <w:szCs w:val="28"/>
        </w:rPr>
      </w:pPr>
      <w:r w:rsidRPr="00FD4305">
        <w:rPr>
          <w:rFonts w:hint="eastAsia"/>
          <w:sz w:val="28"/>
          <w:szCs w:val="28"/>
        </w:rPr>
        <w:t>附：小练笔</w:t>
      </w:r>
    </w:p>
    <w:p w:rsidR="00875E5E" w:rsidRPr="00FD4305" w:rsidRDefault="00875E5E" w:rsidP="00875E5E">
      <w:pPr>
        <w:rPr>
          <w:rFonts w:hint="eastAsia"/>
          <w:sz w:val="28"/>
          <w:szCs w:val="28"/>
        </w:rPr>
      </w:pPr>
      <w:r w:rsidRPr="00FD4305">
        <w:rPr>
          <w:rFonts w:hint="eastAsia"/>
          <w:sz w:val="28"/>
          <w:szCs w:val="28"/>
        </w:rPr>
        <w:t xml:space="preserve">  </w:t>
      </w:r>
      <w:r w:rsidRPr="00FD4305">
        <w:rPr>
          <w:rFonts w:hint="eastAsia"/>
          <w:sz w:val="28"/>
          <w:szCs w:val="28"/>
        </w:rPr>
        <w:t>如果有人问你“为什么而读书”，你的回答是什么？想一想，写下来，注意写清楚理由。</w:t>
      </w:r>
    </w:p>
    <w:p w:rsidR="00875E5E" w:rsidRPr="00FD4305" w:rsidRDefault="00875E5E" w:rsidP="00875E5E">
      <w:pPr>
        <w:rPr>
          <w:sz w:val="28"/>
          <w:szCs w:val="28"/>
        </w:rPr>
      </w:pPr>
      <w:r w:rsidRPr="00FD4305">
        <w:rPr>
          <w:sz w:val="28"/>
          <w:szCs w:val="28"/>
        </w:rPr>
        <w:t xml:space="preserve">                                                                   </w:t>
      </w:r>
    </w:p>
    <w:p w:rsidR="00875E5E" w:rsidRPr="00FD4305" w:rsidRDefault="00875E5E" w:rsidP="00875E5E">
      <w:pPr>
        <w:rPr>
          <w:sz w:val="28"/>
          <w:szCs w:val="28"/>
        </w:rPr>
      </w:pPr>
      <w:r w:rsidRPr="00FD4305">
        <w:rPr>
          <w:sz w:val="28"/>
          <w:szCs w:val="28"/>
        </w:rPr>
        <w:t xml:space="preserve">                                                                   </w:t>
      </w:r>
    </w:p>
    <w:p w:rsidR="00875E5E" w:rsidRPr="00931183" w:rsidRDefault="00875E5E" w:rsidP="00875E5E">
      <w:pPr>
        <w:rPr>
          <w:rFonts w:hint="eastAsia"/>
          <w:sz w:val="28"/>
          <w:szCs w:val="28"/>
        </w:rPr>
      </w:pPr>
      <w:r w:rsidRPr="00FD4305">
        <w:rPr>
          <w:sz w:val="28"/>
          <w:szCs w:val="28"/>
        </w:rPr>
        <w:t xml:space="preserve">           </w:t>
      </w:r>
      <w:r>
        <w:rPr>
          <w:sz w:val="28"/>
          <w:szCs w:val="28"/>
        </w:rPr>
        <w:t xml:space="preserve">        </w:t>
      </w:r>
    </w:p>
    <w:p w:rsidR="00875E5E" w:rsidRPr="00966FC7" w:rsidRDefault="00875E5E" w:rsidP="00875E5E">
      <w:pPr>
        <w:rPr>
          <w:rFonts w:ascii="宋体" w:hAnsi="宋体"/>
          <w:b/>
          <w:bCs/>
          <w:sz w:val="28"/>
          <w:szCs w:val="28"/>
        </w:rPr>
      </w:pPr>
    </w:p>
    <w:p w:rsidR="00875E5E" w:rsidRDefault="00875E5E" w:rsidP="00875E5E">
      <w:pPr>
        <w:rPr>
          <w:rFonts w:ascii="宋体" w:hAnsi="宋体"/>
          <w:b/>
          <w:bCs/>
          <w:sz w:val="28"/>
          <w:szCs w:val="28"/>
        </w:rPr>
      </w:pPr>
    </w:p>
    <w:p w:rsidR="003B5CCD" w:rsidRDefault="003B5CCD" w:rsidP="006C169A">
      <w:pPr>
        <w:pStyle w:val="a7"/>
        <w:ind w:firstLineChars="400" w:firstLine="1285"/>
        <w:jc w:val="both"/>
      </w:pPr>
      <w:r>
        <w:rPr>
          <w:rFonts w:hint="eastAsia"/>
        </w:rPr>
        <w:t xml:space="preserve">23 </w:t>
      </w:r>
      <w:r>
        <w:rPr>
          <w:rFonts w:hint="eastAsia"/>
        </w:rPr>
        <w:t>《梅兰芳</w:t>
      </w:r>
      <w:r w:rsidR="00B8115D">
        <w:rPr>
          <w:rFonts w:hint="eastAsia"/>
        </w:rPr>
        <w:t>蓄须</w:t>
      </w:r>
      <w:r>
        <w:rPr>
          <w:rFonts w:hint="eastAsia"/>
        </w:rPr>
        <w:t>》教学设计</w:t>
      </w:r>
    </w:p>
    <w:p w:rsidR="003B5CCD" w:rsidRPr="003B5CCD" w:rsidRDefault="003B5CCD" w:rsidP="003B5CCD">
      <w:pPr>
        <w:pStyle w:val="a7"/>
        <w:jc w:val="both"/>
      </w:pPr>
      <w:r>
        <w:rPr>
          <w:rFonts w:ascii="宋体" w:hAnsi="宋体" w:hint="eastAsia"/>
          <w:b w:val="0"/>
          <w:color w:val="000000"/>
          <w:kern w:val="0"/>
          <w:sz w:val="28"/>
          <w:szCs w:val="28"/>
        </w:rPr>
        <w:t>【</w:t>
      </w:r>
      <w:r w:rsidRPr="00B8115D">
        <w:rPr>
          <w:rFonts w:ascii="宋体" w:hAnsi="宋体" w:hint="eastAsia"/>
          <w:color w:val="000000"/>
          <w:kern w:val="0"/>
          <w:sz w:val="28"/>
          <w:szCs w:val="28"/>
        </w:rPr>
        <w:t>教学目标</w:t>
      </w:r>
      <w:r>
        <w:rPr>
          <w:rFonts w:ascii="宋体" w:hAnsi="宋体" w:hint="eastAsia"/>
          <w:b w:val="0"/>
          <w:color w:val="000000"/>
          <w:kern w:val="0"/>
          <w:sz w:val="28"/>
          <w:szCs w:val="28"/>
        </w:rPr>
        <w:t>】</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 xml:space="preserve">1、理解课文内容，了解梅兰芳高尚的爱国情感和坚定的民族气节。 </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2、引导学生联系课文内容，体会重点句子的深刻含义和表达的思想感情。</w:t>
      </w:r>
    </w:p>
    <w:p w:rsidR="003B5CCD" w:rsidRDefault="003B5CCD" w:rsidP="003B5CCD">
      <w:pPr>
        <w:widowControl/>
        <w:spacing w:before="100" w:after="100" w:line="360" w:lineRule="auto"/>
        <w:contextualSpacing/>
        <w:jc w:val="left"/>
        <w:rPr>
          <w:rFonts w:ascii="宋体" w:hAnsi="宋体" w:cs="宋体"/>
          <w:b/>
          <w:color w:val="000000"/>
          <w:kern w:val="0"/>
          <w:sz w:val="28"/>
          <w:szCs w:val="28"/>
        </w:rPr>
      </w:pPr>
      <w:r>
        <w:rPr>
          <w:rFonts w:ascii="宋体" w:hAnsi="宋体" w:hint="eastAsia"/>
          <w:b/>
          <w:color w:val="000000"/>
          <w:kern w:val="0"/>
          <w:sz w:val="28"/>
          <w:szCs w:val="28"/>
        </w:rPr>
        <w:t>【教学重点】</w:t>
      </w:r>
      <w:r>
        <w:rPr>
          <w:rFonts w:ascii="宋体" w:hAnsi="宋体" w:cs="宋体" w:hint="eastAsia"/>
          <w:b/>
          <w:color w:val="000000"/>
          <w:kern w:val="0"/>
          <w:sz w:val="28"/>
          <w:szCs w:val="28"/>
        </w:rPr>
        <w:t xml:space="preserve"> </w:t>
      </w:r>
    </w:p>
    <w:p w:rsidR="003B5CCD" w:rsidRPr="003C56EC" w:rsidRDefault="003B5CCD" w:rsidP="003C56EC">
      <w:pPr>
        <w:spacing w:line="360" w:lineRule="auto"/>
        <w:ind w:firstLineChars="200" w:firstLine="480"/>
        <w:jc w:val="left"/>
        <w:rPr>
          <w:rFonts w:ascii="宋体" w:hAnsi="宋体" w:cs="宋体"/>
          <w:sz w:val="24"/>
        </w:rPr>
      </w:pPr>
      <w:r w:rsidRPr="003C56EC">
        <w:rPr>
          <w:rFonts w:ascii="宋体" w:hAnsi="宋体" w:cs="宋体" w:hint="eastAsia"/>
          <w:sz w:val="24"/>
        </w:rPr>
        <w:t xml:space="preserve">结合课文内容，体会重点句子的深刻含义和所表达思想感情。 </w:t>
      </w:r>
    </w:p>
    <w:p w:rsidR="003B5CCD" w:rsidRDefault="003B5CCD" w:rsidP="003B5CCD">
      <w:pPr>
        <w:widowControl/>
        <w:spacing w:before="100" w:after="100" w:line="360" w:lineRule="auto"/>
        <w:contextualSpacing/>
        <w:jc w:val="left"/>
        <w:rPr>
          <w:rFonts w:ascii="宋体" w:hAnsi="宋体" w:cs="宋体"/>
          <w:b/>
          <w:color w:val="000000"/>
          <w:kern w:val="0"/>
          <w:sz w:val="28"/>
          <w:szCs w:val="28"/>
        </w:rPr>
      </w:pPr>
      <w:r>
        <w:rPr>
          <w:rFonts w:ascii="宋体" w:hAnsi="宋体" w:hint="eastAsia"/>
          <w:b/>
          <w:color w:val="000000"/>
          <w:kern w:val="0"/>
          <w:sz w:val="28"/>
          <w:szCs w:val="28"/>
        </w:rPr>
        <w:t>【教学难点】</w:t>
      </w:r>
      <w:r>
        <w:rPr>
          <w:rFonts w:ascii="宋体" w:hAnsi="宋体" w:cs="宋体" w:hint="eastAsia"/>
          <w:b/>
          <w:color w:val="000000"/>
          <w:kern w:val="0"/>
          <w:sz w:val="28"/>
          <w:szCs w:val="28"/>
        </w:rPr>
        <w:t xml:space="preserve"> </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通过具体事例体会梅兰芳的爱国情怀。</w:t>
      </w:r>
    </w:p>
    <w:p w:rsidR="003B5CCD" w:rsidRPr="00D61DEB" w:rsidRDefault="003B5CCD" w:rsidP="003B5CCD">
      <w:pPr>
        <w:widowControl/>
        <w:spacing w:before="100" w:after="100" w:line="360" w:lineRule="auto"/>
        <w:contextualSpacing/>
        <w:jc w:val="left"/>
        <w:rPr>
          <w:rFonts w:ascii="宋体" w:hAnsi="宋体" w:cs="宋体"/>
          <w:sz w:val="24"/>
        </w:rPr>
      </w:pPr>
      <w:r>
        <w:rPr>
          <w:rFonts w:ascii="宋体" w:hAnsi="宋体" w:hint="eastAsia"/>
          <w:b/>
          <w:color w:val="000000"/>
          <w:kern w:val="0"/>
          <w:sz w:val="28"/>
          <w:szCs w:val="28"/>
        </w:rPr>
        <w:t>【教学准备】</w:t>
      </w:r>
      <w:r w:rsidRPr="00D61DEB">
        <w:rPr>
          <w:rFonts w:ascii="宋体" w:hAnsi="宋体" w:cs="宋体" w:hint="eastAsia"/>
          <w:sz w:val="24"/>
        </w:rPr>
        <w:t>多媒体课件</w:t>
      </w:r>
    </w:p>
    <w:p w:rsidR="003B5CCD" w:rsidRDefault="003B5CCD" w:rsidP="003B5CCD">
      <w:pPr>
        <w:spacing w:line="360" w:lineRule="auto"/>
        <w:jc w:val="left"/>
        <w:rPr>
          <w:rFonts w:ascii="宋体" w:hAnsi="宋体"/>
          <w:color w:val="000000"/>
          <w:kern w:val="0"/>
          <w:sz w:val="28"/>
          <w:szCs w:val="28"/>
        </w:rPr>
      </w:pPr>
      <w:r>
        <w:rPr>
          <w:rFonts w:ascii="宋体" w:hAnsi="宋体" w:hint="eastAsia"/>
          <w:b/>
          <w:color w:val="000000"/>
          <w:kern w:val="0"/>
          <w:sz w:val="28"/>
          <w:szCs w:val="28"/>
        </w:rPr>
        <w:t>【教学过程】</w:t>
      </w:r>
      <w:r>
        <w:rPr>
          <w:rFonts w:ascii="宋体" w:hAnsi="宋体" w:hint="eastAsia"/>
          <w:color w:val="000000"/>
          <w:kern w:val="0"/>
          <w:sz w:val="28"/>
          <w:szCs w:val="28"/>
        </w:rPr>
        <w:t>：</w:t>
      </w:r>
    </w:p>
    <w:p w:rsidR="003B5CCD" w:rsidRDefault="003B5CCD" w:rsidP="003B5CCD">
      <w:pPr>
        <w:spacing w:line="360" w:lineRule="auto"/>
        <w:jc w:val="left"/>
        <w:rPr>
          <w:rFonts w:ascii="宋体" w:hAnsi="宋体"/>
          <w:b/>
          <w:color w:val="000000"/>
          <w:kern w:val="0"/>
          <w:sz w:val="28"/>
          <w:szCs w:val="28"/>
        </w:rPr>
      </w:pPr>
      <w:r>
        <w:rPr>
          <w:rFonts w:ascii="宋体" w:hAnsi="宋体" w:hint="eastAsia"/>
          <w:b/>
          <w:color w:val="000000"/>
          <w:kern w:val="0"/>
          <w:sz w:val="28"/>
          <w:szCs w:val="28"/>
        </w:rPr>
        <w:t>一.激趣导入。</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师：同学们，你们有自己的偶像吗？说一说是谁？为什么喜欢他？</w:t>
      </w:r>
    </w:p>
    <w:p w:rsidR="003B5CCD" w:rsidRPr="00D61DEB" w:rsidRDefault="003B5CCD" w:rsidP="003B5CCD">
      <w:pPr>
        <w:spacing w:line="360" w:lineRule="auto"/>
        <w:ind w:firstLineChars="200" w:firstLine="480"/>
        <w:jc w:val="left"/>
        <w:rPr>
          <w:rFonts w:ascii="宋体" w:hAnsi="宋体" w:cs="宋体"/>
          <w:sz w:val="24"/>
        </w:rPr>
      </w:pPr>
      <w:r w:rsidRPr="00D61DEB">
        <w:rPr>
          <w:rFonts w:ascii="宋体" w:hAnsi="宋体" w:cs="宋体" w:hint="eastAsia"/>
          <w:sz w:val="24"/>
        </w:rPr>
        <w:t>这节课我们继续来认识上个世纪无数中国人的偶像---梅兰芳。感受京剧大师梅兰芳的爱国情怀，领略他令人感动的一幕幕往事。（板书：梅兰芳）</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lastRenderedPageBreak/>
        <w:t>（设计意图：从生活入手，激发学生的兴趣，拉近与学生间的距离。）</w:t>
      </w:r>
    </w:p>
    <w:p w:rsidR="003B5CCD" w:rsidRDefault="003B5CCD" w:rsidP="003B5CCD">
      <w:pPr>
        <w:spacing w:line="360" w:lineRule="auto"/>
        <w:jc w:val="left"/>
        <w:rPr>
          <w:rFonts w:ascii="宋体" w:hAnsi="宋体"/>
          <w:b/>
          <w:color w:val="000000"/>
          <w:kern w:val="0"/>
          <w:sz w:val="28"/>
          <w:szCs w:val="28"/>
        </w:rPr>
      </w:pPr>
      <w:r>
        <w:rPr>
          <w:rFonts w:ascii="宋体" w:hAnsi="宋体" w:hint="eastAsia"/>
          <w:b/>
          <w:color w:val="000000"/>
          <w:kern w:val="0"/>
          <w:sz w:val="28"/>
          <w:szCs w:val="28"/>
        </w:rPr>
        <w:t>二.整体回顾，设境质疑。</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通过上节课的学习，我们已经知道课文写了五件事。是哪五件事？</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课件出示：</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拒绝播音 拒绝演出 避港拒演 蓄须明志 自伤身体</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课件：著名画家丰子恺曾慨叹：“茫茫青史，为了爱国而摔破饭碗的‘优伶’，有几人欤？”</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师：这个“优伶”指的是什么？</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（“优伶”指的是演员，这句话的意思是：在历史的长河中，为了自己的国家而放弃自己舒适的生活，甘于穷困潦倒的演员，有几人呢？）</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质疑：为什么丰子恺会对梅兰芳发出这样的慨叹呢？让我们一起走进课文来看一看。</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（设计意图：设问质疑，激发学生的探索兴趣。）</w:t>
      </w:r>
    </w:p>
    <w:p w:rsidR="003B5CCD" w:rsidRDefault="003B5CCD" w:rsidP="003B5CCD">
      <w:pPr>
        <w:spacing w:line="360" w:lineRule="auto"/>
        <w:jc w:val="left"/>
        <w:rPr>
          <w:rFonts w:ascii="宋体" w:hAnsi="宋体"/>
          <w:b/>
          <w:color w:val="000000"/>
          <w:kern w:val="0"/>
          <w:sz w:val="28"/>
          <w:szCs w:val="28"/>
        </w:rPr>
      </w:pPr>
      <w:r>
        <w:rPr>
          <w:rFonts w:ascii="宋体" w:hAnsi="宋体" w:hint="eastAsia"/>
          <w:b/>
          <w:color w:val="000000"/>
          <w:kern w:val="0"/>
          <w:sz w:val="28"/>
          <w:szCs w:val="28"/>
        </w:rPr>
        <w:t>三．品读感悟。</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1．学习避港演出。</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(1)请同学们自由地仔细地朗读课文第6自然段，体会丰子恺的这句话。勾画出让你感受最深的词语或者句子，待会儿请同学们说一说。</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指名读。</w:t>
      </w:r>
    </w:p>
    <w:p w:rsidR="003B5CCD" w:rsidRPr="00D61DEB" w:rsidRDefault="003B5CCD" w:rsidP="00FD44E2">
      <w:pPr>
        <w:spacing w:line="360" w:lineRule="auto"/>
        <w:jc w:val="left"/>
        <w:rPr>
          <w:rFonts w:ascii="宋体" w:hAnsi="宋体" w:cs="宋体"/>
          <w:sz w:val="24"/>
        </w:rPr>
      </w:pPr>
      <w:r w:rsidRPr="00D61DEB">
        <w:rPr>
          <w:rFonts w:ascii="宋体" w:hAnsi="宋体" w:cs="宋体" w:hint="eastAsia"/>
          <w:sz w:val="24"/>
        </w:rPr>
        <w:t>师：哪句话让你的印象深刻，从中你体会到了什么？（梅兰芳的爱国情操）（带着你的感受再来读一读。）</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师：你呢？</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师：同学们有没有注意到日本人提供的是“奢华”的生活。老师有个疑问，“奢华”是什么意思呢？（板书：奢华生活）</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奢华：奢侈，豪华。奢华的生活就是舒服的生活。</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B.你认为奢华舒服的生活应该是怎么过的？（学生交流）</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师：只要梅兰芳答应登台演戏，一切奢华的生活都唾（tuò）手可得。</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课件出示：只要梅兰芳答应登台演戏，一切奢华的生活都唾（tuò）手可得。但面对日本人提供的奢华生活，梅兰芳是什么态度呢？</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生：不屑一顾。（相机板书）</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lastRenderedPageBreak/>
        <w:t>师：为什么不接受奢华的生活？</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课件出示：他不愿也不可能为侵略者粉饰太平。</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D.拒绝了奢华的生活，那梅兰芳的生活是怎么样呢？想一想。</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(2)课件出示：“宁愿……民族气节。”</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A.指名读。（想一想，如果你每一顿都是这么过的？你的心情是怎么样？）（是啊！这样的生活肯定是不好过的，但为了民族，他甘愿过这样的生活，面对这样一位伟大的艺术大师，此时此刻，你有什么感受？）</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师：带着你的感受读一读。</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师：梅兰芳可以拥有奢华的生活，但都被他一一拒绝。这一切都只因为他不想失去……民族气节。不想失去作为正直的中国人应当具备的……民族气节。</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师：是啊！无论如何，他都不会放弃民族。带着感动，让我们再一次读一读第6自然段。</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B.齐读。</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2.蓄须明志。</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过渡：生活上的困顿，梅兰芳能够忍受，生活中无处不在的危险，他也能坦然面对，日本人一次次被他拒绝。他们肯不肯善罢甘休啊？于是日本人不断的骚扰，一次又一次。（板书：不断骚扰）他需要太多拒绝的借口。怎样才能让日本人断绝请他登台演出的念头呢？冥思良久，梅兰芳终于有了一个办法，那便是…… (板书：蓄须)</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请同学们自由朗读梅兰芳蓄须部分（8-10自然段），并想一想，从这一部分你感受到了什么？</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课件出示：“他一旦蓄须，便是宣告不再登台了。”为什么？</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师：谁都知道，梅兰芳在京剧舞台上，从来都是扮演旦角的。旦角，指</w:t>
      </w:r>
      <w:r w:rsidRPr="00D61DEB">
        <w:rPr>
          <w:rFonts w:ascii="宋体" w:hAnsi="宋体" w:cs="宋体"/>
          <w:sz w:val="24"/>
        </w:rPr>
        <w:t>剧</w:t>
      </w:r>
      <w:r w:rsidRPr="00D61DEB">
        <w:rPr>
          <w:rFonts w:ascii="宋体" w:hAnsi="宋体" w:cs="宋体" w:hint="eastAsia"/>
          <w:sz w:val="24"/>
        </w:rPr>
        <w:t>中的女性形象。女性形象能有胡子吗？</w:t>
      </w:r>
    </w:p>
    <w:p w:rsidR="003B5CCD" w:rsidRPr="00D61DEB" w:rsidRDefault="003B5CCD" w:rsidP="00FD44E2">
      <w:pPr>
        <w:spacing w:line="360" w:lineRule="auto"/>
        <w:jc w:val="left"/>
        <w:rPr>
          <w:rFonts w:ascii="宋体" w:hAnsi="宋体" w:cs="宋体"/>
          <w:sz w:val="24"/>
        </w:rPr>
      </w:pPr>
      <w:r w:rsidRPr="00D61DEB">
        <w:rPr>
          <w:rFonts w:ascii="宋体" w:hAnsi="宋体" w:cs="宋体" w:hint="eastAsia"/>
          <w:sz w:val="24"/>
        </w:rPr>
        <w:t>生：……</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（课件出示：梅兰芳蓄须前后相片）（梅兰芳舞台形象）</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平时的梅兰芳蓄须吗？（如果你平常穿着十分漂亮干净的衣服，在学校，心情怎么样？同学会对你说什么？如果从今以后你只能穿脏兮兮的衣服，你的心情怎么样？）</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lastRenderedPageBreak/>
        <w:t>师：可想而知，梅兰芳的内心也是不好受的。当孩子们问他为什么留胡子的时候，他露出（得意）的样子。他真的得意吗？你觉得他是怎样的心情？</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生：痛苦而矛盾的心情。</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师：梅兰芳此时的心情应该是痛苦而且高兴的。</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用蓄须来对付日本人，是没有办法的办法。但是，用蓄须来对付日本人的“邀请”，不是一劳永逸的，日本人和汉奸轮番登门，劝诱梅兰芳。（板书：劝诱）不仅仅是劝诱，甚至……（板书：威胁。）面对这些，梅兰芳又如何应对呢？（斩钉截铁的拒绝）</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3.自伤身体。</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 xml:space="preserve">A.默读13自然段。找一找有没有特别让你感动的词语或者句子？课件出示：面对这些劝诱甚至威胁，梅兰芳一律斩钉截铁地拒绝。 </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（这里有一个词表明了梅兰芳的态度）（板书：斩钉截铁）</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B.“斩钉截铁”说明了梅兰芳怎样的态度？（带着你的坚定来读读。）</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C.齐读。</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师：为了拒绝日本人，梅兰芳除了坚持蓄须，还……</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另一方面甚至不惜伤害自己的身体。课件出示：为了拒绝日伪的邀请……</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师：一位世界文化名人，一个本应该过舒适生活的人，却自伤身体，差点送命。他为的究竟是什么？</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生：</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师：梅兰芳的良苦用心是什么？（带着你的理解再读这段话。）</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（师引）著名画家丰子恺曾慨叹：（板书：爱国）</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（设计意图：通过三件事情，细细品读课文，领悟梅兰芳的爱国情怀。）</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四.情感升华。</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师：面对日本人的不断骚扰，梅兰芳蓄须明志，自伤身体，放弃了自己最爱的职业，不再登台。同学们，如果你喜欢做的事因为某些原因而不能做，你会是怎样的心情？</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学生交流。指明汇报。</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师：是啊！面对自己喜欢的事情却不能做，一个把艺术视为生命的人，不能演出，不能创作是多么痛苦的事呀！不仅如此，他还自伤身体。他的痛苦难以言</w:t>
      </w:r>
      <w:r w:rsidRPr="00D61DEB">
        <w:rPr>
          <w:rFonts w:ascii="宋体" w:hAnsi="宋体" w:cs="宋体" w:hint="eastAsia"/>
          <w:sz w:val="24"/>
        </w:rPr>
        <w:lastRenderedPageBreak/>
        <w:t>喻。</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学生自由朗读11自然段，仔细体会梅兰芳痛苦的心情。</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师：什么像被挡在堤坝后的滚滚洪流，澎湃（pénɡpài）激荡，却又无法冲破阻隔，奔腾万里？</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师：作者为什么用这个比喻句，好不好？好在哪？你能试着说一个这样的句子吗？</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（你感受到了什么？）</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课件出示11自然段。（播放背景音乐）</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师示范读（充满感情）</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师：喜欢做的事情而不能做，这是一种难言的苦闷。此时的梅兰芳……</w:t>
      </w:r>
    </w:p>
    <w:p w:rsidR="003B5CCD" w:rsidRPr="00D61DEB" w:rsidRDefault="003B5CCD" w:rsidP="003B5CCD">
      <w:pPr>
        <w:spacing w:line="360" w:lineRule="auto"/>
        <w:jc w:val="left"/>
        <w:rPr>
          <w:rFonts w:ascii="宋体" w:hAnsi="宋体" w:cs="宋体"/>
          <w:sz w:val="24"/>
        </w:rPr>
      </w:pPr>
      <w:r w:rsidRPr="00D61DEB">
        <w:rPr>
          <w:rFonts w:ascii="宋体" w:hAnsi="宋体" w:cs="宋体" w:hint="eastAsia"/>
          <w:sz w:val="24"/>
        </w:rPr>
        <w:t>（师引）每当想到了为了抵抗日本人，连嗓子都不敢吊的时候，（生齐读）“他冲上太平山顶……</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 xml:space="preserve">（师引）每当想到为了抵抗日本人，不能创作出一个个观众喜爱的舞台艺术形象的时候，（生齐读）“他冲上太平山顶，……” </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（师引）每当想到为了抵抗日本人，不能 在舞台上与心爱的观众见面的时候，（生齐读）</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 xml:space="preserve">他冲上太平山顶，…… </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（设计意图：感受梅兰芳的内心苦楚，通过教师的深情朗读，唤起学生的情感共鸣，在这里达到一个高潮。）</w:t>
      </w:r>
    </w:p>
    <w:p w:rsidR="003B5CCD" w:rsidRDefault="003B5CCD" w:rsidP="003B5CCD">
      <w:pPr>
        <w:widowControl/>
        <w:spacing w:line="360" w:lineRule="auto"/>
        <w:jc w:val="left"/>
        <w:rPr>
          <w:rFonts w:ascii="宋体" w:hAnsi="宋体" w:cs="宋体"/>
          <w:b/>
          <w:color w:val="000000"/>
          <w:kern w:val="0"/>
          <w:sz w:val="28"/>
          <w:szCs w:val="28"/>
        </w:rPr>
      </w:pPr>
      <w:r>
        <w:rPr>
          <w:rFonts w:ascii="宋体" w:hAnsi="宋体" w:cs="宋体" w:hint="eastAsia"/>
          <w:b/>
          <w:color w:val="000000"/>
          <w:kern w:val="0"/>
          <w:sz w:val="28"/>
          <w:szCs w:val="28"/>
        </w:rPr>
        <w:t>五．总结延伸。</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梅兰芳作为京剧名旦，将京剧当作自己的生命，但由于他具有高尚的民族气节，因而他极力压抑自己，可想而知，他内心是多么痛苦啊！可是他宁肯自己难受、痛苦，也要把国家放在艺术之前，为国家而拒演，这是何等的可贵啊！</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出示１４自然段：就这样年复一年，虽然不能登台演出，生活日渐窘（jiǒnɡ）迫，但梅兰芳始终坚持着，等待着抗战胜利。（齐读）</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师：读了这句话，你有什么感受？</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生：……</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师：贵在坚持……</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 这里有一首小诗，就让我们带着感动来读一读：</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lastRenderedPageBreak/>
        <w:t>（课件出示：一代大师梅兰芳，蓄须明志表衷肠。拒演举债八年整，梅兰芬芳四海扬。）</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茫茫青史写春秋，抗战八年，梅兰芳始终拒绝为民族敌人演出，表现了一代大师不屈不挠的刚强骨气。一个个动人事迹成为神州大地感人的佳话，在中华儿女中广为传颂，极大地鼓舞了中国人民奋勇抗战的决心。此时此刻，老师不由得想起丰子恺的慨叹：“……”</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（设计意图：学生自主学习，加深理解。）</w:t>
      </w:r>
    </w:p>
    <w:p w:rsidR="003B5CCD" w:rsidRDefault="003B5CCD" w:rsidP="003B5CCD">
      <w:pPr>
        <w:widowControl/>
        <w:spacing w:before="100" w:after="100" w:line="360" w:lineRule="auto"/>
        <w:contextualSpacing/>
        <w:jc w:val="left"/>
        <w:rPr>
          <w:rFonts w:ascii="宋体" w:hAnsi="宋体" w:cs="宋体"/>
          <w:b/>
          <w:color w:val="000000"/>
          <w:kern w:val="0"/>
          <w:sz w:val="28"/>
          <w:szCs w:val="28"/>
        </w:rPr>
      </w:pPr>
      <w:r>
        <w:rPr>
          <w:rFonts w:ascii="宋体" w:hAnsi="宋体" w:cs="宋体" w:hint="eastAsia"/>
          <w:b/>
          <w:color w:val="000000"/>
          <w:kern w:val="0"/>
          <w:sz w:val="28"/>
          <w:szCs w:val="28"/>
        </w:rPr>
        <w:t>六.铭记昨天，振兴中华。</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师：在战乱的时代有为了国家而放弃自己的事业，甚至生命的梅兰芳。此时此刻，生在和平时代的我们应该为自己的国家做些什么呢？你又想对梅兰芳说些什么呢？把你想说的，想做的，拿张纸写下来。</w:t>
      </w:r>
    </w:p>
    <w:p w:rsidR="003B5CCD" w:rsidRPr="00D61DEB" w:rsidRDefault="003B5CCD" w:rsidP="00D61DEB">
      <w:pPr>
        <w:spacing w:line="360" w:lineRule="auto"/>
        <w:jc w:val="left"/>
        <w:rPr>
          <w:rFonts w:ascii="宋体" w:hAnsi="宋体" w:cs="宋体"/>
          <w:sz w:val="24"/>
        </w:rPr>
      </w:pPr>
      <w:r w:rsidRPr="00D61DEB">
        <w:rPr>
          <w:rFonts w:ascii="宋体" w:hAnsi="宋体" w:cs="宋体" w:hint="eastAsia"/>
          <w:sz w:val="24"/>
        </w:rPr>
        <w:t>师:同学们，虽然我们的力量还不够强大，但为国家奉献的精神却并不比任何人薄弱，祖国的未来靠你们。加油！</w:t>
      </w:r>
    </w:p>
    <w:p w:rsidR="003B5CCD" w:rsidRDefault="003B5CCD" w:rsidP="00D61DEB">
      <w:pPr>
        <w:spacing w:line="360" w:lineRule="auto"/>
        <w:jc w:val="left"/>
        <w:rPr>
          <w:rFonts w:ascii="宋体" w:hAnsi="宋体" w:cs="宋体"/>
          <w:i/>
          <w:color w:val="000000"/>
          <w:kern w:val="0"/>
          <w:sz w:val="28"/>
          <w:szCs w:val="28"/>
        </w:rPr>
      </w:pPr>
      <w:r w:rsidRPr="00D61DEB">
        <w:rPr>
          <w:rFonts w:ascii="宋体" w:hAnsi="宋体" w:cs="宋体" w:hint="eastAsia"/>
          <w:sz w:val="24"/>
        </w:rPr>
        <w:t>（设计意图：将爱国思想渗透到学生们的心中，达到激励的效果。）</w:t>
      </w:r>
    </w:p>
    <w:p w:rsidR="003B5CCD" w:rsidRDefault="003B5CCD" w:rsidP="003B5CCD">
      <w:pPr>
        <w:widowControl/>
        <w:spacing w:before="100" w:after="100" w:line="360" w:lineRule="auto"/>
        <w:ind w:firstLineChars="200" w:firstLine="560"/>
        <w:contextualSpacing/>
        <w:jc w:val="left"/>
        <w:rPr>
          <w:rFonts w:ascii="宋体" w:hAnsi="宋体" w:cs="宋体"/>
          <w:color w:val="000000"/>
          <w:kern w:val="0"/>
          <w:sz w:val="28"/>
          <w:szCs w:val="28"/>
        </w:rPr>
      </w:pPr>
      <w:r>
        <w:rPr>
          <w:rFonts w:ascii="宋体" w:hAnsi="宋体" w:cs="宋体" w:hint="eastAsia"/>
          <w:color w:val="000000"/>
          <w:kern w:val="0"/>
          <w:sz w:val="28"/>
          <w:szCs w:val="28"/>
        </w:rPr>
        <w:t>板书设计：</w:t>
      </w:r>
    </w:p>
    <w:p w:rsidR="003B5CCD" w:rsidRDefault="003B5CCD" w:rsidP="003B5CCD">
      <w:pPr>
        <w:spacing w:line="360" w:lineRule="auto"/>
        <w:ind w:firstLineChars="200" w:firstLine="560"/>
        <w:jc w:val="left"/>
        <w:rPr>
          <w:rFonts w:ascii="宋体" w:hAnsi="宋体"/>
          <w:color w:val="000000"/>
          <w:kern w:val="0"/>
          <w:sz w:val="28"/>
          <w:szCs w:val="28"/>
        </w:rPr>
      </w:pPr>
      <w:r>
        <w:rPr>
          <w:rFonts w:ascii="宋体" w:hAnsi="宋体" w:hint="eastAsia"/>
          <w:color w:val="000000"/>
          <w:kern w:val="0"/>
          <w:sz w:val="28"/>
          <w:szCs w:val="28"/>
        </w:rPr>
        <w:t xml:space="preserve">日本人   </w:t>
      </w:r>
      <w:r>
        <w:rPr>
          <w:rFonts w:ascii="宋体" w:hAnsi="宋体"/>
          <w:color w:val="000000"/>
          <w:kern w:val="0"/>
          <w:sz w:val="28"/>
          <w:szCs w:val="28"/>
        </w:rPr>
        <w:t xml:space="preserve">  </w:t>
      </w:r>
      <w:r>
        <w:rPr>
          <w:rFonts w:ascii="宋体" w:hAnsi="宋体" w:hint="eastAsia"/>
          <w:color w:val="000000"/>
          <w:kern w:val="0"/>
          <w:sz w:val="28"/>
          <w:szCs w:val="28"/>
        </w:rPr>
        <w:t xml:space="preserve"> 梅兰芳</w:t>
      </w:r>
    </w:p>
    <w:p w:rsidR="003B5CCD" w:rsidRDefault="003B5CCD" w:rsidP="003B5CCD">
      <w:pPr>
        <w:spacing w:line="360" w:lineRule="auto"/>
        <w:ind w:firstLineChars="200" w:firstLine="560"/>
        <w:jc w:val="left"/>
        <w:rPr>
          <w:rFonts w:ascii="宋体" w:hAnsi="宋体"/>
          <w:color w:val="000000"/>
          <w:kern w:val="0"/>
          <w:sz w:val="28"/>
          <w:szCs w:val="28"/>
        </w:rPr>
      </w:pPr>
      <w:r>
        <w:rPr>
          <w:rFonts w:ascii="宋体" w:hAnsi="宋体" w:hint="eastAsia"/>
          <w:color w:val="000000"/>
          <w:kern w:val="0"/>
          <w:sz w:val="28"/>
          <w:szCs w:val="28"/>
        </w:rPr>
        <w:t>奢华生活    爱国     不屑一顾</w:t>
      </w:r>
    </w:p>
    <w:p w:rsidR="003B5CCD" w:rsidRDefault="003B5CCD" w:rsidP="003B5CCD">
      <w:pPr>
        <w:spacing w:line="360" w:lineRule="auto"/>
        <w:ind w:firstLineChars="200" w:firstLine="560"/>
        <w:jc w:val="left"/>
        <w:rPr>
          <w:rFonts w:ascii="宋体" w:hAnsi="宋体"/>
          <w:color w:val="000000"/>
          <w:kern w:val="0"/>
          <w:sz w:val="28"/>
          <w:szCs w:val="28"/>
        </w:rPr>
      </w:pPr>
      <w:r>
        <w:rPr>
          <w:rFonts w:ascii="宋体" w:hAnsi="宋体" w:hint="eastAsia"/>
          <w:color w:val="000000"/>
          <w:kern w:val="0"/>
          <w:sz w:val="28"/>
          <w:szCs w:val="28"/>
        </w:rPr>
        <w:t xml:space="preserve">不断骚扰 </w:t>
      </w:r>
      <w:r>
        <w:rPr>
          <w:rFonts w:ascii="宋体" w:hAnsi="宋体"/>
          <w:color w:val="000000"/>
          <w:kern w:val="0"/>
          <w:sz w:val="28"/>
          <w:szCs w:val="28"/>
        </w:rPr>
        <w:t xml:space="preserve">  </w:t>
      </w:r>
      <w:r>
        <w:rPr>
          <w:rFonts w:ascii="宋体" w:hAnsi="宋体" w:hint="eastAsia"/>
          <w:color w:val="000000"/>
          <w:kern w:val="0"/>
          <w:sz w:val="28"/>
          <w:szCs w:val="28"/>
        </w:rPr>
        <w:t xml:space="preserve"> 蓄须   </w:t>
      </w:r>
    </w:p>
    <w:p w:rsidR="003B5CCD" w:rsidRDefault="003B5CCD" w:rsidP="003B5CCD">
      <w:pPr>
        <w:spacing w:line="360" w:lineRule="auto"/>
        <w:ind w:firstLineChars="200" w:firstLine="560"/>
        <w:jc w:val="left"/>
        <w:rPr>
          <w:rFonts w:ascii="宋体" w:hAnsi="宋体"/>
          <w:color w:val="000000"/>
          <w:kern w:val="0"/>
          <w:sz w:val="28"/>
          <w:szCs w:val="28"/>
        </w:rPr>
      </w:pPr>
      <w:r>
        <w:rPr>
          <w:rFonts w:ascii="宋体" w:hAnsi="宋体" w:hint="eastAsia"/>
          <w:color w:val="000000"/>
          <w:kern w:val="0"/>
          <w:sz w:val="28"/>
          <w:szCs w:val="28"/>
        </w:rPr>
        <w:t>劝诱威胁 斩钉截铁</w:t>
      </w:r>
    </w:p>
    <w:p w:rsidR="00264BE9" w:rsidRDefault="00264BE9" w:rsidP="00740B22">
      <w:pPr>
        <w:jc w:val="center"/>
        <w:rPr>
          <w:b/>
          <w:sz w:val="32"/>
          <w:szCs w:val="32"/>
        </w:rPr>
      </w:pPr>
    </w:p>
    <w:p w:rsidR="00740B22" w:rsidRDefault="002A4D7C" w:rsidP="00740B22">
      <w:pPr>
        <w:jc w:val="center"/>
        <w:rPr>
          <w:b/>
          <w:sz w:val="32"/>
          <w:szCs w:val="32"/>
        </w:rPr>
      </w:pPr>
      <w:r>
        <w:rPr>
          <w:rFonts w:hint="eastAsia"/>
          <w:b/>
          <w:sz w:val="32"/>
          <w:szCs w:val="32"/>
        </w:rPr>
        <w:t>2</w:t>
      </w:r>
      <w:r>
        <w:rPr>
          <w:b/>
          <w:sz w:val="32"/>
          <w:szCs w:val="32"/>
        </w:rPr>
        <w:t>4</w:t>
      </w:r>
      <w:r w:rsidR="00740B22">
        <w:rPr>
          <w:rFonts w:hint="eastAsia"/>
          <w:b/>
          <w:sz w:val="32"/>
          <w:szCs w:val="32"/>
        </w:rPr>
        <w:t>《延安，我把你追寻》教学设计</w:t>
      </w:r>
    </w:p>
    <w:p w:rsidR="005C7AF3" w:rsidRDefault="005C7AF3" w:rsidP="005C7AF3">
      <w:pPr>
        <w:widowControl/>
        <w:spacing w:before="100" w:after="100" w:line="360" w:lineRule="auto"/>
        <w:contextualSpacing/>
        <w:jc w:val="left"/>
        <w:rPr>
          <w:rFonts w:ascii="宋体" w:hAnsi="宋体" w:cs="宋体"/>
          <w:b/>
          <w:color w:val="000000"/>
          <w:kern w:val="0"/>
          <w:sz w:val="28"/>
          <w:szCs w:val="28"/>
        </w:rPr>
      </w:pPr>
      <w:r>
        <w:rPr>
          <w:rFonts w:ascii="宋体" w:hAnsi="宋体" w:hint="eastAsia"/>
          <w:b/>
          <w:color w:val="000000"/>
          <w:kern w:val="0"/>
          <w:sz w:val="28"/>
          <w:szCs w:val="28"/>
        </w:rPr>
        <w:t>【</w:t>
      </w:r>
      <w:r>
        <w:rPr>
          <w:rFonts w:ascii="ˎ̥" w:hAnsi="ˎ̥" w:cs="宋体" w:hint="eastAsia"/>
          <w:b/>
          <w:color w:val="000000"/>
          <w:kern w:val="0"/>
          <w:sz w:val="28"/>
          <w:szCs w:val="28"/>
        </w:rPr>
        <w:t>教材分析</w:t>
      </w:r>
      <w:r>
        <w:rPr>
          <w:rFonts w:ascii="宋体" w:hAnsi="宋体" w:hint="eastAsia"/>
          <w:b/>
          <w:color w:val="000000"/>
          <w:kern w:val="0"/>
          <w:sz w:val="28"/>
          <w:szCs w:val="28"/>
        </w:rPr>
        <w:t>】</w:t>
      </w:r>
      <w:r>
        <w:rPr>
          <w:rFonts w:ascii="宋体" w:hAnsi="宋体" w:cs="宋体" w:hint="eastAsia"/>
          <w:b/>
          <w:color w:val="000000"/>
          <w:kern w:val="0"/>
          <w:sz w:val="28"/>
          <w:szCs w:val="28"/>
        </w:rPr>
        <w:t xml:space="preserve"> </w:t>
      </w:r>
    </w:p>
    <w:p w:rsidR="00740B22" w:rsidRPr="00D61DEB" w:rsidRDefault="00740B22" w:rsidP="00D61DEB">
      <w:pPr>
        <w:spacing w:line="360" w:lineRule="auto"/>
        <w:jc w:val="left"/>
        <w:rPr>
          <w:rFonts w:ascii="宋体" w:hAnsi="宋体" w:cs="宋体"/>
          <w:sz w:val="24"/>
        </w:rPr>
      </w:pPr>
      <w:r w:rsidRPr="00D61DEB">
        <w:rPr>
          <w:rFonts w:ascii="宋体" w:hAnsi="宋体" w:cs="宋体" w:hint="eastAsia"/>
          <w:sz w:val="24"/>
        </w:rPr>
        <w:t>本课是一首新体诗，抒发了追寻延安精神的迫切的心情。诗的一、二两节写对于延安精神的追寻，三、四两节写实现现代化需要延安精神，五、六两节写追寻延安精神的重要意义。用形象说话，用一系列事物构成鲜明的意境，是本课主要表达特点。了解诗中所说的具体事物的意义和读出诗的节奏和韵律是教学</w:t>
      </w:r>
      <w:r w:rsidRPr="00D61DEB">
        <w:rPr>
          <w:rFonts w:ascii="宋体" w:hAnsi="宋体" w:cs="宋体" w:hint="eastAsia"/>
          <w:sz w:val="24"/>
        </w:rPr>
        <w:lastRenderedPageBreak/>
        <w:t>重点。选编这首诗，一是引导学生接受延安精神的陶冶，二是感性认识新体诗，接受语言美的熏陶。</w:t>
      </w:r>
    </w:p>
    <w:p w:rsidR="00740B22" w:rsidRPr="00D61DEB" w:rsidRDefault="00740B22" w:rsidP="00D61DEB">
      <w:pPr>
        <w:spacing w:line="360" w:lineRule="auto"/>
        <w:jc w:val="left"/>
        <w:rPr>
          <w:rFonts w:ascii="宋体" w:hAnsi="宋体" w:cs="宋体"/>
          <w:sz w:val="24"/>
        </w:rPr>
      </w:pPr>
      <w:r w:rsidRPr="00D61DEB">
        <w:rPr>
          <w:rFonts w:ascii="宋体" w:hAnsi="宋体" w:cs="宋体" w:hint="eastAsia"/>
          <w:sz w:val="24"/>
        </w:rPr>
        <w:t>教学准备：</w:t>
      </w:r>
      <w:r w:rsidRPr="00D61DEB">
        <w:rPr>
          <w:rFonts w:ascii="宋体" w:hAnsi="宋体" w:cs="宋体"/>
          <w:sz w:val="24"/>
        </w:rPr>
        <w:t>1.</w:t>
      </w:r>
      <w:r w:rsidRPr="00D61DEB">
        <w:rPr>
          <w:rFonts w:ascii="宋体" w:hAnsi="宋体" w:cs="宋体" w:hint="eastAsia"/>
          <w:sz w:val="24"/>
        </w:rPr>
        <w:t>师生收集关于延安的资料图片。</w:t>
      </w:r>
    </w:p>
    <w:p w:rsidR="00740B22" w:rsidRPr="00D61DEB" w:rsidRDefault="00740B22" w:rsidP="00D61DEB">
      <w:pPr>
        <w:spacing w:line="360" w:lineRule="auto"/>
        <w:jc w:val="left"/>
        <w:rPr>
          <w:rFonts w:ascii="宋体" w:hAnsi="宋体" w:cs="宋体"/>
          <w:sz w:val="24"/>
        </w:rPr>
      </w:pPr>
      <w:r w:rsidRPr="00D61DEB">
        <w:rPr>
          <w:rFonts w:ascii="宋体" w:hAnsi="宋体" w:cs="宋体"/>
          <w:sz w:val="24"/>
        </w:rPr>
        <w:t>2.</w:t>
      </w:r>
      <w:r w:rsidRPr="00D61DEB">
        <w:rPr>
          <w:rFonts w:ascii="宋体" w:hAnsi="宋体" w:cs="宋体" w:hint="eastAsia"/>
          <w:sz w:val="24"/>
        </w:rPr>
        <w:t>南泥湾的歌曲。</w:t>
      </w:r>
    </w:p>
    <w:p w:rsidR="005C7AF3" w:rsidRDefault="005C7AF3" w:rsidP="005C7AF3">
      <w:pPr>
        <w:widowControl/>
        <w:spacing w:before="100" w:after="100" w:line="360" w:lineRule="auto"/>
        <w:contextualSpacing/>
        <w:jc w:val="left"/>
        <w:rPr>
          <w:rFonts w:ascii="宋体" w:hAnsi="宋体" w:cs="宋体"/>
          <w:b/>
          <w:color w:val="000000"/>
          <w:kern w:val="0"/>
          <w:sz w:val="28"/>
          <w:szCs w:val="28"/>
        </w:rPr>
      </w:pPr>
      <w:r>
        <w:rPr>
          <w:rFonts w:ascii="宋体" w:hAnsi="宋体" w:hint="eastAsia"/>
          <w:b/>
          <w:color w:val="000000"/>
          <w:kern w:val="0"/>
          <w:sz w:val="28"/>
          <w:szCs w:val="28"/>
        </w:rPr>
        <w:t>【</w:t>
      </w:r>
      <w:r w:rsidRPr="005C7AF3">
        <w:rPr>
          <w:rFonts w:hint="eastAsia"/>
          <w:b/>
          <w:sz w:val="28"/>
          <w:szCs w:val="28"/>
        </w:rPr>
        <w:t>教学目标</w:t>
      </w:r>
      <w:r>
        <w:rPr>
          <w:rFonts w:ascii="宋体" w:hAnsi="宋体" w:hint="eastAsia"/>
          <w:b/>
          <w:color w:val="000000"/>
          <w:kern w:val="0"/>
          <w:sz w:val="28"/>
          <w:szCs w:val="28"/>
        </w:rPr>
        <w:t>】</w:t>
      </w:r>
      <w:r>
        <w:rPr>
          <w:rFonts w:ascii="宋体" w:hAnsi="宋体" w:cs="宋体" w:hint="eastAsia"/>
          <w:b/>
          <w:color w:val="000000"/>
          <w:kern w:val="0"/>
          <w:sz w:val="28"/>
          <w:szCs w:val="28"/>
        </w:rPr>
        <w:t xml:space="preserve"> </w:t>
      </w:r>
    </w:p>
    <w:p w:rsidR="00740B22" w:rsidRPr="00D61DEB" w:rsidRDefault="00740B22" w:rsidP="003C56EC">
      <w:pPr>
        <w:spacing w:line="360" w:lineRule="auto"/>
        <w:ind w:firstLineChars="200" w:firstLine="560"/>
        <w:jc w:val="left"/>
        <w:rPr>
          <w:rFonts w:ascii="宋体" w:hAnsi="宋体" w:cs="宋体"/>
          <w:sz w:val="24"/>
        </w:rPr>
      </w:pPr>
      <w:r w:rsidRPr="00740B22">
        <w:rPr>
          <w:sz w:val="28"/>
          <w:szCs w:val="28"/>
        </w:rPr>
        <w:t xml:space="preserve"> </w:t>
      </w:r>
      <w:r w:rsidRPr="00D61DEB">
        <w:rPr>
          <w:rFonts w:ascii="宋体" w:hAnsi="宋体" w:cs="宋体"/>
          <w:sz w:val="24"/>
        </w:rPr>
        <w:t>1</w:t>
      </w:r>
      <w:r w:rsidRPr="00D61DEB">
        <w:rPr>
          <w:rFonts w:ascii="宋体" w:hAnsi="宋体" w:cs="宋体" w:hint="eastAsia"/>
          <w:sz w:val="24"/>
        </w:rPr>
        <w:t>．通过学习这首诗，领会延安精神，使学生懂得发扬延安精神的重要。</w:t>
      </w:r>
    </w:p>
    <w:p w:rsidR="00740B22" w:rsidRPr="00D61DEB" w:rsidRDefault="00740B22" w:rsidP="003C56EC">
      <w:pPr>
        <w:spacing w:line="360" w:lineRule="auto"/>
        <w:ind w:firstLineChars="200" w:firstLine="480"/>
        <w:jc w:val="left"/>
        <w:rPr>
          <w:rFonts w:ascii="宋体" w:hAnsi="宋体" w:cs="宋体"/>
          <w:sz w:val="24"/>
        </w:rPr>
      </w:pPr>
      <w:r w:rsidRPr="00D61DEB">
        <w:rPr>
          <w:rFonts w:ascii="宋体" w:hAnsi="宋体" w:cs="宋体"/>
          <w:sz w:val="24"/>
        </w:rPr>
        <w:t xml:space="preserve">  2</w:t>
      </w:r>
      <w:r w:rsidRPr="00D61DEB">
        <w:rPr>
          <w:rFonts w:ascii="宋体" w:hAnsi="宋体" w:cs="宋体" w:hint="eastAsia"/>
          <w:sz w:val="24"/>
        </w:rPr>
        <w:t>．了解全诗结构，理解诗中的具体事物的象征意义。</w:t>
      </w:r>
    </w:p>
    <w:p w:rsidR="00740B22" w:rsidRPr="00D61DEB" w:rsidRDefault="00740B22" w:rsidP="003C56EC">
      <w:pPr>
        <w:spacing w:line="360" w:lineRule="auto"/>
        <w:ind w:firstLineChars="200" w:firstLine="480"/>
        <w:jc w:val="left"/>
        <w:rPr>
          <w:rFonts w:ascii="宋体" w:hAnsi="宋体" w:cs="宋体"/>
          <w:sz w:val="24"/>
        </w:rPr>
      </w:pPr>
      <w:r w:rsidRPr="00D61DEB">
        <w:rPr>
          <w:rFonts w:ascii="宋体" w:hAnsi="宋体" w:cs="宋体"/>
          <w:sz w:val="24"/>
        </w:rPr>
        <w:t xml:space="preserve">  3</w:t>
      </w:r>
      <w:r w:rsidRPr="00D61DEB">
        <w:rPr>
          <w:rFonts w:ascii="宋体" w:hAnsi="宋体" w:cs="宋体" w:hint="eastAsia"/>
          <w:sz w:val="24"/>
        </w:rPr>
        <w:t>．有感情地朗读这首诗。</w:t>
      </w:r>
    </w:p>
    <w:p w:rsidR="00740B22" w:rsidRPr="00740B22" w:rsidRDefault="005C7AF3" w:rsidP="00740B22">
      <w:pPr>
        <w:rPr>
          <w:sz w:val="28"/>
          <w:szCs w:val="28"/>
        </w:rPr>
      </w:pPr>
      <w:r>
        <w:rPr>
          <w:rFonts w:ascii="宋体" w:hAnsi="宋体" w:hint="eastAsia"/>
          <w:b/>
          <w:color w:val="000000"/>
          <w:kern w:val="0"/>
          <w:sz w:val="28"/>
          <w:szCs w:val="28"/>
        </w:rPr>
        <w:t>【</w:t>
      </w:r>
      <w:r w:rsidRPr="005C7AF3">
        <w:rPr>
          <w:rFonts w:hint="eastAsia"/>
          <w:b/>
          <w:sz w:val="28"/>
          <w:szCs w:val="28"/>
        </w:rPr>
        <w:t>教学重点难点</w:t>
      </w:r>
      <w:r>
        <w:rPr>
          <w:rFonts w:ascii="宋体" w:hAnsi="宋体" w:hint="eastAsia"/>
          <w:b/>
          <w:color w:val="000000"/>
          <w:kern w:val="0"/>
          <w:sz w:val="28"/>
          <w:szCs w:val="28"/>
        </w:rPr>
        <w:t>】</w:t>
      </w:r>
    </w:p>
    <w:p w:rsidR="00740B22" w:rsidRPr="00D61DEB" w:rsidRDefault="00740B22" w:rsidP="00D61DEB">
      <w:pPr>
        <w:spacing w:line="360" w:lineRule="auto"/>
        <w:jc w:val="left"/>
        <w:rPr>
          <w:rFonts w:ascii="宋体" w:hAnsi="宋体" w:cs="宋体"/>
          <w:sz w:val="24"/>
        </w:rPr>
      </w:pPr>
      <w:r w:rsidRPr="00740B22">
        <w:rPr>
          <w:sz w:val="28"/>
          <w:szCs w:val="28"/>
        </w:rPr>
        <w:t xml:space="preserve">  </w:t>
      </w:r>
      <w:r w:rsidRPr="00D61DEB">
        <w:rPr>
          <w:rFonts w:ascii="宋体" w:hAnsi="宋体" w:cs="宋体"/>
          <w:sz w:val="24"/>
        </w:rPr>
        <w:t>1</w:t>
      </w:r>
      <w:r w:rsidRPr="00D61DEB">
        <w:rPr>
          <w:rFonts w:ascii="宋体" w:hAnsi="宋体" w:cs="宋体" w:hint="eastAsia"/>
          <w:sz w:val="24"/>
        </w:rPr>
        <w:t>．理解诗中重点语句，了解诗中所说的具体事物的含义。</w:t>
      </w:r>
    </w:p>
    <w:p w:rsidR="00740B22" w:rsidRPr="00D61DEB" w:rsidRDefault="00740B22" w:rsidP="00D61DEB">
      <w:pPr>
        <w:spacing w:line="360" w:lineRule="auto"/>
        <w:jc w:val="left"/>
        <w:rPr>
          <w:rFonts w:ascii="宋体" w:hAnsi="宋体" w:cs="宋体"/>
          <w:sz w:val="24"/>
        </w:rPr>
      </w:pPr>
      <w:r w:rsidRPr="00D61DEB">
        <w:rPr>
          <w:rFonts w:ascii="宋体" w:hAnsi="宋体" w:cs="宋体"/>
          <w:sz w:val="24"/>
        </w:rPr>
        <w:t xml:space="preserve">  2</w:t>
      </w:r>
      <w:r w:rsidRPr="00D61DEB">
        <w:rPr>
          <w:rFonts w:ascii="宋体" w:hAnsi="宋体" w:cs="宋体" w:hint="eastAsia"/>
          <w:sz w:val="24"/>
        </w:rPr>
        <w:t>．读出诗的节奏和韵律。</w:t>
      </w:r>
    </w:p>
    <w:p w:rsidR="00740B22" w:rsidRPr="005C7AF3" w:rsidRDefault="00740B22" w:rsidP="00740B22">
      <w:pPr>
        <w:rPr>
          <w:b/>
          <w:sz w:val="28"/>
          <w:szCs w:val="28"/>
        </w:rPr>
      </w:pPr>
      <w:r w:rsidRPr="005C7AF3">
        <w:rPr>
          <w:rFonts w:hint="eastAsia"/>
          <w:b/>
          <w:sz w:val="28"/>
          <w:szCs w:val="28"/>
        </w:rPr>
        <w:t>教学过程：</w:t>
      </w:r>
      <w:r w:rsidRPr="005C7AF3">
        <w:rPr>
          <w:b/>
          <w:sz w:val="28"/>
          <w:szCs w:val="28"/>
        </w:rPr>
        <w:t xml:space="preserve"> </w:t>
      </w:r>
    </w:p>
    <w:p w:rsidR="009D0CDB" w:rsidRPr="00572EB8" w:rsidRDefault="009D0CDB" w:rsidP="00740B22">
      <w:pPr>
        <w:rPr>
          <w:b/>
          <w:sz w:val="28"/>
          <w:szCs w:val="28"/>
        </w:rPr>
      </w:pPr>
      <w:r w:rsidRPr="00572EB8">
        <w:rPr>
          <w:rFonts w:ascii="Helvetica" w:hAnsi="Helvetica" w:cs="Helvetica"/>
          <w:b/>
          <w:color w:val="555555"/>
          <w:sz w:val="28"/>
          <w:szCs w:val="28"/>
        </w:rPr>
        <w:t>一、导入：</w:t>
      </w:r>
    </w:p>
    <w:p w:rsidR="009D0CDB" w:rsidRPr="003C56EC" w:rsidRDefault="009D0CDB" w:rsidP="003C56EC">
      <w:pPr>
        <w:spacing w:line="360" w:lineRule="auto"/>
        <w:ind w:firstLineChars="200" w:firstLine="480"/>
        <w:jc w:val="left"/>
        <w:rPr>
          <w:rFonts w:ascii="宋体" w:hAnsi="宋体" w:cs="宋体"/>
          <w:sz w:val="24"/>
        </w:rPr>
      </w:pPr>
      <w:r w:rsidRPr="003C56EC">
        <w:rPr>
          <w:rFonts w:ascii="宋体" w:hAnsi="宋体" w:cs="宋体"/>
          <w:sz w:val="24"/>
        </w:rPr>
        <w:t>同学们，你们喜欢读诗吗？想一想，这个学期咱们学过哪些古诗？这节课，我们再来学习一首现代诗，</w:t>
      </w:r>
      <w:r w:rsidR="00740B22" w:rsidRPr="003C56EC">
        <w:rPr>
          <w:rFonts w:ascii="宋体" w:hAnsi="宋体" w:cs="宋体"/>
          <w:sz w:val="24"/>
        </w:rPr>
        <w:t>《延安，我把你追寻》板书课题</w:t>
      </w:r>
      <w:r w:rsidRPr="003C56EC">
        <w:rPr>
          <w:rFonts w:ascii="宋体" w:hAnsi="宋体" w:cs="宋体"/>
          <w:sz w:val="24"/>
        </w:rPr>
        <w:t>，学生齐读。</w:t>
      </w:r>
    </w:p>
    <w:p w:rsidR="009D0CDB" w:rsidRPr="003C56EC" w:rsidRDefault="009D0CDB" w:rsidP="003C56EC">
      <w:pPr>
        <w:spacing w:line="360" w:lineRule="auto"/>
        <w:jc w:val="left"/>
        <w:rPr>
          <w:rFonts w:ascii="宋体" w:hAnsi="宋体" w:cs="宋体"/>
          <w:sz w:val="24"/>
        </w:rPr>
      </w:pPr>
      <w:r w:rsidRPr="003C56EC">
        <w:rPr>
          <w:rFonts w:ascii="宋体" w:hAnsi="宋体" w:cs="宋体"/>
          <w:sz w:val="24"/>
        </w:rPr>
        <w:t>师介绍背景：同学们，延安是中国革命的摇篮，它记载中国革命的历史，是一本真实的教科书。它记载了共产党人的精神，谱写了中国革命闪光的篇章。因此，被称为革命圣地。在延安的杨家岭、枣园、南泥湾，革命的足迹历历在目。那么，诗人到底在延安追寻什么呢？我们就来具体了解一下。</w:t>
      </w:r>
    </w:p>
    <w:p w:rsidR="009D0CDB" w:rsidRPr="00572EB8" w:rsidRDefault="009D0CDB" w:rsidP="009D0CDB">
      <w:pPr>
        <w:pStyle w:val="a8"/>
        <w:shd w:val="clear" w:color="auto" w:fill="FFFFFF"/>
        <w:spacing w:before="0" w:beforeAutospacing="0" w:after="0" w:afterAutospacing="0"/>
        <w:rPr>
          <w:rFonts w:ascii="Helvetica" w:hAnsi="Helvetica" w:cs="Helvetica"/>
          <w:b/>
          <w:color w:val="555555"/>
          <w:sz w:val="28"/>
          <w:szCs w:val="28"/>
        </w:rPr>
      </w:pPr>
      <w:r w:rsidRPr="00572EB8">
        <w:rPr>
          <w:rFonts w:ascii="Helvetica" w:hAnsi="Helvetica" w:cs="Helvetica"/>
          <w:b/>
          <w:color w:val="555555"/>
          <w:sz w:val="28"/>
          <w:szCs w:val="28"/>
        </w:rPr>
        <w:t>二、过程：</w:t>
      </w:r>
    </w:p>
    <w:p w:rsidR="009D0CDB" w:rsidRPr="00D61DEB" w:rsidRDefault="00740B22" w:rsidP="00D61DEB">
      <w:pPr>
        <w:spacing w:line="360" w:lineRule="auto"/>
        <w:jc w:val="left"/>
        <w:rPr>
          <w:rFonts w:ascii="宋体" w:hAnsi="宋体" w:cs="宋体"/>
          <w:sz w:val="24"/>
        </w:rPr>
      </w:pPr>
      <w:r>
        <w:rPr>
          <w:rFonts w:ascii="Helvetica" w:hAnsi="Helvetica" w:cs="Helvetica"/>
          <w:color w:val="555555"/>
          <w:sz w:val="28"/>
          <w:szCs w:val="28"/>
        </w:rPr>
        <w:t>（</w:t>
      </w:r>
      <w:r w:rsidRPr="00D61DEB">
        <w:rPr>
          <w:rFonts w:ascii="宋体" w:hAnsi="宋体" w:cs="宋体"/>
          <w:sz w:val="24"/>
        </w:rPr>
        <w:t>一）</w:t>
      </w:r>
      <w:r w:rsidR="009D0CDB" w:rsidRPr="00D61DEB">
        <w:rPr>
          <w:rFonts w:ascii="宋体" w:hAnsi="宋体" w:cs="宋体"/>
          <w:sz w:val="24"/>
        </w:rPr>
        <w:t>自读诗句，把字音读正确，把句子读通顺。请同学们打开书，自己读读这首诗吧。</w:t>
      </w:r>
    </w:p>
    <w:p w:rsidR="009D0CDB" w:rsidRPr="00D61DEB" w:rsidRDefault="00740B22" w:rsidP="00D61DEB">
      <w:pPr>
        <w:spacing w:line="360" w:lineRule="auto"/>
        <w:jc w:val="left"/>
        <w:rPr>
          <w:rFonts w:ascii="宋体" w:hAnsi="宋体" w:cs="宋体"/>
          <w:sz w:val="24"/>
        </w:rPr>
      </w:pPr>
      <w:r w:rsidRPr="00D61DEB">
        <w:rPr>
          <w:rFonts w:ascii="宋体" w:hAnsi="宋体" w:cs="宋体"/>
          <w:sz w:val="24"/>
        </w:rPr>
        <w:t>诗句中的词语，你会读吗？</w:t>
      </w:r>
      <w:r w:rsidR="009D0CDB" w:rsidRPr="00D61DEB">
        <w:rPr>
          <w:rFonts w:ascii="宋体" w:hAnsi="宋体" w:cs="宋体"/>
          <w:sz w:val="24"/>
        </w:rPr>
        <w:t>翩翩归来 茁壮成长 撅头 雨后春笋 满目琳琅 探索</w:t>
      </w:r>
      <w:r w:rsidRPr="00D61DEB">
        <w:rPr>
          <w:rFonts w:ascii="宋体" w:hAnsi="宋体" w:cs="宋体" w:hint="eastAsia"/>
          <w:sz w:val="24"/>
        </w:rPr>
        <w:t xml:space="preserve"> </w:t>
      </w:r>
      <w:r w:rsidR="009D0CDB" w:rsidRPr="00D61DEB">
        <w:rPr>
          <w:rFonts w:ascii="宋体" w:hAnsi="宋体" w:cs="宋体"/>
          <w:sz w:val="24"/>
        </w:rPr>
        <w:t>奥秘 毫不犹豫 顶天立地 脊梁 灿烂辉煌 展翅飞翔 明媚 高楼大厦</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开火车读。同学们读得不错。好的，同桌互相再读一读这首诗，检查一下读得怎么样？</w:t>
      </w:r>
    </w:p>
    <w:p w:rsidR="009D0CDB" w:rsidRPr="00D61DEB" w:rsidRDefault="00740B22" w:rsidP="00D61DEB">
      <w:pPr>
        <w:spacing w:line="360" w:lineRule="auto"/>
        <w:jc w:val="left"/>
        <w:rPr>
          <w:rFonts w:ascii="宋体" w:hAnsi="宋体" w:cs="宋体"/>
          <w:sz w:val="24"/>
        </w:rPr>
      </w:pPr>
      <w:r w:rsidRPr="00D61DEB">
        <w:rPr>
          <w:rFonts w:ascii="宋体" w:hAnsi="宋体" w:cs="宋体"/>
          <w:sz w:val="24"/>
        </w:rPr>
        <w:t>把诗中的字音读准确，读通顺。谁想来试试？</w:t>
      </w:r>
    </w:p>
    <w:p w:rsidR="00740B22" w:rsidRPr="00D61DEB" w:rsidRDefault="009D0CDB" w:rsidP="00D61DEB">
      <w:pPr>
        <w:spacing w:line="360" w:lineRule="auto"/>
        <w:jc w:val="left"/>
        <w:rPr>
          <w:rFonts w:ascii="宋体" w:hAnsi="宋体" w:cs="宋体"/>
          <w:sz w:val="24"/>
        </w:rPr>
      </w:pPr>
      <w:r w:rsidRPr="00D61DEB">
        <w:rPr>
          <w:rFonts w:ascii="宋体" w:hAnsi="宋体" w:cs="宋体"/>
          <w:sz w:val="24"/>
        </w:rPr>
        <w:lastRenderedPageBreak/>
        <w:t>（二 ）同学们</w:t>
      </w:r>
      <w:r w:rsidR="00740B22" w:rsidRPr="00D61DEB">
        <w:rPr>
          <w:rFonts w:ascii="宋体" w:hAnsi="宋体" w:cs="宋体"/>
          <w:sz w:val="24"/>
        </w:rPr>
        <w:t>读得很流利。小组讨论</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1、诗的第二小节讲到了哪几个地方？代表了当年延安的哪些精神？</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2、你还读懂了什么？</w:t>
      </w:r>
    </w:p>
    <w:p w:rsidR="00740B22" w:rsidRPr="00D61DEB" w:rsidRDefault="009D0CDB" w:rsidP="00D61DEB">
      <w:pPr>
        <w:spacing w:line="360" w:lineRule="auto"/>
        <w:jc w:val="left"/>
        <w:rPr>
          <w:rFonts w:ascii="宋体" w:hAnsi="宋体" w:cs="宋体"/>
          <w:sz w:val="24"/>
        </w:rPr>
      </w:pPr>
      <w:r w:rsidRPr="00D61DEB">
        <w:rPr>
          <w:rFonts w:ascii="宋体" w:hAnsi="宋体" w:cs="宋体"/>
          <w:sz w:val="24"/>
        </w:rPr>
        <w:t xml:space="preserve">3、你怎样理解“追寻延安”？开始吧。 </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（三）信息反馈：</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生1：诗的第二小节讲到了延河、枣园、南泥湾、杨家岭四个地方。我给大家说说杨家岭。我查到了有关杨家岭的资料，从1938年到1947年中共中央在这里领导过抗日战争，著名的延安整风运动，和大生产运动，我想，追寻杨家岭，就是追寻党的正确领导。 理解得这不错，谁来接着说？</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生2：延河是黄河的一条支流，它流经延安。当年人们常在延河边上漫步，讨论革命的道理。枣园在延安西北，距市中心约七公里，曾是党中央所在地，毛主席的《为人民服务》等著作就是在这里写的。</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生3：我来给他补充。我读懂了第二小节的这句话，“追寻你，枣园梨花的清香。”我找到了枣园的资料，枣园是中共中央书记处1943年到1947年的驻地，这里有毛泽东旧址，周恩来旧址，刘少奇旧址，任弼时旧址，彭德怀旧址，作战部旧址等。追寻枣园梨花的清香，也是追寻党的正确领导。</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师：是的，也是追寻党的正确领导。</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生4：我通过学习，我还理解了第二小节这句话的意思。追寻你，南泥湾开荒的撅头。我查到了南泥湾的资料，由王震旅长带领的359旅发扬艰苦奋斗、自力更生的革命精神，把荆棘遍野、荒芜人烟的南泥湾变成了处处是庄稼，遍地是牛羊的陕北好江南。我想，追寻南泥湾开荒的撅头就是追寻艰苦奋斗、自力更生的革命精神。 师：说得好，看来同学们通过查找到的</w:t>
      </w:r>
      <w:r w:rsidR="005C7AF3" w:rsidRPr="00D61DEB">
        <w:rPr>
          <w:rFonts w:ascii="宋体" w:hAnsi="宋体" w:cs="宋体"/>
          <w:sz w:val="24"/>
        </w:rPr>
        <w:t>资料理解了这一小节的意思，谁能把这一小节的诗读给我们听？</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师：作者来到延安，看到这里一处处的革命遗址，写下了这一行行美丽的诗句。他边看这些遗址边想到些什么呢？</w:t>
      </w:r>
    </w:p>
    <w:p w:rsidR="00452C5E" w:rsidRPr="00D61DEB" w:rsidRDefault="009D0CDB" w:rsidP="00D61DEB">
      <w:pPr>
        <w:spacing w:line="360" w:lineRule="auto"/>
        <w:jc w:val="left"/>
        <w:rPr>
          <w:rFonts w:ascii="宋体" w:hAnsi="宋体" w:cs="宋体"/>
          <w:sz w:val="24"/>
        </w:rPr>
      </w:pPr>
      <w:r w:rsidRPr="00D61DEB">
        <w:rPr>
          <w:rFonts w:ascii="宋体" w:hAnsi="宋体" w:cs="宋体"/>
          <w:sz w:val="24"/>
        </w:rPr>
        <w:t>生1：我想，他想到了战士们拿着撅头开荒的情景。</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生2、他还想到了，毛主席在窑洞中读书写作的情景。</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师：是的，诗人在这一处处革命遗址中追寻着，饱含深</w:t>
      </w:r>
      <w:r w:rsidR="00452C5E" w:rsidRPr="00D61DEB">
        <w:rPr>
          <w:rFonts w:ascii="宋体" w:hAnsi="宋体" w:cs="宋体"/>
          <w:sz w:val="24"/>
        </w:rPr>
        <w:t>情地写下了这首诗。谁能把这首诗的前两个小节连起来读一读？</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lastRenderedPageBreak/>
        <w:t>师：读得很有感情。我想，诗人也一定是这样的，一边看一边想，是那样深情地吟诵着一行行诗句。让我们来深情地把这两小节诗句读一读。生齐读。 师：我们接着来汇报，你还读懂了哪些诗句？</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生1：我还读懂了第三小节，我先来读一读。这里是说我们的生活水平提高了，可不能忘记延安的精神。 好，你接着来说。</w:t>
      </w:r>
    </w:p>
    <w:p w:rsidR="003E6277" w:rsidRPr="00D61DEB" w:rsidRDefault="009D0CDB" w:rsidP="00D61DEB">
      <w:pPr>
        <w:spacing w:line="360" w:lineRule="auto"/>
        <w:jc w:val="left"/>
        <w:rPr>
          <w:rFonts w:ascii="宋体" w:hAnsi="宋体" w:cs="宋体"/>
          <w:sz w:val="24"/>
        </w:rPr>
      </w:pPr>
      <w:r w:rsidRPr="00D61DEB">
        <w:rPr>
          <w:rFonts w:ascii="宋体" w:hAnsi="宋体" w:cs="宋体"/>
          <w:sz w:val="24"/>
        </w:rPr>
        <w:t xml:space="preserve">生2：我读懂了第四小节中的一句话，我们毫不犹豫丢掉了老牛破车，却不能丢宝塔山顶天立地的脊梁。这句话是指，科技落后的时代已经过去了，我们的科技得到了飞速发展，但延安的精神我们不能丢掉。 </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师：是的，我们国家的面貌现在已经发生了翻天覆地的变化。诗人在欣喜的同时，也在深深的思考。谁能把3、4两小节连起来读一读？生读。 师范读最后一句。读着这一行行诗句，我们也许能感受到今天的幸福生活来之不易，我们老一辈无产阶级革命家培育出的革命精神，是我们革命的传家宝，是中国人民宝贵的精神财富。那么，你怎么理解追寻延安呢？生：追寻延安就是追寻延安的精神。那延安的精神到底指的是什么？同学们，你们能结合刚才读过的诗句谈一谈你们的理解吗？</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生1</w:t>
      </w:r>
      <w:r w:rsidR="00740B22" w:rsidRPr="00D61DEB">
        <w:rPr>
          <w:rFonts w:ascii="宋体" w:hAnsi="宋体" w:cs="宋体"/>
          <w:sz w:val="24"/>
        </w:rPr>
        <w:t>：</w:t>
      </w:r>
      <w:r w:rsidRPr="00D61DEB">
        <w:rPr>
          <w:rFonts w:ascii="宋体" w:hAnsi="宋体" w:cs="宋体"/>
          <w:sz w:val="24"/>
        </w:rPr>
        <w:t>我觉得延安的精神就是自力更生、艰苦奋斗的精神。</w:t>
      </w:r>
    </w:p>
    <w:p w:rsidR="00740B22" w:rsidRPr="00D61DEB" w:rsidRDefault="009D0CDB" w:rsidP="00D61DEB">
      <w:pPr>
        <w:spacing w:line="360" w:lineRule="auto"/>
        <w:jc w:val="left"/>
        <w:rPr>
          <w:rFonts w:ascii="宋体" w:hAnsi="宋体" w:cs="宋体"/>
          <w:sz w:val="24"/>
        </w:rPr>
      </w:pPr>
      <w:r w:rsidRPr="00D61DEB">
        <w:rPr>
          <w:rFonts w:ascii="宋体" w:hAnsi="宋体" w:cs="宋体"/>
          <w:sz w:val="24"/>
        </w:rPr>
        <w:t xml:space="preserve">生2：我认为是党的正确领导和毛泽东思想。 </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生3：我来补充，坚定的信念，伟大的理想也是延安精神。</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生4：温热的土炕指的是军民一家的关系，这也是延安的精神的体现。</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生5：我觉得顶天立地、奋力拼搏的精神也是延安的精神。</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师：同学们，你们理解得很好。刚刚你们说的这些都是延安精神的具体表现。同学们，作者追寻延安，追寻的是延安精神。延安精神就是自力更生、艰苦奋斗的精神，就是为崇高理想献身的精神，就是全心全意为人民服务的精神，就是革命战士互相关心、互相爱护的精神。即使我们的生活富裕了，科技发展了，我们也要提倡艰苦奋斗，也要发扬延安的精神。</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这样我们才能一步一步地走向成功，一步一步地走向胜利。所以，作者在诗句中说，延安，你的精神灿烂辉煌。请同学们齐读诗的最后两个小节。</w:t>
      </w:r>
    </w:p>
    <w:p w:rsidR="00740B22" w:rsidRPr="00D61DEB" w:rsidRDefault="009D0CDB" w:rsidP="00D61DEB">
      <w:pPr>
        <w:spacing w:line="360" w:lineRule="auto"/>
        <w:jc w:val="left"/>
        <w:rPr>
          <w:rFonts w:ascii="宋体" w:hAnsi="宋体" w:cs="宋体"/>
          <w:sz w:val="24"/>
        </w:rPr>
      </w:pPr>
      <w:r w:rsidRPr="00D61DEB">
        <w:rPr>
          <w:rFonts w:ascii="宋体" w:hAnsi="宋体" w:cs="宋体"/>
          <w:sz w:val="24"/>
        </w:rPr>
        <w:t>师：是啊，时代在进步，社会在发展，</w:t>
      </w:r>
      <w:r w:rsidR="00740B22" w:rsidRPr="00D61DEB">
        <w:rPr>
          <w:rFonts w:ascii="宋体" w:hAnsi="宋体" w:cs="宋体"/>
          <w:sz w:val="24"/>
        </w:rPr>
        <w:t>可是延安精神却永远不能忘记。就让我们来完整地读读这首诗。（大屏幕出示有节奏的全诗</w:t>
      </w:r>
      <w:r w:rsidRPr="00D61DEB">
        <w:rPr>
          <w:rFonts w:ascii="宋体" w:hAnsi="宋体" w:cs="宋体"/>
          <w:sz w:val="24"/>
        </w:rPr>
        <w:t>（四）拓展提升： 学了这</w:t>
      </w:r>
      <w:r w:rsidRPr="00D61DEB">
        <w:rPr>
          <w:rFonts w:ascii="宋体" w:hAnsi="宋体" w:cs="宋体"/>
          <w:sz w:val="24"/>
        </w:rPr>
        <w:lastRenderedPageBreak/>
        <w:t>首诗，你有什么感受？有什么收获？生说。 希望我们都继承延安的革命精神，努力奋斗，把我们的祖国建设的更加美好。</w:t>
      </w:r>
    </w:p>
    <w:p w:rsidR="009D0CDB" w:rsidRPr="00740B22" w:rsidRDefault="009D0CDB" w:rsidP="009D0CDB">
      <w:pPr>
        <w:pStyle w:val="a8"/>
        <w:shd w:val="clear" w:color="auto" w:fill="FFFFFF"/>
        <w:spacing w:before="0" w:beforeAutospacing="0" w:after="0" w:afterAutospacing="0"/>
        <w:rPr>
          <w:rFonts w:ascii="Helvetica" w:hAnsi="Helvetica" w:cs="Helvetica"/>
          <w:color w:val="555555"/>
          <w:sz w:val="28"/>
          <w:szCs w:val="28"/>
        </w:rPr>
      </w:pPr>
      <w:r w:rsidRPr="00740B22">
        <w:rPr>
          <w:rFonts w:ascii="Helvetica" w:hAnsi="Helvetica" w:cs="Helvetica"/>
          <w:color w:val="555555"/>
          <w:sz w:val="28"/>
          <w:szCs w:val="28"/>
        </w:rPr>
        <w:t xml:space="preserve"> </w:t>
      </w:r>
      <w:r w:rsidR="00740B22">
        <w:rPr>
          <w:rFonts w:ascii="Helvetica" w:hAnsi="Helvetica" w:cs="Helvetica"/>
          <w:color w:val="555555"/>
          <w:sz w:val="28"/>
          <w:szCs w:val="28"/>
        </w:rPr>
        <w:t>三、布置作业</w:t>
      </w:r>
    </w:p>
    <w:p w:rsidR="009D0CDB" w:rsidRPr="00D61DEB" w:rsidRDefault="009D0CDB" w:rsidP="00D61DEB">
      <w:pPr>
        <w:spacing w:line="360" w:lineRule="auto"/>
        <w:jc w:val="left"/>
        <w:rPr>
          <w:rFonts w:ascii="宋体" w:hAnsi="宋体" w:cs="宋体"/>
          <w:sz w:val="24"/>
        </w:rPr>
      </w:pPr>
      <w:r w:rsidRPr="00D61DEB">
        <w:rPr>
          <w:rFonts w:ascii="宋体" w:hAnsi="宋体" w:cs="宋体"/>
          <w:sz w:val="24"/>
        </w:rPr>
        <w:t>你们读得这么投入，这么有感情，感兴趣的可以把这首诗背下来。</w:t>
      </w:r>
    </w:p>
    <w:p w:rsidR="00740B22" w:rsidRPr="00740B22" w:rsidRDefault="00740B22" w:rsidP="00740B22">
      <w:pPr>
        <w:rPr>
          <w:sz w:val="28"/>
          <w:szCs w:val="28"/>
        </w:rPr>
      </w:pPr>
    </w:p>
    <w:p w:rsidR="00740B22" w:rsidRPr="00740B22" w:rsidRDefault="00740B22" w:rsidP="00740B22">
      <w:pPr>
        <w:rPr>
          <w:sz w:val="28"/>
          <w:szCs w:val="28"/>
        </w:rPr>
      </w:pPr>
      <w:r w:rsidRPr="00740B22">
        <w:rPr>
          <w:rFonts w:hint="eastAsia"/>
          <w:sz w:val="28"/>
          <w:szCs w:val="28"/>
        </w:rPr>
        <w:t>板书设计</w:t>
      </w:r>
      <w:r w:rsidRPr="00740B22">
        <w:rPr>
          <w:sz w:val="28"/>
          <w:szCs w:val="28"/>
        </w:rPr>
        <w:t xml:space="preserve">        </w:t>
      </w:r>
    </w:p>
    <w:p w:rsidR="00740B22" w:rsidRPr="00740B22" w:rsidRDefault="00740B22" w:rsidP="00740B22">
      <w:pPr>
        <w:rPr>
          <w:sz w:val="28"/>
          <w:szCs w:val="28"/>
        </w:rPr>
      </w:pPr>
      <w:r w:rsidRPr="00740B22">
        <w:rPr>
          <w:sz w:val="28"/>
          <w:szCs w:val="28"/>
        </w:rPr>
        <w:t xml:space="preserve">                               </w:t>
      </w:r>
      <w:r w:rsidRPr="00740B22">
        <w:rPr>
          <w:rFonts w:hint="eastAsia"/>
          <w:sz w:val="28"/>
          <w:szCs w:val="28"/>
        </w:rPr>
        <w:t>延安</w:t>
      </w:r>
      <w:r w:rsidRPr="00740B22">
        <w:rPr>
          <w:sz w:val="28"/>
          <w:szCs w:val="28"/>
        </w:rPr>
        <w:t xml:space="preserve"> </w:t>
      </w:r>
      <w:r w:rsidRPr="00740B22">
        <w:rPr>
          <w:rFonts w:hint="eastAsia"/>
          <w:sz w:val="28"/>
          <w:szCs w:val="28"/>
        </w:rPr>
        <w:t>我把你追寻</w:t>
      </w:r>
    </w:p>
    <w:p w:rsidR="00740B22" w:rsidRPr="00740B22" w:rsidRDefault="00740B22" w:rsidP="00740B22">
      <w:pPr>
        <w:rPr>
          <w:sz w:val="28"/>
          <w:szCs w:val="28"/>
        </w:rPr>
      </w:pPr>
      <w:r w:rsidRPr="00740B22">
        <w:rPr>
          <w:sz w:val="28"/>
          <w:szCs w:val="28"/>
        </w:rPr>
        <w:t xml:space="preserve">                            </w:t>
      </w:r>
      <w:r w:rsidRPr="00740B22">
        <w:rPr>
          <w:rFonts w:hint="eastAsia"/>
          <w:sz w:val="28"/>
          <w:szCs w:val="28"/>
        </w:rPr>
        <w:t>延河</w:t>
      </w:r>
    </w:p>
    <w:p w:rsidR="00740B22" w:rsidRPr="00740B22" w:rsidRDefault="00740B22" w:rsidP="00740B22">
      <w:pPr>
        <w:rPr>
          <w:sz w:val="28"/>
          <w:szCs w:val="28"/>
        </w:rPr>
      </w:pPr>
      <w:r w:rsidRPr="00740B22">
        <w:rPr>
          <w:sz w:val="28"/>
          <w:szCs w:val="28"/>
        </w:rPr>
        <w:t xml:space="preserve">                    </w:t>
      </w:r>
      <w:r w:rsidRPr="00740B22">
        <w:rPr>
          <w:rFonts w:hint="eastAsia"/>
          <w:sz w:val="28"/>
          <w:szCs w:val="28"/>
        </w:rPr>
        <w:t>追寻</w:t>
      </w:r>
      <w:r w:rsidRPr="00740B22">
        <w:rPr>
          <w:sz w:val="28"/>
          <w:szCs w:val="28"/>
        </w:rPr>
        <w:t xml:space="preserve">    </w:t>
      </w:r>
      <w:r w:rsidRPr="00740B22">
        <w:rPr>
          <w:rFonts w:hint="eastAsia"/>
          <w:sz w:val="28"/>
          <w:szCs w:val="28"/>
        </w:rPr>
        <w:t>枣园</w:t>
      </w:r>
      <w:r w:rsidRPr="00740B22">
        <w:rPr>
          <w:sz w:val="28"/>
          <w:szCs w:val="28"/>
        </w:rPr>
        <w:t xml:space="preserve">        </w:t>
      </w:r>
      <w:r w:rsidRPr="00740B22">
        <w:rPr>
          <w:rFonts w:hint="eastAsia"/>
          <w:sz w:val="28"/>
          <w:szCs w:val="28"/>
        </w:rPr>
        <w:t>延安精神</w:t>
      </w:r>
    </w:p>
    <w:p w:rsidR="00740B22" w:rsidRPr="00740B22" w:rsidRDefault="00740B22" w:rsidP="00740B22">
      <w:pPr>
        <w:rPr>
          <w:sz w:val="28"/>
          <w:szCs w:val="28"/>
        </w:rPr>
      </w:pPr>
      <w:r w:rsidRPr="00740B22">
        <w:rPr>
          <w:sz w:val="28"/>
          <w:szCs w:val="28"/>
        </w:rPr>
        <w:t xml:space="preserve">                            </w:t>
      </w:r>
      <w:r w:rsidRPr="00740B22">
        <w:rPr>
          <w:rFonts w:hint="eastAsia"/>
          <w:sz w:val="28"/>
          <w:szCs w:val="28"/>
        </w:rPr>
        <w:t>南泥湾</w:t>
      </w:r>
    </w:p>
    <w:p w:rsidR="00740B22" w:rsidRPr="00740B22" w:rsidRDefault="00740B22" w:rsidP="00740B22">
      <w:pPr>
        <w:rPr>
          <w:sz w:val="28"/>
          <w:szCs w:val="28"/>
        </w:rPr>
      </w:pPr>
      <w:r w:rsidRPr="00740B22">
        <w:rPr>
          <w:sz w:val="28"/>
          <w:szCs w:val="28"/>
        </w:rPr>
        <w:t xml:space="preserve">                            </w:t>
      </w:r>
      <w:r w:rsidRPr="00740B22">
        <w:rPr>
          <w:rFonts w:hint="eastAsia"/>
          <w:sz w:val="28"/>
          <w:szCs w:val="28"/>
        </w:rPr>
        <w:t>杨家岭</w:t>
      </w:r>
    </w:p>
    <w:p w:rsidR="003B5CCD" w:rsidRDefault="003B5CCD" w:rsidP="009D0CDB">
      <w:pPr>
        <w:rPr>
          <w:sz w:val="28"/>
          <w:szCs w:val="28"/>
        </w:rPr>
      </w:pPr>
    </w:p>
    <w:p w:rsidR="008C5864" w:rsidRPr="008C5864" w:rsidRDefault="008C5864" w:rsidP="009D0CDB">
      <w:pPr>
        <w:rPr>
          <w:b/>
          <w:sz w:val="28"/>
          <w:szCs w:val="28"/>
        </w:rPr>
      </w:pPr>
      <w:r w:rsidRPr="008C5864">
        <w:rPr>
          <w:b/>
          <w:sz w:val="28"/>
          <w:szCs w:val="28"/>
        </w:rPr>
        <w:t>第八单元</w:t>
      </w:r>
    </w:p>
    <w:p w:rsidR="008C5864" w:rsidRPr="008C5864" w:rsidRDefault="008C5864" w:rsidP="008C5864">
      <w:pPr>
        <w:spacing w:line="500" w:lineRule="exact"/>
        <w:jc w:val="center"/>
        <w:rPr>
          <w:rFonts w:asciiTheme="minorEastAsia" w:hAnsiTheme="minorEastAsia"/>
          <w:b/>
          <w:sz w:val="32"/>
          <w:szCs w:val="28"/>
        </w:rPr>
      </w:pPr>
      <w:r w:rsidRPr="008C5864">
        <w:rPr>
          <w:rFonts w:asciiTheme="minorEastAsia" w:hAnsiTheme="minorEastAsia"/>
          <w:b/>
          <w:sz w:val="32"/>
          <w:szCs w:val="28"/>
        </w:rPr>
        <w:t>2</w:t>
      </w:r>
      <w:r w:rsidRPr="008C5864">
        <w:rPr>
          <w:rFonts w:asciiTheme="minorEastAsia" w:hAnsiTheme="minorEastAsia" w:hint="eastAsia"/>
          <w:b/>
          <w:sz w:val="32"/>
          <w:szCs w:val="28"/>
        </w:rPr>
        <w:t>5《王戎不取道旁李》教学设计</w:t>
      </w:r>
    </w:p>
    <w:p w:rsidR="008C5864" w:rsidRPr="00740B22" w:rsidRDefault="008C5864" w:rsidP="008C5864">
      <w:pPr>
        <w:rPr>
          <w:sz w:val="28"/>
          <w:szCs w:val="28"/>
        </w:rPr>
      </w:pPr>
      <w:r>
        <w:rPr>
          <w:rFonts w:ascii="宋体" w:hAnsi="宋体" w:hint="eastAsia"/>
          <w:b/>
          <w:color w:val="000000"/>
          <w:kern w:val="0"/>
          <w:sz w:val="28"/>
          <w:szCs w:val="28"/>
        </w:rPr>
        <w:t>【</w:t>
      </w:r>
      <w:r w:rsidRPr="008C5864">
        <w:rPr>
          <w:rFonts w:asciiTheme="minorEastAsia" w:hAnsiTheme="minorEastAsia" w:hint="eastAsia"/>
          <w:b/>
          <w:sz w:val="28"/>
          <w:szCs w:val="28"/>
        </w:rPr>
        <w:t>教学目标</w:t>
      </w:r>
      <w:r>
        <w:rPr>
          <w:rFonts w:ascii="宋体" w:hAnsi="宋体" w:hint="eastAsia"/>
          <w:b/>
          <w:color w:val="000000"/>
          <w:kern w:val="0"/>
          <w:sz w:val="28"/>
          <w:szCs w:val="28"/>
        </w:rPr>
        <w:t>】</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1、随文识字学会本课的五个生字,重点指导书写“戎”、 “诸”的书写。区分“折”的读音。</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2、理解课文中出现的词语“唯”、“信然”、“竞走”的意思及重点句子“树在道边而多子，此次苦李”。</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3、有感情地读课文并能背诵。</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4、能够复述课文并理解课文所表达的含义。</w:t>
      </w:r>
    </w:p>
    <w:p w:rsidR="008C5864" w:rsidRPr="00740B22" w:rsidRDefault="008C5864" w:rsidP="008C5864">
      <w:pPr>
        <w:rPr>
          <w:sz w:val="28"/>
          <w:szCs w:val="28"/>
        </w:rPr>
      </w:pPr>
      <w:r>
        <w:rPr>
          <w:rFonts w:ascii="宋体" w:hAnsi="宋体" w:hint="eastAsia"/>
          <w:b/>
          <w:color w:val="000000"/>
          <w:kern w:val="0"/>
          <w:sz w:val="28"/>
          <w:szCs w:val="28"/>
        </w:rPr>
        <w:t>【</w:t>
      </w:r>
      <w:r w:rsidRPr="005C7AF3">
        <w:rPr>
          <w:rFonts w:hint="eastAsia"/>
          <w:b/>
          <w:sz w:val="28"/>
          <w:szCs w:val="28"/>
        </w:rPr>
        <w:t>教学重点难点</w:t>
      </w:r>
      <w:r>
        <w:rPr>
          <w:rFonts w:ascii="宋体" w:hAnsi="宋体" w:hint="eastAsia"/>
          <w:b/>
          <w:color w:val="000000"/>
          <w:kern w:val="0"/>
          <w:sz w:val="28"/>
          <w:szCs w:val="28"/>
        </w:rPr>
        <w:t>】</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1、理解课文中出现的词语“唯”、“信然”、“竞走”的意思及重点句子“树在道边而多子，此次苦李”。</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2、有感情地读课文并能背诵。</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lastRenderedPageBreak/>
        <w:t>3、能够复述课文并理解课文所表达的含义。</w:t>
      </w:r>
    </w:p>
    <w:p w:rsidR="008C5864" w:rsidRPr="00D4416D" w:rsidRDefault="008C5864" w:rsidP="008C5864">
      <w:pPr>
        <w:spacing w:line="500" w:lineRule="exact"/>
        <w:rPr>
          <w:rFonts w:asciiTheme="minorEastAsia" w:hAnsiTheme="minorEastAsia"/>
          <w:b/>
          <w:sz w:val="28"/>
          <w:szCs w:val="28"/>
        </w:rPr>
      </w:pPr>
      <w:r w:rsidRPr="00D4416D">
        <w:rPr>
          <w:rFonts w:asciiTheme="minorEastAsia" w:hAnsiTheme="minorEastAsia" w:hint="eastAsia"/>
          <w:b/>
          <w:sz w:val="28"/>
          <w:szCs w:val="28"/>
        </w:rPr>
        <w:t>教学过程：</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（一）导入：课前谈话：初识文言，文言文</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1、同学们，我说一句话你们来讲讲什么意思？三人行，必有我师焉。这两句话和现代说的话有何区别？像这样的语言叫文言。我们以前也背过文言，还记得么？由文言组成的文章叫文言文。板书：文言   文言文</w:t>
      </w:r>
    </w:p>
    <w:p w:rsidR="003E6277" w:rsidRPr="00D61DEB" w:rsidRDefault="008C5864" w:rsidP="00D61DEB">
      <w:pPr>
        <w:spacing w:line="360" w:lineRule="auto"/>
        <w:jc w:val="left"/>
        <w:rPr>
          <w:rFonts w:ascii="宋体" w:hAnsi="宋体" w:cs="宋体"/>
          <w:sz w:val="24"/>
        </w:rPr>
      </w:pPr>
      <w:r w:rsidRPr="00D61DEB">
        <w:rPr>
          <w:rFonts w:ascii="宋体" w:hAnsi="宋体" w:cs="宋体" w:hint="eastAsia"/>
          <w:sz w:val="24"/>
        </w:rPr>
        <w:t>2、今天，我们将要学习一篇文言文，请大家和老师一起写课题。教写生字“戎”字   这个字由两部分组成---“戈”指的是长柄兵器，“十 ”指的是上战场时所穿的盔甲，合起来表示争斗、战争的意思。齐读课题。这是我们学习的第一篇文言文。</w:t>
      </w:r>
    </w:p>
    <w:p w:rsidR="008C5864" w:rsidRPr="00F63F77" w:rsidRDefault="008C5864" w:rsidP="008C5864">
      <w:pPr>
        <w:spacing w:line="500" w:lineRule="exact"/>
        <w:rPr>
          <w:rFonts w:asciiTheme="minorEastAsia" w:hAnsiTheme="minorEastAsia"/>
          <w:sz w:val="28"/>
          <w:szCs w:val="28"/>
        </w:rPr>
      </w:pPr>
      <w:r w:rsidRPr="00F63F77">
        <w:rPr>
          <w:rFonts w:asciiTheme="minorEastAsia" w:hAnsiTheme="minorEastAsia" w:hint="eastAsia"/>
          <w:sz w:val="28"/>
          <w:szCs w:val="28"/>
        </w:rPr>
        <w:t>（二）初</w:t>
      </w:r>
      <w:r w:rsidR="003E6277">
        <w:rPr>
          <w:rFonts w:asciiTheme="minorEastAsia" w:hAnsiTheme="minorEastAsia" w:hint="eastAsia"/>
          <w:sz w:val="28"/>
          <w:szCs w:val="28"/>
        </w:rPr>
        <w:t>识</w:t>
      </w:r>
      <w:r w:rsidRPr="00F63F77">
        <w:rPr>
          <w:rFonts w:asciiTheme="minorEastAsia" w:hAnsiTheme="minorEastAsia" w:hint="eastAsia"/>
          <w:sz w:val="28"/>
          <w:szCs w:val="28"/>
        </w:rPr>
        <w:t>课文</w:t>
      </w:r>
    </w:p>
    <w:p w:rsidR="008C5864" w:rsidRPr="00F63F77" w:rsidRDefault="008C5864" w:rsidP="003E6277">
      <w:pPr>
        <w:spacing w:line="500" w:lineRule="exact"/>
        <w:rPr>
          <w:rFonts w:asciiTheme="minorEastAsia" w:hAnsiTheme="minorEastAsia"/>
          <w:sz w:val="28"/>
          <w:szCs w:val="28"/>
        </w:rPr>
      </w:pPr>
      <w:r w:rsidRPr="00F63F77">
        <w:rPr>
          <w:rFonts w:asciiTheme="minorEastAsia" w:hAnsiTheme="minorEastAsia" w:hint="eastAsia"/>
          <w:sz w:val="28"/>
          <w:szCs w:val="28"/>
        </w:rPr>
        <w:t>一、读正确，读出节奏</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1、在预习时，大家遇到了什么问题呢？从字音、断句上帮助学生。</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2 、组织学生自由读课文，读准字音、读通句子。</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3、抽测读文的情况。指导学生读文言文的方法。</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4、抽测重点词的理解：</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1〔王戎〕西晋琅琊（今属山东）人，自幼聪明过人，为“竹林七贤”之一，官至尚书令，司徒。 </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2〔尝〕曾经。</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3〔李〕李子。</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4〔曰〕说 </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5〔诸〕众，一些，这些，许多。 </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6〔游〕玩耍。 </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7〔子〕果实。 </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8〔折枝〕压弯了树枝。 </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9〔竞〕争相地跑过去。竞：争逐。 </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10〔走〕跑。 </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11〔唯〕：只有。 </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12〔信然〕真的是这样。）</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lastRenderedPageBreak/>
        <w:t>（三）、感悟文章</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（1）谁能用现代语言讲讲这个故事呢？</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师提示：借助注释，联系上下文理解意思是学习文言文的一种好办法。</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重点指导“树在道边而多子，此次苦李”。</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（2）理解意思之后，再来读一读。</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（3）这篇文言文只有49个字，四句话。指导背诵。</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（四）、拓展</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1、这篇文章出自《世说新语》，全书有一千多则文言文。我们猜想一下，作者为什么要记述这件事？从哪句话看出他聪明？他为什么这样讲？依据是什么？你认为王戎聪明在哪里？</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2、《世说新语》里全是这类暗含聪明故事的文言文，有兴趣读的可以找来读一读。</w:t>
      </w:r>
    </w:p>
    <w:p w:rsidR="008C5864" w:rsidRPr="00D61DEB" w:rsidRDefault="008C5864" w:rsidP="00D61DEB">
      <w:pPr>
        <w:spacing w:line="360" w:lineRule="auto"/>
        <w:jc w:val="left"/>
        <w:rPr>
          <w:rFonts w:ascii="宋体" w:hAnsi="宋体" w:cs="宋体"/>
          <w:sz w:val="24"/>
        </w:rPr>
      </w:pPr>
      <w:r w:rsidRPr="00D61DEB">
        <w:rPr>
          <w:rFonts w:ascii="宋体" w:hAnsi="宋体" w:cs="宋体" w:hint="eastAsia"/>
          <w:sz w:val="24"/>
        </w:rPr>
        <w:t>教学反思：</w:t>
      </w:r>
    </w:p>
    <w:p w:rsidR="008C5864" w:rsidRPr="00D61DEB" w:rsidRDefault="008C5864" w:rsidP="00D61DEB">
      <w:pPr>
        <w:spacing w:line="360" w:lineRule="auto"/>
        <w:jc w:val="left"/>
        <w:rPr>
          <w:rFonts w:ascii="宋体" w:hAnsi="宋体" w:cs="宋体"/>
          <w:sz w:val="24"/>
        </w:rPr>
      </w:pPr>
    </w:p>
    <w:p w:rsidR="008C5864" w:rsidRPr="00D61DEB" w:rsidRDefault="008C5864" w:rsidP="00D61DEB">
      <w:pPr>
        <w:spacing w:line="360" w:lineRule="auto"/>
        <w:jc w:val="left"/>
        <w:rPr>
          <w:rFonts w:ascii="宋体" w:hAnsi="宋体" w:cs="宋体"/>
          <w:sz w:val="24"/>
        </w:rPr>
      </w:pPr>
    </w:p>
    <w:p w:rsidR="008C5864" w:rsidRPr="00D61DEB" w:rsidRDefault="008C5864" w:rsidP="00D61DEB">
      <w:pPr>
        <w:spacing w:line="360" w:lineRule="auto"/>
        <w:jc w:val="left"/>
        <w:rPr>
          <w:rFonts w:ascii="宋体" w:hAnsi="宋体" w:cs="宋体"/>
          <w:sz w:val="24"/>
        </w:rPr>
      </w:pPr>
    </w:p>
    <w:p w:rsidR="008C5864" w:rsidRDefault="008C5864" w:rsidP="008C5864">
      <w:r>
        <w:rPr>
          <w:rFonts w:hint="eastAsia"/>
        </w:rPr>
        <w:t xml:space="preserve">    </w:t>
      </w:r>
    </w:p>
    <w:p w:rsidR="006C169A" w:rsidRPr="00875E5E" w:rsidRDefault="006C169A" w:rsidP="006C169A">
      <w:pPr>
        <w:ind w:firstLine="840"/>
        <w:rPr>
          <w:rFonts w:ascii="宋体" w:hAnsi="宋体" w:cstheme="minorBidi"/>
          <w:sz w:val="28"/>
          <w:szCs w:val="30"/>
        </w:rPr>
      </w:pPr>
      <w:r w:rsidRPr="00875E5E">
        <w:rPr>
          <w:rFonts w:ascii="宋体" w:hAnsi="宋体" w:cstheme="minorBidi"/>
          <w:sz w:val="28"/>
          <w:szCs w:val="30"/>
        </w:rPr>
        <w:t>《西门豹治邺》教学设计</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【知识与技能】</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1．正确认读、书写本课生字、词语。</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2．正确、流利、有感情地朗读课文。根据提示复述课文内容。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3．理解和体会西门豹破除迷信，为民除害的经过。</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【过程与方法】</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在学习本文时可采用从整体到部分，先粗后细的教学方法，理解西门豹为民除害不露痕迹、不动声色的绝妙办法。另外，教给学生找关键词语的方法：一是找与前后内容不相一致的词；二是找表面看</w:t>
      </w:r>
      <w:r w:rsidRPr="00875E5E">
        <w:rPr>
          <w:rFonts w:ascii="宋体" w:hAnsi="宋体" w:cs="Tahoma"/>
          <w:color w:val="000000"/>
          <w:kern w:val="0"/>
          <w:sz w:val="28"/>
          <w:szCs w:val="21"/>
        </w:rPr>
        <w:lastRenderedPageBreak/>
        <w:t>似乎多余的词；三是找描写人物异常表现的词。为让学生学习利用人物语言，刻画人物形象的方法，还可以抓住重点句子，体会当时的实景。</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【情感、态度与价值观】</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受到破除迷信的教育。</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教学重难点：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正确、流利、有感情地朗读课文。根据提示复述课文内容。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难点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理解和体会西门豹破除迷信，为民除害的经过。</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教学准备：</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老师：制作多媒体课件。</w:t>
      </w:r>
    </w:p>
    <w:p w:rsidR="006C169A"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学生：了解西门豹的为人、搜集战国时期的背景资料。</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教学时间：</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2课时</w:t>
      </w:r>
    </w:p>
    <w:p w:rsidR="006C169A" w:rsidRPr="00875E5E" w:rsidRDefault="006C169A" w:rsidP="006C169A">
      <w:pPr>
        <w:widowControl/>
        <w:shd w:val="clear" w:color="auto" w:fill="FFFFFF"/>
        <w:jc w:val="left"/>
        <w:rPr>
          <w:rFonts w:ascii="宋体" w:hAnsi="宋体" w:cs="Tahoma"/>
          <w:color w:val="000000"/>
          <w:kern w:val="0"/>
          <w:sz w:val="28"/>
          <w:szCs w:val="21"/>
        </w:rPr>
      </w:pPr>
    </w:p>
    <w:p w:rsidR="006C169A" w:rsidRPr="00875E5E" w:rsidRDefault="006C169A" w:rsidP="006C169A">
      <w:pPr>
        <w:widowControl/>
        <w:shd w:val="clear" w:color="auto" w:fill="FFFFFF"/>
        <w:jc w:val="center"/>
        <w:rPr>
          <w:rFonts w:ascii="宋体" w:hAnsi="宋体" w:cs="Tahoma"/>
          <w:kern w:val="0"/>
          <w:sz w:val="28"/>
          <w:szCs w:val="21"/>
        </w:rPr>
      </w:pPr>
      <w:r w:rsidRPr="00875E5E">
        <w:rPr>
          <w:rFonts w:ascii="宋体" w:hAnsi="宋体" w:cs="Tahoma"/>
          <w:b/>
          <w:bCs/>
          <w:kern w:val="0"/>
          <w:sz w:val="28"/>
          <w:szCs w:val="21"/>
        </w:rPr>
        <w:t>第一课时</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1．正确认读、书写本课生字、词语。</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2．正确流利有感情地朗读课文。 </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3．整体感知课文内容，理清条理，学会质疑。</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 </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教学重难点：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整体感知课文内容。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难点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读中感悟，读中质疑。</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教学过程：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一、课文题目导入</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1．(出示题目)同学们，我们今天来学习一篇新课文《西门豹治邺》。</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2．老师解题：“西门”是复姓，“豹”是名字，他是距今两千多年的战国时期的人。</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3．读了题目，你们想知道什么？(西门豹是干什么的？课文主要写了他的什么事？)</w:t>
      </w:r>
    </w:p>
    <w:p w:rsidR="006C169A" w:rsidRPr="00875E5E" w:rsidRDefault="006C169A" w:rsidP="006C169A">
      <w:pPr>
        <w:widowControl/>
        <w:shd w:val="clear" w:color="auto" w:fill="FFFFFF"/>
        <w:jc w:val="left"/>
        <w:rPr>
          <w:rFonts w:ascii="宋体" w:hAnsi="宋体" w:cs="Tahoma"/>
          <w:color w:val="000000"/>
          <w:kern w:val="0"/>
          <w:sz w:val="28"/>
          <w:szCs w:val="21"/>
        </w:rPr>
      </w:pP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二、初读课文，学习生字新词</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1．出示自学提示。</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(1)自由朗读课文，借助拼音，读准字音，难读的字音多读几遍。</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(2)借助字典及自学生字的方法，认清字形，注意汉字的书写。</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(3)联系上下文或查字典理解词语意思。</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(4)标注自然段序号，解决问题：西门豹是干什么的？</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2．学生按要求自学。</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3．汇报自学成果。</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(1)出示生字、新词卡片，读准字音。</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注意：</w:t>
      </w:r>
      <w:r w:rsidRPr="00875E5E">
        <w:rPr>
          <w:rFonts w:ascii="宋体" w:hAnsi="宋体" w:cs="Microsoft YaHei UI" w:hint="eastAsia"/>
          <w:color w:val="000000"/>
          <w:kern w:val="0"/>
          <w:sz w:val="28"/>
          <w:szCs w:val="21"/>
        </w:rPr>
        <w:t>①</w:t>
      </w:r>
      <w:r w:rsidRPr="00875E5E">
        <w:rPr>
          <w:rFonts w:ascii="宋体" w:hAnsi="宋体" w:cs="Tahoma"/>
          <w:color w:val="000000"/>
          <w:kern w:val="0"/>
          <w:sz w:val="28"/>
          <w:szCs w:val="21"/>
        </w:rPr>
        <w:t>“扑腾”在句中读轻声。</w:t>
      </w:r>
      <w:r w:rsidRPr="00875E5E">
        <w:rPr>
          <w:rFonts w:ascii="宋体" w:hAnsi="宋体" w:cs="Microsoft YaHei UI" w:hint="eastAsia"/>
          <w:color w:val="000000"/>
          <w:kern w:val="0"/>
          <w:sz w:val="28"/>
          <w:szCs w:val="21"/>
        </w:rPr>
        <w:t>②</w:t>
      </w:r>
      <w:r w:rsidRPr="00875E5E">
        <w:rPr>
          <w:rFonts w:ascii="宋体" w:hAnsi="宋体" w:cs="Tahoma"/>
          <w:color w:val="000000"/>
          <w:kern w:val="0"/>
          <w:sz w:val="28"/>
          <w:szCs w:val="21"/>
        </w:rPr>
        <w:t>读准“麻烦、收成、跪下”的轻声。</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(2)认清字形。</w:t>
      </w:r>
    </w:p>
    <w:p w:rsidR="006C169A" w:rsidRPr="00875E5E" w:rsidRDefault="006C169A" w:rsidP="006C169A">
      <w:pPr>
        <w:widowControl/>
        <w:shd w:val="clear" w:color="auto" w:fill="FFFFFF"/>
        <w:jc w:val="left"/>
        <w:rPr>
          <w:rFonts w:ascii="宋体" w:hAnsi="宋体" w:cs="Tahoma"/>
          <w:color w:val="000000"/>
          <w:kern w:val="0"/>
          <w:sz w:val="28"/>
          <w:szCs w:val="21"/>
        </w:rPr>
      </w:pP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三、细读课文，理清文章的脉络</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1．默读课文，想一想课文主要讲了什么。(课文主要讲了战国时期，魏国的国君派西门豹管理邺这个地方，西门豹巧施妙计破除迷信，兴修水利，带动当地经济发展的历史故事。)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2．文章着重讲西门豹做了哪几件事呢？(第一件：与老大爷谈话，调查邺田地荒芜原因。第二件：西门豹惩办巫婆和官绅头子。第三件：西门豹带领百姓兴修水利。)</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3．你能把西门豹做的每一件事用简洁的语言进行概括吗？(调查摸底，破除迷信，兴修水利)</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4．自由读课文，根据事件的发展顺序，你能将文章划分层次吗？(起因：第1～9自然段，调查摸底。经过：第10～15自然段，破除迷信。结果：第16自然段，兴修水利。)</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5．分组朗读，你认为文章的哪些内容是重点内容？谈谈理由。(文章的起因与经过是重点内容。由于调查清楚，摸清了情况，才有了西门豹巧妙破除迷信的办法。)</w:t>
      </w:r>
    </w:p>
    <w:p w:rsidR="006C169A" w:rsidRPr="00875E5E" w:rsidRDefault="006C169A" w:rsidP="006C169A">
      <w:pPr>
        <w:widowControl/>
        <w:shd w:val="clear" w:color="auto" w:fill="FFFFFF"/>
        <w:jc w:val="left"/>
        <w:rPr>
          <w:rFonts w:ascii="宋体" w:hAnsi="宋体" w:cs="Tahoma"/>
          <w:color w:val="000000"/>
          <w:kern w:val="0"/>
          <w:sz w:val="28"/>
          <w:szCs w:val="21"/>
        </w:rPr>
      </w:pP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四、引出下节课学习内容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西门豹如何摸清底细，采用什么办法破除迷信将是我们下节课研究的重点。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板书设计：</w:t>
      </w:r>
    </w:p>
    <w:p w:rsidR="006C169A" w:rsidRPr="00875E5E" w:rsidRDefault="006C169A" w:rsidP="006C169A">
      <w:pPr>
        <w:widowControl/>
        <w:shd w:val="clear" w:color="auto" w:fill="FFFFFF"/>
        <w:jc w:val="center"/>
        <w:rPr>
          <w:rFonts w:ascii="宋体" w:hAnsi="宋体" w:cs="Tahoma"/>
          <w:color w:val="000000"/>
          <w:kern w:val="0"/>
          <w:sz w:val="28"/>
          <w:szCs w:val="21"/>
        </w:rPr>
      </w:pPr>
      <w:r w:rsidRPr="00875E5E">
        <w:rPr>
          <w:rFonts w:ascii="宋体" w:hAnsi="宋体" w:cs="Tahoma"/>
          <w:b/>
          <w:bCs/>
          <w:color w:val="000000"/>
          <w:kern w:val="0"/>
          <w:sz w:val="28"/>
          <w:szCs w:val="21"/>
        </w:rPr>
        <w:t>西门豹治邺</w:t>
      </w:r>
    </w:p>
    <w:p w:rsidR="006C169A" w:rsidRPr="00875E5E" w:rsidRDefault="006C169A" w:rsidP="006C169A">
      <w:pPr>
        <w:widowControl/>
        <w:shd w:val="clear" w:color="auto" w:fill="FFFFFF"/>
        <w:jc w:val="center"/>
        <w:rPr>
          <w:rFonts w:ascii="宋体" w:hAnsi="宋体" w:cs="Tahoma"/>
          <w:color w:val="000000"/>
          <w:kern w:val="0"/>
          <w:sz w:val="28"/>
          <w:szCs w:val="21"/>
        </w:rPr>
      </w:pPr>
      <w:r w:rsidRPr="00875E5E">
        <w:rPr>
          <w:rFonts w:ascii="宋体" w:hAnsi="宋体" w:cs="Tahoma"/>
          <w:color w:val="000000"/>
          <w:kern w:val="0"/>
          <w:sz w:val="28"/>
          <w:szCs w:val="21"/>
        </w:rPr>
        <w:t>摸清底细——破除迷信——兴修水利</w:t>
      </w:r>
    </w:p>
    <w:p w:rsidR="006C169A" w:rsidRPr="00875E5E" w:rsidRDefault="006C169A" w:rsidP="006C169A">
      <w:pPr>
        <w:widowControl/>
        <w:shd w:val="clear" w:color="auto" w:fill="FFFFFF"/>
        <w:jc w:val="left"/>
        <w:rPr>
          <w:rFonts w:ascii="宋体" w:hAnsi="宋体" w:cs="Tahoma"/>
          <w:color w:val="000000"/>
          <w:kern w:val="0"/>
          <w:sz w:val="28"/>
          <w:szCs w:val="21"/>
        </w:rPr>
      </w:pPr>
    </w:p>
    <w:p w:rsidR="006C169A" w:rsidRPr="00875E5E" w:rsidRDefault="006C169A" w:rsidP="006C169A">
      <w:pPr>
        <w:widowControl/>
        <w:shd w:val="clear" w:color="auto" w:fill="FFFFFF"/>
        <w:jc w:val="center"/>
        <w:rPr>
          <w:rFonts w:ascii="宋体" w:hAnsi="宋体" w:cs="Tahoma"/>
          <w:kern w:val="0"/>
          <w:sz w:val="28"/>
          <w:szCs w:val="21"/>
        </w:rPr>
      </w:pPr>
      <w:r w:rsidRPr="00875E5E">
        <w:rPr>
          <w:rFonts w:ascii="宋体" w:hAnsi="宋体" w:cs="Tahoma"/>
          <w:b/>
          <w:bCs/>
          <w:kern w:val="0"/>
          <w:sz w:val="28"/>
          <w:szCs w:val="21"/>
        </w:rPr>
        <w:t>第二课时</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1．知道西门豹破除迷信方法的巧妙之处。</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2．了解通过人物言行表现人物品质的写作手法，受到破除迷信的教育。</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教学重难点：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理解西门豹是如何巧妙破除迷信的。</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难点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了解通过人物言行表现人物品质的写作手法，受到破除迷信的教育。</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教学过程：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一、复习导入，整体感知</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1．上节课，我们以小标题的方式理清了文章的写作思路。今天我们来深入地学习，进一步了解西门豹这个人物。</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2．通过初读课文，你认为西门豹是个怎样的人呢？</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西门豹是(一位好官；一位不迷信的人；一位善于观察、了解民情的人；一位敢于同迷信斗争的人……)。</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3．现在我们要自主探究，看看细读课文后，你们对他又会有哪些认识。</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二、自主探究，感悟人物品质</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1．探究调查摸底。</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(1)自由朗读第1～9自然段，你认为西门豹是个怎样的人？你是从什么地方看出来的？</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(2)学生分组学习，深入思考。</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(3)汇报学习成果。(西门豹是一个善于调查研究的人。他向老大爷进行了精心的调查，从而摸清了底细，胸有成竹地想出了好办法。)</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(4)追问：西门豹是怎样向老大爷进行调查的？他的调查结果又如何？(小组讨论)</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小组一：西门豹经过调查，弄清了四个问题：</w:t>
      </w:r>
      <w:r w:rsidRPr="00875E5E">
        <w:rPr>
          <w:rFonts w:ascii="宋体" w:hAnsi="宋体" w:cs="Microsoft YaHei UI" w:hint="eastAsia"/>
          <w:color w:val="000000"/>
          <w:kern w:val="0"/>
          <w:sz w:val="28"/>
          <w:szCs w:val="21"/>
        </w:rPr>
        <w:t>①</w:t>
      </w:r>
      <w:r w:rsidRPr="00875E5E">
        <w:rPr>
          <w:rFonts w:ascii="宋体" w:hAnsi="宋体" w:cs="Tahoma"/>
          <w:color w:val="000000"/>
          <w:kern w:val="0"/>
          <w:sz w:val="28"/>
          <w:szCs w:val="21"/>
        </w:rPr>
        <w:t>邺为什么田地荒芜、人烟稀少？(河伯娶媳妇闹的。)</w:t>
      </w:r>
      <w:r w:rsidRPr="00875E5E">
        <w:rPr>
          <w:rFonts w:ascii="宋体" w:hAnsi="宋体" w:cs="Microsoft YaHei UI" w:hint="eastAsia"/>
          <w:color w:val="000000"/>
          <w:kern w:val="0"/>
          <w:sz w:val="28"/>
          <w:szCs w:val="21"/>
        </w:rPr>
        <w:t>②</w:t>
      </w:r>
      <w:r w:rsidRPr="00875E5E">
        <w:rPr>
          <w:rFonts w:ascii="宋体" w:hAnsi="宋体" w:cs="Tahoma"/>
          <w:color w:val="000000"/>
          <w:kern w:val="0"/>
          <w:sz w:val="28"/>
          <w:szCs w:val="21"/>
        </w:rPr>
        <w:t>谁要给河伯娶媳妇？(巫婆和官绅。)</w:t>
      </w:r>
      <w:r w:rsidRPr="00875E5E">
        <w:rPr>
          <w:rFonts w:ascii="宋体" w:hAnsi="宋体" w:cs="Microsoft YaHei UI" w:hint="eastAsia"/>
          <w:color w:val="000000"/>
          <w:kern w:val="0"/>
          <w:sz w:val="28"/>
          <w:szCs w:val="21"/>
        </w:rPr>
        <w:t>③</w:t>
      </w:r>
      <w:r w:rsidRPr="00875E5E">
        <w:rPr>
          <w:rFonts w:ascii="宋体" w:hAnsi="宋体" w:cs="Tahoma"/>
          <w:color w:val="000000"/>
          <w:kern w:val="0"/>
          <w:sz w:val="28"/>
          <w:szCs w:val="21"/>
        </w:rPr>
        <w:t>新娘从哪儿来的？(哪家有年轻的女孩子，巫婆就到哪家选。没钱的人家只能眼睁睁地看着女孩被拉走。因而有女孩的人家纷纷逃走，人口越来越少。)</w:t>
      </w:r>
      <w:r w:rsidRPr="00875E5E">
        <w:rPr>
          <w:rFonts w:ascii="宋体" w:hAnsi="宋体" w:cs="Microsoft YaHei UI" w:hint="eastAsia"/>
          <w:color w:val="000000"/>
          <w:kern w:val="0"/>
          <w:sz w:val="28"/>
          <w:szCs w:val="21"/>
        </w:rPr>
        <w:t>④</w:t>
      </w:r>
      <w:r w:rsidRPr="00875E5E">
        <w:rPr>
          <w:rFonts w:ascii="宋体" w:hAnsi="宋体" w:cs="Tahoma"/>
          <w:color w:val="000000"/>
          <w:kern w:val="0"/>
          <w:sz w:val="28"/>
          <w:szCs w:val="21"/>
        </w:rPr>
        <w:t>漳河发过大水没有？(漳河从没发过大水，倒是年年闹旱灾。)</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小组二：西门豹的调查弄清楚了邺这个地方田地荒芜、人烟稀少的原因。主要的原因有两个：</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Microsoft YaHei UI" w:hint="eastAsia"/>
          <w:color w:val="000000"/>
          <w:kern w:val="0"/>
          <w:sz w:val="28"/>
          <w:szCs w:val="21"/>
        </w:rPr>
        <w:t>①</w:t>
      </w:r>
      <w:r w:rsidRPr="00875E5E">
        <w:rPr>
          <w:rFonts w:ascii="宋体" w:hAnsi="宋体" w:cs="Tahoma"/>
          <w:color w:val="000000"/>
          <w:kern w:val="0"/>
          <w:sz w:val="28"/>
          <w:szCs w:val="21"/>
        </w:rPr>
        <w:t>巫婆和官绅头子以河伯娶媳妇为借口骗取百姓钱财，使得有女没钱的人家都逃到外地去了；</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Microsoft YaHei UI" w:hint="eastAsia"/>
          <w:color w:val="000000"/>
          <w:kern w:val="0"/>
          <w:sz w:val="28"/>
          <w:szCs w:val="21"/>
        </w:rPr>
        <w:t>②</w:t>
      </w:r>
      <w:r w:rsidRPr="00875E5E">
        <w:rPr>
          <w:rFonts w:ascii="宋体" w:hAnsi="宋体" w:cs="Tahoma"/>
          <w:color w:val="000000"/>
          <w:kern w:val="0"/>
          <w:sz w:val="28"/>
          <w:szCs w:val="21"/>
        </w:rPr>
        <w:t>邺这个地方年年闹旱灾。</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(5)点拨：面对着自己掌握的情况，西门豹并没有马上揭穿事情的真相，也没有立即采取措施，他是如何说的，如何想的，如何做的呢？(他说：“这样说来，河伯还真灵啊。下一回他娶媳妇，请告诉我一声，我也去送送新娘。”西门豹表面上赞同给河伯娶媳妇，实际上他已识破巫婆和官绅骗取钱财的诡计。)</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(6)小组朗读西门豹的话，感悟人物品质。你能用成语来评价西门豹吗？(将计就计，明察秋毫，明察暗访)</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质疑：西门豹是被派到邺的官员，他明明知道巫婆和官绅的骗局，为什么不直接把他们抓起来杀掉，而要参加“婚礼”呢？</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过渡：下面就让我们深入了解西门豹用什么办法惩办巫婆和官绅的以及这样做的妙处。</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2．探究破除迷信。</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(1)出示自学要求。</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Microsoft YaHei UI" w:hint="eastAsia"/>
          <w:color w:val="000000"/>
          <w:kern w:val="0"/>
          <w:sz w:val="28"/>
          <w:szCs w:val="21"/>
        </w:rPr>
        <w:t>①</w:t>
      </w:r>
      <w:r w:rsidRPr="00875E5E">
        <w:rPr>
          <w:rFonts w:ascii="宋体" w:hAnsi="宋体" w:cs="Tahoma"/>
          <w:color w:val="000000"/>
          <w:kern w:val="0"/>
          <w:sz w:val="28"/>
          <w:szCs w:val="21"/>
        </w:rPr>
        <w:t>默读第10～15自然段，想想西门豹是怎样一步步揭穿骗局，惩治巫婆和官绅头子的。</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Microsoft YaHei UI" w:hint="eastAsia"/>
          <w:color w:val="000000"/>
          <w:kern w:val="0"/>
          <w:sz w:val="28"/>
          <w:szCs w:val="21"/>
        </w:rPr>
        <w:t>②</w:t>
      </w:r>
      <w:r w:rsidRPr="00875E5E">
        <w:rPr>
          <w:rFonts w:ascii="宋体" w:hAnsi="宋体" w:cs="Tahoma"/>
          <w:color w:val="000000"/>
          <w:kern w:val="0"/>
          <w:sz w:val="28"/>
          <w:szCs w:val="21"/>
        </w:rPr>
        <w:t>找到描写他是怎么说的句子，你能体会出什么呢？</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Microsoft YaHei UI" w:hint="eastAsia"/>
          <w:color w:val="000000"/>
          <w:kern w:val="0"/>
          <w:sz w:val="28"/>
          <w:szCs w:val="21"/>
        </w:rPr>
        <w:t>③</w:t>
      </w:r>
      <w:r w:rsidRPr="00875E5E">
        <w:rPr>
          <w:rFonts w:ascii="宋体" w:hAnsi="宋体" w:cs="Tahoma"/>
          <w:color w:val="000000"/>
          <w:kern w:val="0"/>
          <w:sz w:val="28"/>
          <w:szCs w:val="21"/>
        </w:rPr>
        <w:t>你认为他的办法妙在哪里？是否还有更妙的办法？</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(2)学生间讨论交流。</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(3)汇报学习成果。</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小组一：“不行，这个姑娘不漂亮，河神不会满意的。麻烦你去跟河神说一声，说我要选个漂亮的，过几天就送去。”(西门豹是为了找理由把巫婆投到河里，他这样说是故意装着认真的样子，用这些话作为惩治巫婆的借口。)</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小组二：“巫婆怎么还不回来，麻烦你去催一催吧。”(“还不回来”并不是西门豹认为巫婆真的能回来，而是故意这样说。“麻烦”表面上是客气话，实际上是要严惩这个官绅头子，要把他也投进漳河里去。)</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质疑：官绅们见巫婆和官绅头子没有回来，西门豹又说让他们去催催。他们磕头求饶，西门豹没有立刻放过他们，而是说“再等一会儿”。这是什么意思？难道真的要惩办他们吗？(“再等一会儿”，对官绅们的震慑可想而知了，制服了他们，达到破除迷信的目的。)</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小组三：西门豹利用假戏真做的办法惩办了巫婆和官绅头子及官绅们。这个做法很巧妙，巧妙之一，安排周密；巧妙之二，不动声色；巧妙之三，假戏真做；巧妙之四，讲究策略，区别对待。</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西门豹一开始调查摸清底细，并没有把巫婆、官绅们抓起来杀掉，而采用这种将计就计、假戏真做的办法。你们知道他的用意吗？再默读这一部分，在读中感悟。(彻底破除迷信，关键还是在于让老百姓们从这件事中真正明白迷信的危害。巧妙地惩办，深刻地教育，这才是西门豹真正的目的所在。)</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4．自由朗读最后一个自然段，看老百姓们有什么变化。(老百姓在西门豹的带领下，兴修水利，年年都有好收成，再也不迷信了。)</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5．在西门豹破除迷信的过程中，你可以用什么词语来形容他？(机智过人，胸有成竹，不露声色……)</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三、总结全文，整体理解</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1．在西门豹一步步实施惩办巫婆和官绅们的过程中，西门豹胸有成竹、不露声色地实施了惩办恶人、教育百姓、破除迷信的预定计划，表现出了过人的智慧和谋略。</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2．你此时最想对西门豹说什么？(你的办法真妙。真的很佩服你。我也要向你学习做事要有策略。……)</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四、发散思维，角色体验</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1．西门豹破除迷信的办法很巧妙，但并不是唯一的办法，你还能想出其他的办法吗？(引导学生进行思考。)</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2．进行角色表演。</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(1)以课文为主要内容，注意要有层次。</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(2)可以展开合理的想象，如给文中没有描写语言的其他人物(如官绅等)加上语言。</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(3)注意表现出不同人物的特点，有恰当的表情。</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3．小组表演。</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4．小组汇报演出。</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5．小组间评议：最佳表演组，最佳人物创新奖……</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b/>
          <w:bCs/>
          <w:color w:val="000000"/>
          <w:kern w:val="0"/>
          <w:sz w:val="28"/>
          <w:szCs w:val="21"/>
        </w:rPr>
        <w:lastRenderedPageBreak/>
        <w:t>板书设计：</w:t>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hint="eastAsia"/>
          <w:b/>
          <w:bCs/>
          <w:color w:val="000000"/>
          <w:kern w:val="0"/>
          <w:sz w:val="28"/>
          <w:szCs w:val="21"/>
        </w:rPr>
        <w:t>西</w:t>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hint="eastAsia"/>
          <w:b/>
          <w:bCs/>
          <w:color w:val="000000"/>
          <w:kern w:val="0"/>
          <w:sz w:val="28"/>
          <w:szCs w:val="21"/>
        </w:rPr>
        <w:t>门</w:t>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发生——邺田地荒芜，人烟稀少</w:t>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体察民情</w:t>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hint="eastAsia"/>
          <w:b/>
          <w:bCs/>
          <w:color w:val="000000"/>
          <w:kern w:val="0"/>
          <w:sz w:val="28"/>
          <w:szCs w:val="21"/>
        </w:rPr>
        <w:t>豹</w:t>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发展——调查原因，掌握证据</w:t>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惩邪恶</w:t>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hint="eastAsia"/>
          <w:b/>
          <w:bCs/>
          <w:color w:val="000000"/>
          <w:kern w:val="0"/>
          <w:sz w:val="28"/>
          <w:szCs w:val="21"/>
        </w:rPr>
        <w:t>治</w:t>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高潮——严办首犯，教育百姓</w:t>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兴建水利</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hint="eastAsia"/>
          <w:b/>
          <w:bCs/>
          <w:color w:val="000000"/>
          <w:kern w:val="0"/>
          <w:sz w:val="28"/>
          <w:szCs w:val="21"/>
        </w:rPr>
        <w:t>邺</w:t>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结局——兴修水利，改变面貌</w:t>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造福多</w:t>
      </w:r>
    </w:p>
    <w:p w:rsidR="006C169A" w:rsidRDefault="006C169A" w:rsidP="006C169A">
      <w:pPr>
        <w:widowControl/>
        <w:ind w:firstLine="1120"/>
        <w:jc w:val="left"/>
        <w:rPr>
          <w:rFonts w:ascii="宋体" w:hAnsi="宋体" w:cstheme="minorBidi"/>
          <w:sz w:val="28"/>
          <w:szCs w:val="22"/>
        </w:rPr>
      </w:pPr>
    </w:p>
    <w:p w:rsidR="006C169A" w:rsidRPr="00875E5E" w:rsidRDefault="006C169A" w:rsidP="006C169A">
      <w:pPr>
        <w:widowControl/>
        <w:ind w:firstLine="1120"/>
        <w:jc w:val="left"/>
        <w:rPr>
          <w:rFonts w:ascii="宋体" w:hAnsi="宋体" w:cstheme="minorBidi"/>
          <w:sz w:val="28"/>
          <w:szCs w:val="22"/>
        </w:rPr>
      </w:pPr>
      <w:r w:rsidRPr="00875E5E">
        <w:rPr>
          <w:rFonts w:ascii="宋体" w:hAnsi="宋体" w:cstheme="minorBidi"/>
          <w:sz w:val="28"/>
          <w:szCs w:val="30"/>
        </w:rPr>
        <w:t>《故事二则》教学设计</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【知识与技能】</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1．认识本课生字。</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2．默读课文，找出课文中表示故事发生先后顺序的词语，再简要复述这两个故事。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3．读懂故事内容，体会到讳疾忌医的危害，懂得要善于听取别人正确意见的道理；懂得学习要练好基本功和防微杜渐的道理。</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【过程与方法】</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联系有关词句，体会人物的想法。</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【情感、态度与价值观】</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从寓言中受到教育，明白一定的道理。</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教学重难点：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默读课文，找出课文中表示故事发生先后顺序的词语，再简要复述这两个故事。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难点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读懂故事内容，体会到讳疾忌医的危害，懂得要善于听取别人正确意见的道理；懂得学习要练好基本功和防微杜渐的道理。</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教学准备：</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教师：准备相关多媒体课件。</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学生：搜集寓言故事，了解有关的寓言知识。</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教学时间：</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2课时</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6C169A" w:rsidRPr="00875E5E" w:rsidRDefault="006C169A" w:rsidP="006C169A">
      <w:pPr>
        <w:widowControl/>
        <w:shd w:val="clear" w:color="auto" w:fill="FFFFFF"/>
        <w:jc w:val="center"/>
        <w:rPr>
          <w:rFonts w:ascii="宋体" w:hAnsi="宋体" w:cs="Tahoma"/>
          <w:kern w:val="0"/>
          <w:sz w:val="28"/>
          <w:szCs w:val="21"/>
        </w:rPr>
      </w:pPr>
      <w:r w:rsidRPr="00875E5E">
        <w:rPr>
          <w:rFonts w:ascii="宋体" w:hAnsi="宋体" w:cs="Tahoma"/>
          <w:b/>
          <w:bCs/>
          <w:kern w:val="0"/>
          <w:sz w:val="28"/>
          <w:szCs w:val="21"/>
        </w:rPr>
        <w:t>第一课时</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1．认识本课生字。</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2．有感情地朗读课文，能简要复述“扁鹊治病”的故事，体会到要防微杜渐，不要讳疾忌医，要善于听取别人正确意见的道理。</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教学重难点：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找出文章中表先后顺序的词语，复述故事。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难点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体会到要防微杜渐，不要讳疾忌医，要善于听取别人正确意见的道理。</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lastRenderedPageBreak/>
        <w:t>教学过程：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一、创设情境，导入新课</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同学们，你们生病的时候一般都会怎样做？那你们去看病的时候，医生让你们什么时候吃药、药该怎样吃，是不是都照医生的话去做了呢？今天我们来学习一个跟医生有关的故事，故事叫做《扁鹊治病》。(板书：扁鹊治病)</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二、品读体验，理解内容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1．自读课文，说说这个故事讲了什么。</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2．扁鹊既然是名医，那蔡桓侯为什么死了呢？关于这一点扁鹊是怎么解释的？出示课文第5自然段扁鹊所说的话。(采取多种形式读)</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3．蔡桓侯的病情是怎样一步一步发展的？</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(皮肤上 → 皮肉之间 → 肠胃 → 骨髓 → 病死)</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4．能够用最简单的方法就能治好的病，蔡桓侯却是怎么对待的呢？是哪个自然段讲的？理解“毫不在意”。</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5．扁鹊对待治病的态度发生了哪些变化？说明了什么？(站了一会儿→又来拜见→再一次来拜访→只看了几眼，就掉头跑了→几天前就跑到秦国去了)</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6．你认为蔡桓侯病死的根本原因是什么？</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(他隐瞒疾病，害怕医治，不接受他人劝告)</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7．蔡桓侯是怎样对待扁鹊的劝告的？</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(不高兴→很不高兴→非常不高兴→奇怪→派人去请)</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8．你觉得蔡桓侯是怎样的一个人？(不听劝告、自以为是、固执己见)</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三、巩固延伸</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1．假如蔡桓侯现在就站在你的面前，你想对他说些什么呢？</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2．有病不医，只是危及自身；一国之君，如果不善于听良言，则会亡国。在我们日常生活中有没有类似蔡桓侯这样的事呢？举例说一说。</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3．分角色表演课文内容。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现在我们找三位同学来表演这个故事。一位同学朗读课文，另外两位同学分别扮演蔡桓侯和扁鹊，根据课文的内容进行表演。(表演时注意人物的动作和神态)</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b/>
          <w:bCs/>
          <w:color w:val="000000"/>
          <w:kern w:val="0"/>
          <w:sz w:val="28"/>
          <w:szCs w:val="21"/>
        </w:rPr>
        <w:t>板书设计：</w:t>
      </w:r>
    </w:p>
    <w:p w:rsidR="006C169A" w:rsidRPr="00875E5E" w:rsidRDefault="006C169A" w:rsidP="006C169A">
      <w:pPr>
        <w:widowControl/>
        <w:shd w:val="clear" w:color="auto" w:fill="FFFFFF"/>
        <w:jc w:val="left"/>
        <w:rPr>
          <w:rFonts w:ascii="宋体" w:hAnsi="宋体" w:cs="Tahoma"/>
          <w:b/>
          <w:bCs/>
          <w:color w:val="000000"/>
          <w:kern w:val="0"/>
          <w:sz w:val="28"/>
          <w:szCs w:val="21"/>
        </w:rPr>
      </w:pP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 xml:space="preserve">小病不治：皮肤 </w:t>
      </w:r>
      <w:r w:rsidRPr="00875E5E">
        <w:rPr>
          <w:rFonts w:ascii="宋体" w:hAnsi="宋体" w:cs="Tahoma" w:hint="eastAsia"/>
          <w:b/>
          <w:bCs/>
          <w:color w:val="000000"/>
          <w:kern w:val="0"/>
          <w:sz w:val="28"/>
          <w:szCs w:val="21"/>
        </w:rPr>
        <w:sym w:font="Wingdings" w:char="F0E0"/>
      </w:r>
      <w:r w:rsidRPr="00875E5E">
        <w:rPr>
          <w:rFonts w:ascii="宋体" w:hAnsi="宋体" w:cs="Tahoma"/>
          <w:b/>
          <w:bCs/>
          <w:color w:val="000000"/>
          <w:kern w:val="0"/>
          <w:sz w:val="28"/>
          <w:szCs w:val="21"/>
        </w:rPr>
        <w:t xml:space="preserve"> </w:t>
      </w:r>
      <w:r w:rsidRPr="00875E5E">
        <w:rPr>
          <w:rFonts w:ascii="宋体" w:hAnsi="宋体" w:cs="Tahoma" w:hint="eastAsia"/>
          <w:b/>
          <w:bCs/>
          <w:color w:val="000000"/>
          <w:kern w:val="0"/>
          <w:sz w:val="28"/>
          <w:szCs w:val="21"/>
        </w:rPr>
        <w:t>热敷</w:t>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hint="eastAsia"/>
          <w:b/>
          <w:bCs/>
          <w:color w:val="000000"/>
          <w:kern w:val="0"/>
          <w:sz w:val="28"/>
          <w:szCs w:val="21"/>
        </w:rPr>
        <w:t>扁</w:t>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sym w:font="Wingdings" w:char="F0E2"/>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hint="eastAsia"/>
          <w:b/>
          <w:bCs/>
          <w:color w:val="000000"/>
          <w:kern w:val="0"/>
          <w:sz w:val="28"/>
          <w:szCs w:val="21"/>
        </w:rPr>
        <w:t>鹊</w:t>
      </w:r>
      <w:r>
        <w:rPr>
          <w:rFonts w:ascii="宋体" w:hAnsi="宋体" w:cs="Tahoma"/>
          <w:b/>
          <w:bCs/>
          <w:color w:val="000000"/>
          <w:kern w:val="0"/>
          <w:sz w:val="28"/>
          <w:szCs w:val="21"/>
        </w:rPr>
        <w:tab/>
      </w:r>
      <w:r>
        <w:rPr>
          <w:rFonts w:ascii="宋体" w:hAnsi="宋体" w:cs="Tahoma"/>
          <w:b/>
          <w:bCs/>
          <w:color w:val="000000"/>
          <w:kern w:val="0"/>
          <w:sz w:val="28"/>
          <w:szCs w:val="21"/>
        </w:rPr>
        <w:tab/>
      </w:r>
      <w:r w:rsidRPr="00875E5E">
        <w:rPr>
          <w:rFonts w:ascii="宋体" w:hAnsi="宋体" w:cs="Tahoma" w:hint="eastAsia"/>
          <w:b/>
          <w:bCs/>
          <w:color w:val="000000"/>
          <w:kern w:val="0"/>
          <w:sz w:val="28"/>
          <w:szCs w:val="21"/>
        </w:rPr>
        <w:t>皮肉间（十来天）</w:t>
      </w:r>
      <w:r w:rsidRPr="00875E5E">
        <w:rPr>
          <w:rFonts w:ascii="宋体" w:hAnsi="宋体" w:cs="Tahoma" w:hint="eastAsia"/>
          <w:b/>
          <w:bCs/>
          <w:color w:val="000000"/>
          <w:kern w:val="0"/>
          <w:sz w:val="28"/>
          <w:szCs w:val="21"/>
        </w:rPr>
        <w:sym w:font="Wingdings" w:char="F0E0"/>
      </w:r>
      <w:r w:rsidRPr="00875E5E">
        <w:rPr>
          <w:rFonts w:ascii="宋体" w:hAnsi="宋体" w:cs="Tahoma"/>
          <w:b/>
          <w:bCs/>
          <w:color w:val="000000"/>
          <w:kern w:val="0"/>
          <w:sz w:val="28"/>
          <w:szCs w:val="21"/>
        </w:rPr>
        <w:t xml:space="preserve"> </w:t>
      </w:r>
      <w:r w:rsidRPr="00875E5E">
        <w:rPr>
          <w:rFonts w:ascii="宋体" w:hAnsi="宋体" w:cs="Tahoma" w:hint="eastAsia"/>
          <w:b/>
          <w:bCs/>
          <w:color w:val="000000"/>
          <w:kern w:val="0"/>
          <w:sz w:val="28"/>
          <w:szCs w:val="21"/>
        </w:rPr>
        <w:t>扎针</w:t>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hint="eastAsia"/>
          <w:b/>
          <w:bCs/>
          <w:color w:val="000000"/>
          <w:kern w:val="0"/>
          <w:sz w:val="28"/>
          <w:szCs w:val="21"/>
        </w:rPr>
        <w:t>治</w:t>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病情发展</w:t>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肠胃（十来天后）</w:t>
      </w:r>
      <w:r w:rsidRPr="00875E5E">
        <w:rPr>
          <w:rFonts w:ascii="宋体" w:hAnsi="宋体" w:cs="Tahoma" w:hint="eastAsia"/>
          <w:b/>
          <w:bCs/>
          <w:color w:val="000000"/>
          <w:kern w:val="0"/>
          <w:sz w:val="28"/>
          <w:szCs w:val="21"/>
        </w:rPr>
        <w:sym w:font="Wingdings" w:char="F0E0"/>
      </w:r>
      <w:r w:rsidRPr="00875E5E">
        <w:rPr>
          <w:rFonts w:ascii="宋体" w:hAnsi="宋体" w:cs="Tahoma"/>
          <w:b/>
          <w:bCs/>
          <w:color w:val="000000"/>
          <w:kern w:val="0"/>
          <w:sz w:val="28"/>
          <w:szCs w:val="21"/>
        </w:rPr>
        <w:t xml:space="preserve"> </w:t>
      </w:r>
      <w:r w:rsidRPr="00875E5E">
        <w:rPr>
          <w:rFonts w:ascii="宋体" w:hAnsi="宋体" w:cs="Tahoma" w:hint="eastAsia"/>
          <w:b/>
          <w:bCs/>
          <w:color w:val="000000"/>
          <w:kern w:val="0"/>
          <w:sz w:val="28"/>
          <w:szCs w:val="21"/>
        </w:rPr>
        <w:t>吃药</w:t>
      </w:r>
      <w:r>
        <w:rPr>
          <w:rFonts w:ascii="宋体" w:hAnsi="宋体" w:cs="Tahoma"/>
          <w:b/>
          <w:bCs/>
          <w:color w:val="000000"/>
          <w:kern w:val="0"/>
          <w:sz w:val="28"/>
          <w:szCs w:val="21"/>
        </w:rPr>
        <w:tab/>
      </w:r>
      <w:r>
        <w:rPr>
          <w:rFonts w:ascii="宋体" w:hAnsi="宋体" w:cs="Tahoma"/>
          <w:b/>
          <w:bCs/>
          <w:color w:val="000000"/>
          <w:kern w:val="0"/>
          <w:sz w:val="28"/>
          <w:szCs w:val="21"/>
        </w:rPr>
        <w:tab/>
      </w:r>
      <w:r w:rsidRPr="00875E5E">
        <w:rPr>
          <w:rFonts w:ascii="宋体" w:hAnsi="宋体" w:cs="Tahoma" w:hint="eastAsia"/>
          <w:b/>
          <w:bCs/>
          <w:color w:val="000000"/>
          <w:kern w:val="0"/>
          <w:sz w:val="28"/>
          <w:szCs w:val="21"/>
        </w:rPr>
        <w:t>讳疾忌医</w:t>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三番五次据忠言</w:t>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hint="eastAsia"/>
          <w:b/>
          <w:bCs/>
          <w:color w:val="000000"/>
          <w:kern w:val="0"/>
          <w:sz w:val="28"/>
          <w:szCs w:val="21"/>
        </w:rPr>
        <w:t>病</w:t>
      </w:r>
      <w:r>
        <w:rPr>
          <w:rFonts w:ascii="宋体" w:hAnsi="宋体" w:cs="Tahoma"/>
          <w:b/>
          <w:bCs/>
          <w:color w:val="000000"/>
          <w:kern w:val="0"/>
          <w:sz w:val="28"/>
          <w:szCs w:val="21"/>
        </w:rPr>
        <w:tab/>
      </w:r>
      <w:r>
        <w:rPr>
          <w:rFonts w:ascii="宋体" w:hAnsi="宋体" w:cs="Tahoma"/>
          <w:b/>
          <w:bCs/>
          <w:color w:val="000000"/>
          <w:kern w:val="0"/>
          <w:sz w:val="28"/>
          <w:szCs w:val="21"/>
        </w:rPr>
        <w:tab/>
      </w:r>
      <w:r w:rsidRPr="00875E5E">
        <w:rPr>
          <w:rFonts w:ascii="宋体" w:hAnsi="宋体" w:cs="Tahoma" w:hint="eastAsia"/>
          <w:b/>
          <w:bCs/>
          <w:color w:val="000000"/>
          <w:kern w:val="0"/>
          <w:sz w:val="28"/>
          <w:szCs w:val="21"/>
        </w:rPr>
        <w:t>骨髓（又十来天）</w:t>
      </w:r>
      <w:r w:rsidRPr="00875E5E">
        <w:rPr>
          <w:rFonts w:ascii="宋体" w:hAnsi="宋体" w:cs="Tahoma" w:hint="eastAsia"/>
          <w:b/>
          <w:bCs/>
          <w:color w:val="000000"/>
          <w:kern w:val="0"/>
          <w:sz w:val="28"/>
          <w:szCs w:val="21"/>
        </w:rPr>
        <w:sym w:font="Wingdings" w:char="F0E0"/>
      </w:r>
      <w:r w:rsidRPr="00875E5E">
        <w:rPr>
          <w:rFonts w:ascii="宋体" w:hAnsi="宋体" w:cs="Tahoma"/>
          <w:b/>
          <w:bCs/>
          <w:color w:val="000000"/>
          <w:kern w:val="0"/>
          <w:sz w:val="28"/>
          <w:szCs w:val="21"/>
        </w:rPr>
        <w:t xml:space="preserve"> </w:t>
      </w:r>
      <w:r w:rsidRPr="00875E5E">
        <w:rPr>
          <w:rFonts w:ascii="宋体" w:hAnsi="宋体" w:cs="Tahoma" w:hint="eastAsia"/>
          <w:b/>
          <w:bCs/>
          <w:color w:val="000000"/>
          <w:kern w:val="0"/>
          <w:sz w:val="28"/>
          <w:szCs w:val="21"/>
        </w:rPr>
        <w:t>无药可救</w:t>
      </w:r>
      <w:r>
        <w:rPr>
          <w:rFonts w:ascii="宋体" w:hAnsi="宋体" w:cs="Tahoma"/>
          <w:b/>
          <w:bCs/>
          <w:color w:val="000000"/>
          <w:kern w:val="0"/>
          <w:sz w:val="28"/>
          <w:szCs w:val="21"/>
        </w:rPr>
        <w:tab/>
      </w:r>
      <w:r>
        <w:rPr>
          <w:rFonts w:ascii="宋体" w:hAnsi="宋体" w:cs="Tahoma"/>
          <w:b/>
          <w:bCs/>
          <w:color w:val="000000"/>
          <w:kern w:val="0"/>
          <w:sz w:val="28"/>
          <w:szCs w:val="21"/>
        </w:rPr>
        <w:tab/>
        <w:t xml:space="preserve">   </w:t>
      </w:r>
      <w:r w:rsidRPr="00875E5E">
        <w:rPr>
          <w:rFonts w:ascii="宋体" w:hAnsi="宋体" w:cs="Tahoma" w:hint="eastAsia"/>
          <w:b/>
          <w:bCs/>
          <w:color w:val="000000"/>
          <w:kern w:val="0"/>
          <w:sz w:val="28"/>
          <w:szCs w:val="21"/>
        </w:rPr>
        <w:t>自以为是食苦果</w:t>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sym w:font="Wingdings" w:char="F0E2"/>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病发致死：五天后</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6C169A" w:rsidRPr="00875E5E" w:rsidRDefault="006C169A" w:rsidP="006C169A">
      <w:pPr>
        <w:widowControl/>
        <w:shd w:val="clear" w:color="auto" w:fill="FFFFFF"/>
        <w:jc w:val="center"/>
        <w:rPr>
          <w:rFonts w:ascii="宋体" w:hAnsi="宋体" w:cs="Tahoma"/>
          <w:kern w:val="0"/>
          <w:sz w:val="28"/>
          <w:szCs w:val="21"/>
        </w:rPr>
      </w:pPr>
      <w:r w:rsidRPr="00875E5E">
        <w:rPr>
          <w:rFonts w:ascii="宋体" w:hAnsi="宋体" w:cs="Tahoma"/>
          <w:b/>
          <w:bCs/>
          <w:kern w:val="0"/>
          <w:sz w:val="28"/>
          <w:szCs w:val="21"/>
        </w:rPr>
        <w:lastRenderedPageBreak/>
        <w:t>第二课时</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教学目标：</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1．认识本课生字。</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2．简要复述“纪昌学射”这个故事。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3．懂得学习要练好基本功的道理。</w:t>
      </w:r>
    </w:p>
    <w:p w:rsidR="006C169A" w:rsidRPr="00875E5E" w:rsidRDefault="006C169A" w:rsidP="006C169A">
      <w:pPr>
        <w:widowControl/>
        <w:shd w:val="clear" w:color="auto" w:fill="FFFFFF"/>
        <w:jc w:val="left"/>
        <w:rPr>
          <w:rFonts w:ascii="宋体" w:hAnsi="宋体" w:cs="Tahoma"/>
          <w:color w:val="000000"/>
          <w:kern w:val="0"/>
          <w:sz w:val="28"/>
          <w:szCs w:val="21"/>
        </w:rPr>
      </w:pP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教学重难点：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重点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默读课文，简要复述“纪昌学射”这个故事。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难点</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体会寓言的寓意。</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教学过程：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一、激趣导入</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1．我们读过《惊弓之鸟》的故事，还记得故事中的更羸吗？他不仅是射箭能手，更是一个有敏锐观察力和判断力的人。今天，我们再去认识两位古代著名的射箭能手。他们是谁呢？箭法又如何呢？(板书课题)</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2．看到课题，你有什么疑问吗？</w:t>
      </w:r>
    </w:p>
    <w:p w:rsidR="006C169A" w:rsidRPr="00875E5E" w:rsidRDefault="006C169A" w:rsidP="006C169A">
      <w:pPr>
        <w:widowControl/>
        <w:shd w:val="clear" w:color="auto" w:fill="FFFFFF"/>
        <w:jc w:val="left"/>
        <w:rPr>
          <w:rFonts w:ascii="宋体" w:hAnsi="宋体" w:cs="Tahoma"/>
          <w:color w:val="000000"/>
          <w:kern w:val="0"/>
          <w:sz w:val="28"/>
          <w:szCs w:val="21"/>
        </w:rPr>
      </w:pP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二、初读课文</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1．自读课文。</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(1)读准字音，把课文读正确、流利。</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(2)想想课文写了一件什么事？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2．交流生字词。</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三、精读课文</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1．纪昌学射箭的过程，你印象最深的是哪一部分？哪些自然段？</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2．比较异同，探究“练眼力”。</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(1)写纪昌“练眼力”的这两个自然段，其实有很多相同和不同的地方。今天也来练练大家的眼力，看谁找得快，找得多。</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(2)“提要求”部分。</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Microsoft YaHei UI" w:hint="eastAsia"/>
          <w:color w:val="000000"/>
          <w:kern w:val="0"/>
          <w:sz w:val="28"/>
          <w:szCs w:val="21"/>
        </w:rPr>
        <w:t>①</w:t>
      </w:r>
      <w:r w:rsidRPr="00875E5E">
        <w:rPr>
          <w:rFonts w:ascii="宋体" w:hAnsi="宋体" w:cs="Tahoma"/>
          <w:color w:val="000000"/>
          <w:kern w:val="0"/>
          <w:sz w:val="28"/>
          <w:szCs w:val="21"/>
        </w:rPr>
        <w:t>指名读飞卫的话。</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教师：飞卫的意思我明白，可能纪昌还不明白，你读课文时，能不能把意思强调出来？</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指名1～2名读，齐读。</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Microsoft YaHei UI" w:hint="eastAsia"/>
          <w:color w:val="000000"/>
          <w:kern w:val="0"/>
          <w:sz w:val="28"/>
          <w:szCs w:val="21"/>
        </w:rPr>
        <w:t>②</w:t>
      </w:r>
      <w:r w:rsidRPr="00875E5E">
        <w:rPr>
          <w:rFonts w:ascii="宋体" w:hAnsi="宋体" w:cs="Tahoma"/>
          <w:color w:val="000000"/>
          <w:kern w:val="0"/>
          <w:sz w:val="28"/>
          <w:szCs w:val="21"/>
        </w:rPr>
        <w:t>第二次提要求，谁能把飞卫的要求读得更清楚？</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指名读，齐读(突出极小和很大)。</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都是飞卫对纪昌的要求，但是——要求不同。</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(3)“练习过程”部分。</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Microsoft YaHei UI" w:hint="eastAsia"/>
          <w:color w:val="000000"/>
          <w:kern w:val="0"/>
          <w:sz w:val="28"/>
          <w:szCs w:val="21"/>
        </w:rPr>
        <w:t>①</w:t>
      </w:r>
      <w:r w:rsidRPr="00875E5E">
        <w:rPr>
          <w:rFonts w:ascii="宋体" w:hAnsi="宋体" w:cs="Tahoma"/>
          <w:color w:val="000000"/>
          <w:kern w:val="0"/>
          <w:sz w:val="28"/>
          <w:szCs w:val="21"/>
        </w:rPr>
        <w:t>比较纪昌练眼力的过程，你发现了什么？从哪些字词感觉出来的？</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你听出来没有，他特别强调了“盯住”“不能眨一眨”，那是怎样地看啊？</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Microsoft YaHei UI" w:hint="eastAsia"/>
          <w:color w:val="000000"/>
          <w:kern w:val="0"/>
          <w:sz w:val="28"/>
          <w:szCs w:val="21"/>
        </w:rPr>
        <w:t>②</w:t>
      </w:r>
      <w:r w:rsidRPr="00875E5E">
        <w:rPr>
          <w:rFonts w:ascii="宋体" w:hAnsi="宋体" w:cs="Tahoma"/>
          <w:color w:val="000000"/>
          <w:kern w:val="0"/>
          <w:sz w:val="28"/>
          <w:szCs w:val="21"/>
        </w:rPr>
        <w:t>创造情境，展开对话。</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教师：纪昌的妻子，看在眼里，心里一定有很多话想对纪昌说。</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(提示：可能是妻子对丈夫的劝阻，可能妻子很支持丈夫，她怎么说？纪昌会怎么回答？)</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(4)“结果”部分，理解破折号。</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Microsoft YaHei UI" w:hint="eastAsia"/>
          <w:color w:val="000000"/>
          <w:kern w:val="0"/>
          <w:sz w:val="28"/>
          <w:szCs w:val="21"/>
        </w:rPr>
        <w:t>①</w:t>
      </w:r>
      <w:r w:rsidRPr="00875E5E">
        <w:rPr>
          <w:rFonts w:ascii="宋体" w:hAnsi="宋体" w:cs="Tahoma"/>
          <w:color w:val="000000"/>
          <w:kern w:val="0"/>
          <w:sz w:val="28"/>
          <w:szCs w:val="21"/>
        </w:rPr>
        <w:t>“两年以后，纪昌的本领练得相当到家了——”，你是怎么理解“到家了”的？(本领强，本领高，本领好)</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教师：你觉得纪昌看虱子的本领到不到家？谁能够来具体解释一下？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Microsoft YaHei UI" w:hint="eastAsia"/>
          <w:color w:val="000000"/>
          <w:kern w:val="0"/>
          <w:sz w:val="28"/>
          <w:szCs w:val="21"/>
        </w:rPr>
        <w:t>②</w:t>
      </w:r>
      <w:r w:rsidRPr="00875E5E">
        <w:rPr>
          <w:rFonts w:ascii="宋体" w:hAnsi="宋体" w:cs="Tahoma"/>
          <w:color w:val="000000"/>
          <w:kern w:val="0"/>
          <w:sz w:val="28"/>
          <w:szCs w:val="21"/>
        </w:rPr>
        <w:t>“那只小虱子，在纪昌的眼里一天天大起来，练到后来，大得竟然像车轮一样。”</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教师：你读了这句话有一种怎样的感觉？(惊喜的，惊奇的，出乎意料的)</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Microsoft YaHei UI" w:hint="eastAsia"/>
          <w:color w:val="000000"/>
          <w:kern w:val="0"/>
          <w:sz w:val="28"/>
          <w:szCs w:val="21"/>
        </w:rPr>
        <w:t>③</w:t>
      </w:r>
      <w:r w:rsidRPr="00875E5E">
        <w:rPr>
          <w:rFonts w:ascii="宋体" w:hAnsi="宋体" w:cs="Tahoma"/>
          <w:color w:val="000000"/>
          <w:kern w:val="0"/>
          <w:sz w:val="28"/>
          <w:szCs w:val="21"/>
        </w:rPr>
        <w:t>纪昌三次去找飞卫，说明了什么？说明他虚心听从指导，并且持之以恒，直到老师认可。</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3．取得了这样大的进步后，纪昌是怎么做的？飞卫又是怎么做的？一起读读第四自然段。</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(1)理解“百发百中”。</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(2)功夫不负有心人，纪昌终于成了百发百中的射箭能手。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你眼中的射箭能手是怎样的人？(射出多少箭，箭箭都能射中目标，这叫“箭无虚发，百发百中。”这样的人是最厉害的射箭能手。)</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四、引导质疑，揭示寓意</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1．我们知道学射箭，拉弓、放箭也非常重要，为什么课文写练眼力部分写得那么具体，而没有具体写纪昌练开弓，练放箭呢？</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lastRenderedPageBreak/>
        <w:t>学生回答寓意。</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2．这则寓言要告诉我们的一个深刻的道理。你还能从这则寓言中读懂什么？</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3．飞卫和纪昌都是射箭能手，你能想到什么？从纪昌练习的态度，你有什么启发？</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(练眼力是学射箭的基本功。任何本领都需要基本功，而练基本功需要有——恒心和毅力。)</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b/>
          <w:bCs/>
          <w:color w:val="000000"/>
          <w:kern w:val="0"/>
          <w:sz w:val="28"/>
          <w:szCs w:val="21"/>
        </w:rPr>
        <w:t>五、课堂小结</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学习了这篇课文，同学们知道了射箭的基本功是眼力，那么我们学习的基本功是什么呢？</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指名学生回答。</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同学们，我们也要练好基本功，为我们的将来打下坚实的基础。</w:t>
      </w:r>
    </w:p>
    <w:p w:rsidR="006C169A" w:rsidRPr="00875E5E" w:rsidRDefault="006C169A" w:rsidP="006C169A">
      <w:pPr>
        <w:widowControl/>
        <w:shd w:val="clear" w:color="auto" w:fill="FFFFFF"/>
        <w:jc w:val="left"/>
        <w:rPr>
          <w:rFonts w:ascii="宋体" w:hAnsi="宋体" w:cs="Tahoma"/>
          <w:color w:val="000000"/>
          <w:kern w:val="0"/>
          <w:sz w:val="28"/>
          <w:szCs w:val="21"/>
        </w:rPr>
      </w:pPr>
      <w:r w:rsidRPr="00875E5E">
        <w:rPr>
          <w:rFonts w:ascii="宋体" w:hAnsi="宋体" w:cs="Tahoma"/>
          <w:color w:val="000000"/>
          <w:kern w:val="0"/>
          <w:sz w:val="28"/>
          <w:szCs w:val="21"/>
        </w:rPr>
        <w:t> </w:t>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b/>
          <w:bCs/>
          <w:color w:val="000000"/>
          <w:kern w:val="0"/>
          <w:sz w:val="28"/>
          <w:szCs w:val="21"/>
        </w:rPr>
        <w:t>板书设计：</w:t>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纪 昌 学 射</w:t>
      </w:r>
    </w:p>
    <w:p w:rsidR="006C169A" w:rsidRPr="00875E5E" w:rsidRDefault="006C169A" w:rsidP="006C169A">
      <w:pPr>
        <w:widowControl/>
        <w:shd w:val="clear" w:color="auto" w:fill="FFFFFF"/>
        <w:ind w:firstLine="2248"/>
        <w:jc w:val="left"/>
        <w:rPr>
          <w:rFonts w:ascii="宋体" w:hAnsi="宋体" w:cs="Tahoma"/>
          <w:b/>
          <w:bCs/>
          <w:color w:val="000000"/>
          <w:kern w:val="0"/>
          <w:sz w:val="28"/>
          <w:szCs w:val="21"/>
        </w:rPr>
      </w:pPr>
      <w:r w:rsidRPr="00875E5E">
        <w:rPr>
          <w:rFonts w:ascii="宋体" w:hAnsi="宋体" w:cs="Tahoma" w:hint="eastAsia"/>
          <w:b/>
          <w:bCs/>
          <w:color w:val="000000"/>
          <w:kern w:val="0"/>
          <w:sz w:val="28"/>
          <w:szCs w:val="21"/>
        </w:rPr>
        <w:sym w:font="Wingdings" w:char="F0E2"/>
      </w:r>
    </w:p>
    <w:p w:rsidR="006C169A" w:rsidRPr="00875E5E" w:rsidRDefault="006C169A" w:rsidP="006C169A">
      <w:pPr>
        <w:widowControl/>
        <w:shd w:val="clear" w:color="auto" w:fill="FFFFFF"/>
        <w:ind w:firstLine="1124"/>
        <w:jc w:val="left"/>
        <w:rPr>
          <w:rFonts w:ascii="宋体" w:hAnsi="宋体" w:cs="Tahoma"/>
          <w:b/>
          <w:bCs/>
          <w:color w:val="000000"/>
          <w:kern w:val="0"/>
          <w:sz w:val="28"/>
          <w:szCs w:val="21"/>
        </w:rPr>
      </w:pPr>
      <w:r w:rsidRPr="00875E5E">
        <w:rPr>
          <w:rFonts w:ascii="宋体" w:hAnsi="宋体" w:cs="Tahoma" w:hint="eastAsia"/>
          <w:b/>
          <w:bCs/>
          <w:color w:val="000000"/>
          <w:kern w:val="0"/>
          <w:sz w:val="28"/>
          <w:szCs w:val="21"/>
        </w:rPr>
        <w:t>向 飞 卫 学 习</w:t>
      </w:r>
    </w:p>
    <w:p w:rsidR="006C169A" w:rsidRPr="00875E5E" w:rsidRDefault="006C169A" w:rsidP="006C169A">
      <w:pPr>
        <w:widowControl/>
        <w:shd w:val="clear" w:color="auto" w:fill="FFFFFF"/>
        <w:ind w:firstLine="1120"/>
        <w:jc w:val="left"/>
        <w:rPr>
          <w:rFonts w:ascii="宋体" w:hAnsi="宋体" w:cs="Tahoma"/>
          <w:b/>
          <w:bCs/>
          <w:color w:val="000000"/>
          <w:kern w:val="0"/>
          <w:sz w:val="28"/>
          <w:szCs w:val="21"/>
        </w:rPr>
      </w:pPr>
      <w:r w:rsidRPr="00875E5E">
        <w:rPr>
          <w:rFonts w:ascii="宋体" w:hAnsi="宋体" w:cstheme="minorBidi" w:hint="eastAsia"/>
          <w:sz w:val="28"/>
          <w:szCs w:val="22"/>
        </w:rPr>
        <w:sym w:font="Wingdings" w:char="F0E5"/>
      </w:r>
      <w:r w:rsidRPr="00875E5E">
        <w:rPr>
          <w:rFonts w:ascii="宋体" w:hAnsi="宋体" w:cstheme="minorBidi"/>
          <w:sz w:val="28"/>
          <w:szCs w:val="22"/>
        </w:rPr>
        <w:t xml:space="preserve">       </w:t>
      </w:r>
      <w:r w:rsidRPr="00875E5E">
        <w:rPr>
          <w:rFonts w:ascii="宋体" w:hAnsi="宋体" w:cstheme="minorBidi" w:hint="eastAsia"/>
          <w:sz w:val="28"/>
          <w:szCs w:val="22"/>
        </w:rPr>
        <w:sym w:font="Wingdings" w:char="F0E2"/>
      </w:r>
      <w:r w:rsidRPr="00875E5E">
        <w:rPr>
          <w:rFonts w:ascii="宋体" w:hAnsi="宋体" w:cs="Tahoma"/>
          <w:b/>
          <w:bCs/>
          <w:color w:val="000000"/>
          <w:kern w:val="0"/>
          <w:sz w:val="28"/>
          <w:szCs w:val="21"/>
        </w:rPr>
        <w:t xml:space="preserve">        </w:t>
      </w:r>
      <w:r w:rsidRPr="00875E5E">
        <w:rPr>
          <w:rFonts w:ascii="宋体" w:hAnsi="宋体" w:cstheme="minorBidi" w:hint="eastAsia"/>
          <w:sz w:val="28"/>
          <w:szCs w:val="22"/>
        </w:rPr>
        <w:sym w:font="Wingdings" w:char="F0E6"/>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hint="eastAsia"/>
          <w:b/>
          <w:bCs/>
          <w:color w:val="000000"/>
          <w:kern w:val="0"/>
          <w:sz w:val="28"/>
          <w:szCs w:val="21"/>
        </w:rPr>
        <w:t>练习不眨眼</w:t>
      </w:r>
      <w:r w:rsidRPr="00875E5E">
        <w:rPr>
          <w:rFonts w:ascii="宋体" w:hAnsi="宋体" w:cs="Tahoma"/>
          <w:b/>
          <w:bCs/>
          <w:color w:val="000000"/>
          <w:kern w:val="0"/>
          <w:sz w:val="28"/>
          <w:szCs w:val="21"/>
        </w:rPr>
        <w:tab/>
        <w:t xml:space="preserve"> </w:t>
      </w:r>
      <w:r w:rsidRPr="00875E5E">
        <w:rPr>
          <w:rFonts w:ascii="宋体" w:hAnsi="宋体" w:cs="Tahoma" w:hint="eastAsia"/>
          <w:b/>
          <w:bCs/>
          <w:color w:val="000000"/>
          <w:kern w:val="0"/>
          <w:sz w:val="28"/>
          <w:szCs w:val="21"/>
        </w:rPr>
        <w:t>把小东西看大</w:t>
      </w:r>
      <w:r w:rsidRPr="00875E5E">
        <w:rPr>
          <w:rFonts w:ascii="宋体" w:hAnsi="宋体" w:cs="Tahoma"/>
          <w:b/>
          <w:bCs/>
          <w:color w:val="000000"/>
          <w:kern w:val="0"/>
          <w:sz w:val="28"/>
          <w:szCs w:val="21"/>
        </w:rPr>
        <w:tab/>
      </w:r>
      <w:r w:rsidRPr="00875E5E">
        <w:rPr>
          <w:rFonts w:ascii="宋体" w:hAnsi="宋体" w:cs="Tahoma" w:hint="eastAsia"/>
          <w:b/>
          <w:bCs/>
          <w:color w:val="000000"/>
          <w:kern w:val="0"/>
          <w:sz w:val="28"/>
          <w:szCs w:val="21"/>
        </w:rPr>
        <w:t>练习开弓射箭</w:t>
      </w:r>
    </w:p>
    <w:p w:rsidR="006C169A" w:rsidRPr="00875E5E" w:rsidRDefault="006C169A" w:rsidP="006C169A">
      <w:pPr>
        <w:widowControl/>
        <w:shd w:val="clear" w:color="auto" w:fill="FFFFFF"/>
        <w:jc w:val="left"/>
        <w:rPr>
          <w:rFonts w:ascii="宋体" w:hAnsi="宋体" w:cs="Tahoma"/>
          <w:b/>
          <w:bCs/>
          <w:color w:val="000000"/>
          <w:kern w:val="0"/>
          <w:sz w:val="28"/>
          <w:szCs w:val="21"/>
        </w:rPr>
      </w:pPr>
      <w:r w:rsidRPr="00875E5E">
        <w:rPr>
          <w:rFonts w:ascii="宋体" w:hAnsi="宋体" w:cs="Tahoma" w:hint="eastAsia"/>
          <w:b/>
          <w:bCs/>
          <w:color w:val="000000"/>
          <w:kern w:val="0"/>
          <w:sz w:val="28"/>
          <w:szCs w:val="21"/>
        </w:rPr>
        <w:t xml:space="preserve"> </w:t>
      </w:r>
      <w:r w:rsidRPr="00875E5E">
        <w:rPr>
          <w:rFonts w:ascii="宋体" w:hAnsi="宋体" w:cs="Tahoma"/>
          <w:b/>
          <w:bCs/>
          <w:color w:val="000000"/>
          <w:kern w:val="0"/>
          <w:sz w:val="28"/>
          <w:szCs w:val="21"/>
        </w:rPr>
        <w:t xml:space="preserve">           </w:t>
      </w:r>
      <w:r w:rsidRPr="00875E5E">
        <w:rPr>
          <w:rFonts w:ascii="宋体" w:hAnsi="宋体" w:cs="Tahoma"/>
          <w:b/>
          <w:bCs/>
          <w:color w:val="000000"/>
          <w:kern w:val="0"/>
          <w:sz w:val="28"/>
          <w:szCs w:val="21"/>
        </w:rPr>
        <w:sym w:font="Wingdings" w:char="F0E6"/>
      </w:r>
      <w:r w:rsidRPr="00875E5E">
        <w:rPr>
          <w:rFonts w:ascii="宋体" w:hAnsi="宋体" w:cs="Tahoma"/>
          <w:b/>
          <w:bCs/>
          <w:color w:val="000000"/>
          <w:kern w:val="0"/>
          <w:sz w:val="28"/>
          <w:szCs w:val="21"/>
        </w:rPr>
        <w:t xml:space="preserve">       </w:t>
      </w:r>
      <w:r w:rsidRPr="00875E5E">
        <w:rPr>
          <w:rFonts w:ascii="宋体" w:hAnsi="宋体" w:cstheme="minorBidi" w:hint="eastAsia"/>
          <w:sz w:val="28"/>
          <w:szCs w:val="22"/>
        </w:rPr>
        <w:sym w:font="Wingdings" w:char="F0E2"/>
      </w:r>
      <w:r w:rsidRPr="00875E5E">
        <w:rPr>
          <w:rFonts w:ascii="宋体" w:hAnsi="宋体" w:cstheme="minorBidi"/>
          <w:sz w:val="28"/>
          <w:szCs w:val="22"/>
        </w:rPr>
        <w:t xml:space="preserve">        </w:t>
      </w:r>
      <w:r w:rsidRPr="00875E5E">
        <w:rPr>
          <w:rFonts w:ascii="宋体" w:hAnsi="宋体" w:cstheme="minorBidi"/>
          <w:sz w:val="28"/>
          <w:szCs w:val="22"/>
        </w:rPr>
        <w:sym w:font="Wingdings" w:char="F0E5"/>
      </w:r>
    </w:p>
    <w:p w:rsidR="006C169A" w:rsidRPr="00875E5E" w:rsidRDefault="006C169A" w:rsidP="006C169A">
      <w:pPr>
        <w:widowControl/>
        <w:shd w:val="clear" w:color="auto" w:fill="FFFFFF"/>
        <w:ind w:firstLine="2248"/>
        <w:jc w:val="left"/>
        <w:rPr>
          <w:rFonts w:ascii="宋体" w:hAnsi="宋体" w:cs="Tahoma"/>
          <w:b/>
          <w:bCs/>
          <w:color w:val="000000"/>
          <w:kern w:val="0"/>
          <w:sz w:val="28"/>
          <w:szCs w:val="21"/>
        </w:rPr>
      </w:pPr>
      <w:bookmarkStart w:id="0" w:name="_GoBack"/>
      <w:bookmarkEnd w:id="0"/>
      <w:r w:rsidRPr="00875E5E">
        <w:rPr>
          <w:rFonts w:ascii="宋体" w:hAnsi="宋体" w:cs="Tahoma" w:hint="eastAsia"/>
          <w:b/>
          <w:bCs/>
          <w:color w:val="000000"/>
          <w:kern w:val="0"/>
          <w:sz w:val="28"/>
          <w:szCs w:val="21"/>
        </w:rPr>
        <w:t>百 发 百 中</w:t>
      </w:r>
    </w:p>
    <w:p w:rsidR="006C169A" w:rsidRPr="00875E5E" w:rsidRDefault="006C169A" w:rsidP="006C169A">
      <w:pPr>
        <w:widowControl/>
        <w:jc w:val="left"/>
        <w:rPr>
          <w:rFonts w:ascii="宋体" w:hAnsi="宋体" w:cstheme="minorBidi"/>
          <w:sz w:val="28"/>
          <w:szCs w:val="22"/>
        </w:rPr>
      </w:pPr>
    </w:p>
    <w:p w:rsidR="006C169A" w:rsidRDefault="006C169A" w:rsidP="006C169A">
      <w:pPr>
        <w:rPr>
          <w:b/>
          <w:sz w:val="28"/>
          <w:szCs w:val="28"/>
        </w:rPr>
      </w:pPr>
    </w:p>
    <w:p w:rsidR="006C169A" w:rsidRDefault="006C169A" w:rsidP="006C169A">
      <w:pPr>
        <w:rPr>
          <w:b/>
          <w:sz w:val="28"/>
          <w:szCs w:val="28"/>
        </w:rPr>
      </w:pPr>
    </w:p>
    <w:p w:rsidR="006C169A" w:rsidRDefault="006C169A" w:rsidP="006C169A">
      <w:pPr>
        <w:rPr>
          <w:b/>
          <w:sz w:val="28"/>
          <w:szCs w:val="28"/>
        </w:rPr>
      </w:pPr>
    </w:p>
    <w:p w:rsidR="008C5864" w:rsidRPr="000477CB" w:rsidRDefault="008C5864" w:rsidP="008C5864">
      <w:pPr>
        <w:spacing w:line="500" w:lineRule="exact"/>
        <w:rPr>
          <w:rFonts w:asciiTheme="minorEastAsia" w:hAnsiTheme="minorEastAsia"/>
          <w:sz w:val="28"/>
          <w:szCs w:val="28"/>
        </w:rPr>
      </w:pPr>
    </w:p>
    <w:p w:rsidR="008C5864" w:rsidRPr="00740B22" w:rsidRDefault="008C5864" w:rsidP="009D0CDB">
      <w:pPr>
        <w:rPr>
          <w:sz w:val="28"/>
          <w:szCs w:val="28"/>
        </w:rPr>
      </w:pPr>
    </w:p>
    <w:sectPr w:rsidR="008C5864" w:rsidRPr="00740B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C66" w:rsidRDefault="00E23C66" w:rsidP="008B4F2E">
      <w:r>
        <w:separator/>
      </w:r>
    </w:p>
  </w:endnote>
  <w:endnote w:type="continuationSeparator" w:id="0">
    <w:p w:rsidR="00E23C66" w:rsidRDefault="00E23C66" w:rsidP="008B4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ˎ̥">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C66" w:rsidRDefault="00E23C66" w:rsidP="008B4F2E">
      <w:r>
        <w:separator/>
      </w:r>
    </w:p>
  </w:footnote>
  <w:footnote w:type="continuationSeparator" w:id="0">
    <w:p w:rsidR="00E23C66" w:rsidRDefault="00E23C66" w:rsidP="008B4F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Letter"/>
      <w:lvlText w:val="%1."/>
      <w:lvlJc w:val="left"/>
      <w:pPr>
        <w:tabs>
          <w:tab w:val="num" w:pos="540"/>
        </w:tabs>
        <w:ind w:left="540" w:hanging="360"/>
      </w:p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1" w15:restartNumberingAfterBreak="0">
    <w:nsid w:val="00000005"/>
    <w:multiLevelType w:val="multilevel"/>
    <w:tmpl w:val="00000005"/>
    <w:lvl w:ilvl="0">
      <w:start w:val="1"/>
      <w:numFmt w:val="decimal"/>
      <w:lvlText w:val="%1."/>
      <w:lvlJc w:val="left"/>
      <w:pPr>
        <w:tabs>
          <w:tab w:val="num" w:pos="465"/>
        </w:tabs>
        <w:ind w:left="465" w:hanging="360"/>
      </w:pPr>
    </w:lvl>
    <w:lvl w:ilvl="1">
      <w:start w:val="1"/>
      <w:numFmt w:val="lowerLetter"/>
      <w:lvlText w:val="%2)"/>
      <w:lvlJc w:val="left"/>
      <w:pPr>
        <w:tabs>
          <w:tab w:val="num" w:pos="945"/>
        </w:tabs>
        <w:ind w:left="945" w:hanging="420"/>
      </w:pPr>
    </w:lvl>
    <w:lvl w:ilvl="2">
      <w:start w:val="1"/>
      <w:numFmt w:val="lowerRoman"/>
      <w:lvlText w:val="%3."/>
      <w:lvlJc w:val="right"/>
      <w:pPr>
        <w:tabs>
          <w:tab w:val="num" w:pos="1365"/>
        </w:tabs>
        <w:ind w:left="1365" w:hanging="420"/>
      </w:pPr>
    </w:lvl>
    <w:lvl w:ilvl="3">
      <w:start w:val="1"/>
      <w:numFmt w:val="decimal"/>
      <w:lvlText w:val="%4."/>
      <w:lvlJc w:val="left"/>
      <w:pPr>
        <w:tabs>
          <w:tab w:val="num" w:pos="1785"/>
        </w:tabs>
        <w:ind w:left="1785" w:hanging="420"/>
      </w:pPr>
    </w:lvl>
    <w:lvl w:ilvl="4">
      <w:start w:val="1"/>
      <w:numFmt w:val="lowerLetter"/>
      <w:lvlText w:val="%5)"/>
      <w:lvlJc w:val="left"/>
      <w:pPr>
        <w:tabs>
          <w:tab w:val="num" w:pos="2205"/>
        </w:tabs>
        <w:ind w:left="2205" w:hanging="420"/>
      </w:pPr>
    </w:lvl>
    <w:lvl w:ilvl="5">
      <w:start w:val="1"/>
      <w:numFmt w:val="lowerRoman"/>
      <w:lvlText w:val="%6."/>
      <w:lvlJc w:val="right"/>
      <w:pPr>
        <w:tabs>
          <w:tab w:val="num" w:pos="2625"/>
        </w:tabs>
        <w:ind w:left="2625" w:hanging="420"/>
      </w:pPr>
    </w:lvl>
    <w:lvl w:ilvl="6">
      <w:start w:val="1"/>
      <w:numFmt w:val="decimal"/>
      <w:lvlText w:val="%7."/>
      <w:lvlJc w:val="left"/>
      <w:pPr>
        <w:tabs>
          <w:tab w:val="num" w:pos="3045"/>
        </w:tabs>
        <w:ind w:left="3045" w:hanging="420"/>
      </w:pPr>
    </w:lvl>
    <w:lvl w:ilvl="7">
      <w:start w:val="1"/>
      <w:numFmt w:val="lowerLetter"/>
      <w:lvlText w:val="%8)"/>
      <w:lvlJc w:val="left"/>
      <w:pPr>
        <w:tabs>
          <w:tab w:val="num" w:pos="3465"/>
        </w:tabs>
        <w:ind w:left="3465" w:hanging="420"/>
      </w:pPr>
    </w:lvl>
    <w:lvl w:ilvl="8">
      <w:start w:val="1"/>
      <w:numFmt w:val="lowerRoman"/>
      <w:lvlText w:val="%9."/>
      <w:lvlJc w:val="right"/>
      <w:pPr>
        <w:tabs>
          <w:tab w:val="num" w:pos="3885"/>
        </w:tabs>
        <w:ind w:left="3885" w:hanging="420"/>
      </w:pPr>
    </w:lvl>
  </w:abstractNum>
  <w:abstractNum w:abstractNumId="2" w15:restartNumberingAfterBreak="0">
    <w:nsid w:val="00000006"/>
    <w:multiLevelType w:val="multilevel"/>
    <w:tmpl w:val="00000006"/>
    <w:lvl w:ilvl="0">
      <w:start w:val="1"/>
      <w:numFmt w:val="upperLetter"/>
      <w:lvlText w:val="%1."/>
      <w:lvlJc w:val="left"/>
      <w:pPr>
        <w:tabs>
          <w:tab w:val="num" w:pos="465"/>
        </w:tabs>
        <w:ind w:left="465" w:hanging="360"/>
      </w:pPr>
    </w:lvl>
    <w:lvl w:ilvl="1">
      <w:start w:val="1"/>
      <w:numFmt w:val="lowerLetter"/>
      <w:lvlText w:val="%2)"/>
      <w:lvlJc w:val="left"/>
      <w:pPr>
        <w:tabs>
          <w:tab w:val="num" w:pos="945"/>
        </w:tabs>
        <w:ind w:left="945" w:hanging="420"/>
      </w:pPr>
    </w:lvl>
    <w:lvl w:ilvl="2">
      <w:start w:val="1"/>
      <w:numFmt w:val="lowerRoman"/>
      <w:lvlText w:val="%3."/>
      <w:lvlJc w:val="right"/>
      <w:pPr>
        <w:tabs>
          <w:tab w:val="num" w:pos="1365"/>
        </w:tabs>
        <w:ind w:left="1365" w:hanging="420"/>
      </w:pPr>
    </w:lvl>
    <w:lvl w:ilvl="3">
      <w:start w:val="1"/>
      <w:numFmt w:val="decimal"/>
      <w:lvlText w:val="%4."/>
      <w:lvlJc w:val="left"/>
      <w:pPr>
        <w:tabs>
          <w:tab w:val="num" w:pos="1785"/>
        </w:tabs>
        <w:ind w:left="1785" w:hanging="420"/>
      </w:pPr>
    </w:lvl>
    <w:lvl w:ilvl="4">
      <w:start w:val="1"/>
      <w:numFmt w:val="lowerLetter"/>
      <w:lvlText w:val="%5)"/>
      <w:lvlJc w:val="left"/>
      <w:pPr>
        <w:tabs>
          <w:tab w:val="num" w:pos="2205"/>
        </w:tabs>
        <w:ind w:left="2205" w:hanging="420"/>
      </w:pPr>
    </w:lvl>
    <w:lvl w:ilvl="5">
      <w:start w:val="1"/>
      <w:numFmt w:val="lowerRoman"/>
      <w:lvlText w:val="%6."/>
      <w:lvlJc w:val="right"/>
      <w:pPr>
        <w:tabs>
          <w:tab w:val="num" w:pos="2625"/>
        </w:tabs>
        <w:ind w:left="2625" w:hanging="420"/>
      </w:pPr>
    </w:lvl>
    <w:lvl w:ilvl="6">
      <w:start w:val="1"/>
      <w:numFmt w:val="decimal"/>
      <w:lvlText w:val="%7."/>
      <w:lvlJc w:val="left"/>
      <w:pPr>
        <w:tabs>
          <w:tab w:val="num" w:pos="3045"/>
        </w:tabs>
        <w:ind w:left="3045" w:hanging="420"/>
      </w:pPr>
    </w:lvl>
    <w:lvl w:ilvl="7">
      <w:start w:val="1"/>
      <w:numFmt w:val="lowerLetter"/>
      <w:lvlText w:val="%8)"/>
      <w:lvlJc w:val="left"/>
      <w:pPr>
        <w:tabs>
          <w:tab w:val="num" w:pos="3465"/>
        </w:tabs>
        <w:ind w:left="3465" w:hanging="420"/>
      </w:pPr>
    </w:lvl>
    <w:lvl w:ilvl="8">
      <w:start w:val="1"/>
      <w:numFmt w:val="lowerRoman"/>
      <w:lvlText w:val="%9."/>
      <w:lvlJc w:val="right"/>
      <w:pPr>
        <w:tabs>
          <w:tab w:val="num" w:pos="3885"/>
        </w:tabs>
        <w:ind w:left="3885" w:hanging="420"/>
      </w:pPr>
    </w:lvl>
  </w:abstractNum>
  <w:abstractNum w:abstractNumId="3" w15:restartNumberingAfterBreak="0">
    <w:nsid w:val="00000008"/>
    <w:multiLevelType w:val="multilevel"/>
    <w:tmpl w:val="00000008"/>
    <w:lvl w:ilvl="0">
      <w:start w:val="1"/>
      <w:numFmt w:val="upperLetter"/>
      <w:lvlText w:val="%1."/>
      <w:lvlJc w:val="left"/>
      <w:pPr>
        <w:tabs>
          <w:tab w:val="num" w:pos="465"/>
        </w:tabs>
        <w:ind w:left="465" w:hanging="360"/>
      </w:pPr>
    </w:lvl>
    <w:lvl w:ilvl="1">
      <w:start w:val="1"/>
      <w:numFmt w:val="lowerLetter"/>
      <w:lvlText w:val="%2)"/>
      <w:lvlJc w:val="left"/>
      <w:pPr>
        <w:tabs>
          <w:tab w:val="num" w:pos="945"/>
        </w:tabs>
        <w:ind w:left="945" w:hanging="420"/>
      </w:pPr>
    </w:lvl>
    <w:lvl w:ilvl="2">
      <w:start w:val="1"/>
      <w:numFmt w:val="lowerRoman"/>
      <w:lvlText w:val="%3."/>
      <w:lvlJc w:val="right"/>
      <w:pPr>
        <w:tabs>
          <w:tab w:val="num" w:pos="1365"/>
        </w:tabs>
        <w:ind w:left="1365" w:hanging="420"/>
      </w:pPr>
    </w:lvl>
    <w:lvl w:ilvl="3">
      <w:start w:val="1"/>
      <w:numFmt w:val="decimal"/>
      <w:lvlText w:val="%4."/>
      <w:lvlJc w:val="left"/>
      <w:pPr>
        <w:tabs>
          <w:tab w:val="num" w:pos="1785"/>
        </w:tabs>
        <w:ind w:left="1785" w:hanging="420"/>
      </w:pPr>
    </w:lvl>
    <w:lvl w:ilvl="4">
      <w:start w:val="1"/>
      <w:numFmt w:val="lowerLetter"/>
      <w:lvlText w:val="%5)"/>
      <w:lvlJc w:val="left"/>
      <w:pPr>
        <w:tabs>
          <w:tab w:val="num" w:pos="2205"/>
        </w:tabs>
        <w:ind w:left="2205" w:hanging="420"/>
      </w:pPr>
    </w:lvl>
    <w:lvl w:ilvl="5">
      <w:start w:val="1"/>
      <w:numFmt w:val="lowerRoman"/>
      <w:lvlText w:val="%6."/>
      <w:lvlJc w:val="right"/>
      <w:pPr>
        <w:tabs>
          <w:tab w:val="num" w:pos="2625"/>
        </w:tabs>
        <w:ind w:left="2625" w:hanging="420"/>
      </w:pPr>
    </w:lvl>
    <w:lvl w:ilvl="6">
      <w:start w:val="1"/>
      <w:numFmt w:val="decimal"/>
      <w:lvlText w:val="%7."/>
      <w:lvlJc w:val="left"/>
      <w:pPr>
        <w:tabs>
          <w:tab w:val="num" w:pos="3045"/>
        </w:tabs>
        <w:ind w:left="3045" w:hanging="420"/>
      </w:pPr>
    </w:lvl>
    <w:lvl w:ilvl="7">
      <w:start w:val="1"/>
      <w:numFmt w:val="lowerLetter"/>
      <w:lvlText w:val="%8)"/>
      <w:lvlJc w:val="left"/>
      <w:pPr>
        <w:tabs>
          <w:tab w:val="num" w:pos="3465"/>
        </w:tabs>
        <w:ind w:left="3465" w:hanging="420"/>
      </w:pPr>
    </w:lvl>
    <w:lvl w:ilvl="8">
      <w:start w:val="1"/>
      <w:numFmt w:val="lowerRoman"/>
      <w:lvlText w:val="%9."/>
      <w:lvlJc w:val="right"/>
      <w:pPr>
        <w:tabs>
          <w:tab w:val="num" w:pos="3885"/>
        </w:tabs>
        <w:ind w:left="3885" w:hanging="420"/>
      </w:pPr>
    </w:lvl>
  </w:abstractNum>
  <w:abstractNum w:abstractNumId="4" w15:restartNumberingAfterBreak="0">
    <w:nsid w:val="00000009"/>
    <w:multiLevelType w:val="multilevel"/>
    <w:tmpl w:val="00000009"/>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01D21028"/>
    <w:multiLevelType w:val="hybridMultilevel"/>
    <w:tmpl w:val="647C5B04"/>
    <w:lvl w:ilvl="0" w:tplc="9E221E64">
      <w:start w:val="5"/>
      <w:numFmt w:val="bullet"/>
      <w:lvlText w:val=""/>
      <w:lvlJc w:val="left"/>
      <w:pPr>
        <w:ind w:left="1620" w:hanging="360"/>
      </w:pPr>
      <w:rPr>
        <w:rFonts w:ascii="Wingdings" w:eastAsia="宋体" w:hAnsi="Wingdings" w:cs="Tahoma"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6" w15:restartNumberingAfterBreak="0">
    <w:nsid w:val="02896B38"/>
    <w:multiLevelType w:val="hybridMultilevel"/>
    <w:tmpl w:val="FBC8C696"/>
    <w:lvl w:ilvl="0" w:tplc="9E3E3830">
      <w:start w:val="2"/>
      <w:numFmt w:val="decimal"/>
      <w:lvlText w:val="%1、"/>
      <w:lvlJc w:val="left"/>
      <w:pPr>
        <w:ind w:left="840" w:hanging="360"/>
      </w:pPr>
      <w:rPr>
        <w:rFonts w:ascii="宋体" w:hAnsi="宋体" w:hint="default"/>
        <w:color w:val="000000"/>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0FF55A22"/>
    <w:multiLevelType w:val="hybridMultilevel"/>
    <w:tmpl w:val="5AB43272"/>
    <w:lvl w:ilvl="0" w:tplc="936ABBFC">
      <w:start w:val="1"/>
      <w:numFmt w:val="decimal"/>
      <w:lvlText w:val="%1、"/>
      <w:lvlJc w:val="left"/>
      <w:pPr>
        <w:ind w:left="1000" w:hanging="720"/>
      </w:pPr>
      <w:rPr>
        <w:rFonts w:hint="default"/>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8" w15:restartNumberingAfterBreak="0">
    <w:nsid w:val="13961D43"/>
    <w:multiLevelType w:val="hybridMultilevel"/>
    <w:tmpl w:val="EC3E845C"/>
    <w:lvl w:ilvl="0" w:tplc="1DDCC622">
      <w:start w:val="1"/>
      <w:numFmt w:val="decimal"/>
      <w:lvlText w:val="%1、"/>
      <w:lvlJc w:val="left"/>
      <w:pPr>
        <w:ind w:left="1280" w:hanging="720"/>
      </w:pPr>
      <w:rPr>
        <w:rFonts w:ascii="Calibri" w:eastAsia="宋体" w:hAnsi="Calibri" w:cs="Times New Roman"/>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15:restartNumberingAfterBreak="0">
    <w:nsid w:val="1945175D"/>
    <w:multiLevelType w:val="hybridMultilevel"/>
    <w:tmpl w:val="6AB2ABD0"/>
    <w:lvl w:ilvl="0" w:tplc="DBA4B2CA">
      <w:start w:val="5"/>
      <w:numFmt w:val="bullet"/>
      <w:lvlText w:val=""/>
      <w:lvlJc w:val="left"/>
      <w:pPr>
        <w:ind w:left="1620" w:hanging="360"/>
      </w:pPr>
      <w:rPr>
        <w:rFonts w:ascii="Wingdings" w:eastAsiaTheme="minorEastAsia" w:hAnsi="Wingdings" w:cstheme="minorBidi" w:hint="default"/>
        <w:color w:val="auto"/>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10" w15:restartNumberingAfterBreak="0">
    <w:nsid w:val="23BA5985"/>
    <w:multiLevelType w:val="hybridMultilevel"/>
    <w:tmpl w:val="644E7118"/>
    <w:lvl w:ilvl="0" w:tplc="78A84F9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15:restartNumberingAfterBreak="0">
    <w:nsid w:val="25224BBA"/>
    <w:multiLevelType w:val="hybridMultilevel"/>
    <w:tmpl w:val="F59AC448"/>
    <w:lvl w:ilvl="0" w:tplc="C66EE4B0">
      <w:start w:val="5"/>
      <w:numFmt w:val="bullet"/>
      <w:lvlText w:val=""/>
      <w:lvlJc w:val="left"/>
      <w:pPr>
        <w:ind w:left="2460" w:hanging="360"/>
      </w:pPr>
      <w:rPr>
        <w:rFonts w:ascii="Wingdings" w:eastAsia="宋体" w:hAnsi="Wingdings" w:cs="Tahoma" w:hint="default"/>
        <w:b/>
      </w:rPr>
    </w:lvl>
    <w:lvl w:ilvl="1" w:tplc="04090003" w:tentative="1">
      <w:start w:val="1"/>
      <w:numFmt w:val="bullet"/>
      <w:lvlText w:val=""/>
      <w:lvlJc w:val="left"/>
      <w:pPr>
        <w:ind w:left="2940" w:hanging="420"/>
      </w:pPr>
      <w:rPr>
        <w:rFonts w:ascii="Wingdings" w:hAnsi="Wingdings" w:hint="default"/>
      </w:rPr>
    </w:lvl>
    <w:lvl w:ilvl="2" w:tplc="04090005" w:tentative="1">
      <w:start w:val="1"/>
      <w:numFmt w:val="bullet"/>
      <w:lvlText w:val=""/>
      <w:lvlJc w:val="left"/>
      <w:pPr>
        <w:ind w:left="3360" w:hanging="420"/>
      </w:pPr>
      <w:rPr>
        <w:rFonts w:ascii="Wingdings" w:hAnsi="Wingdings" w:hint="default"/>
      </w:rPr>
    </w:lvl>
    <w:lvl w:ilvl="3" w:tplc="04090001" w:tentative="1">
      <w:start w:val="1"/>
      <w:numFmt w:val="bullet"/>
      <w:lvlText w:val=""/>
      <w:lvlJc w:val="left"/>
      <w:pPr>
        <w:ind w:left="3780" w:hanging="420"/>
      </w:pPr>
      <w:rPr>
        <w:rFonts w:ascii="Wingdings" w:hAnsi="Wingdings" w:hint="default"/>
      </w:rPr>
    </w:lvl>
    <w:lvl w:ilvl="4" w:tplc="04090003" w:tentative="1">
      <w:start w:val="1"/>
      <w:numFmt w:val="bullet"/>
      <w:lvlText w:val=""/>
      <w:lvlJc w:val="left"/>
      <w:pPr>
        <w:ind w:left="4200" w:hanging="420"/>
      </w:pPr>
      <w:rPr>
        <w:rFonts w:ascii="Wingdings" w:hAnsi="Wingdings" w:hint="default"/>
      </w:rPr>
    </w:lvl>
    <w:lvl w:ilvl="5" w:tplc="04090005" w:tentative="1">
      <w:start w:val="1"/>
      <w:numFmt w:val="bullet"/>
      <w:lvlText w:val=""/>
      <w:lvlJc w:val="left"/>
      <w:pPr>
        <w:ind w:left="4620" w:hanging="420"/>
      </w:pPr>
      <w:rPr>
        <w:rFonts w:ascii="Wingdings" w:hAnsi="Wingdings" w:hint="default"/>
      </w:rPr>
    </w:lvl>
    <w:lvl w:ilvl="6" w:tplc="04090001" w:tentative="1">
      <w:start w:val="1"/>
      <w:numFmt w:val="bullet"/>
      <w:lvlText w:val=""/>
      <w:lvlJc w:val="left"/>
      <w:pPr>
        <w:ind w:left="5040" w:hanging="420"/>
      </w:pPr>
      <w:rPr>
        <w:rFonts w:ascii="Wingdings" w:hAnsi="Wingdings" w:hint="default"/>
      </w:rPr>
    </w:lvl>
    <w:lvl w:ilvl="7" w:tplc="04090003" w:tentative="1">
      <w:start w:val="1"/>
      <w:numFmt w:val="bullet"/>
      <w:lvlText w:val=""/>
      <w:lvlJc w:val="left"/>
      <w:pPr>
        <w:ind w:left="5460" w:hanging="420"/>
      </w:pPr>
      <w:rPr>
        <w:rFonts w:ascii="Wingdings" w:hAnsi="Wingdings" w:hint="default"/>
      </w:rPr>
    </w:lvl>
    <w:lvl w:ilvl="8" w:tplc="04090005" w:tentative="1">
      <w:start w:val="1"/>
      <w:numFmt w:val="bullet"/>
      <w:lvlText w:val=""/>
      <w:lvlJc w:val="left"/>
      <w:pPr>
        <w:ind w:left="5880" w:hanging="420"/>
      </w:pPr>
      <w:rPr>
        <w:rFonts w:ascii="Wingdings" w:hAnsi="Wingdings" w:hint="default"/>
      </w:rPr>
    </w:lvl>
  </w:abstractNum>
  <w:abstractNum w:abstractNumId="12" w15:restartNumberingAfterBreak="0">
    <w:nsid w:val="28B015E8"/>
    <w:multiLevelType w:val="hybridMultilevel"/>
    <w:tmpl w:val="77067E10"/>
    <w:lvl w:ilvl="0" w:tplc="5C466C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2EAB118E"/>
    <w:multiLevelType w:val="hybridMultilevel"/>
    <w:tmpl w:val="4C4C5C16"/>
    <w:lvl w:ilvl="0" w:tplc="FB2A0EBC">
      <w:start w:val="1"/>
      <w:numFmt w:val="none"/>
      <w:lvlText w:val="一、"/>
      <w:lvlJc w:val="left"/>
      <w:pPr>
        <w:ind w:left="720" w:hanging="720"/>
      </w:pPr>
      <w:rPr>
        <w:rFonts w:hint="default"/>
      </w:rPr>
    </w:lvl>
    <w:lvl w:ilvl="1" w:tplc="267479E0">
      <w:start w:val="2"/>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ED60E57"/>
    <w:multiLevelType w:val="hybridMultilevel"/>
    <w:tmpl w:val="F962A656"/>
    <w:lvl w:ilvl="0" w:tplc="5872885E">
      <w:start w:val="5"/>
      <w:numFmt w:val="bullet"/>
      <w:lvlText w:val=""/>
      <w:lvlJc w:val="left"/>
      <w:pPr>
        <w:ind w:left="2040" w:hanging="360"/>
      </w:pPr>
      <w:rPr>
        <w:rFonts w:ascii="Wingdings" w:eastAsiaTheme="minorEastAsia" w:hAnsi="Wingdings" w:cstheme="minorBidi" w:hint="default"/>
        <w:color w:val="auto"/>
      </w:rPr>
    </w:lvl>
    <w:lvl w:ilvl="1" w:tplc="04090003" w:tentative="1">
      <w:start w:val="1"/>
      <w:numFmt w:val="bullet"/>
      <w:lvlText w:val=""/>
      <w:lvlJc w:val="left"/>
      <w:pPr>
        <w:ind w:left="2520" w:hanging="420"/>
      </w:pPr>
      <w:rPr>
        <w:rFonts w:ascii="Wingdings" w:hAnsi="Wingdings" w:hint="default"/>
      </w:rPr>
    </w:lvl>
    <w:lvl w:ilvl="2" w:tplc="04090005"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3" w:tentative="1">
      <w:start w:val="1"/>
      <w:numFmt w:val="bullet"/>
      <w:lvlText w:val=""/>
      <w:lvlJc w:val="left"/>
      <w:pPr>
        <w:ind w:left="3780" w:hanging="420"/>
      </w:pPr>
      <w:rPr>
        <w:rFonts w:ascii="Wingdings" w:hAnsi="Wingdings" w:hint="default"/>
      </w:rPr>
    </w:lvl>
    <w:lvl w:ilvl="5" w:tplc="04090005"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3" w:tentative="1">
      <w:start w:val="1"/>
      <w:numFmt w:val="bullet"/>
      <w:lvlText w:val=""/>
      <w:lvlJc w:val="left"/>
      <w:pPr>
        <w:ind w:left="5040" w:hanging="420"/>
      </w:pPr>
      <w:rPr>
        <w:rFonts w:ascii="Wingdings" w:hAnsi="Wingdings" w:hint="default"/>
      </w:rPr>
    </w:lvl>
    <w:lvl w:ilvl="8" w:tplc="04090005" w:tentative="1">
      <w:start w:val="1"/>
      <w:numFmt w:val="bullet"/>
      <w:lvlText w:val=""/>
      <w:lvlJc w:val="left"/>
      <w:pPr>
        <w:ind w:left="5460" w:hanging="420"/>
      </w:pPr>
      <w:rPr>
        <w:rFonts w:ascii="Wingdings" w:hAnsi="Wingdings" w:hint="default"/>
      </w:rPr>
    </w:lvl>
  </w:abstractNum>
  <w:abstractNum w:abstractNumId="15" w15:restartNumberingAfterBreak="0">
    <w:nsid w:val="3B9B5761"/>
    <w:multiLevelType w:val="hybridMultilevel"/>
    <w:tmpl w:val="4E32571E"/>
    <w:lvl w:ilvl="0" w:tplc="5C466C3A">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6" w15:restartNumberingAfterBreak="0">
    <w:nsid w:val="3DFD4EAC"/>
    <w:multiLevelType w:val="hybridMultilevel"/>
    <w:tmpl w:val="E322106C"/>
    <w:lvl w:ilvl="0" w:tplc="6ABC072E">
      <w:start w:val="2"/>
      <w:numFmt w:val="japaneseCounting"/>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7" w15:restartNumberingAfterBreak="0">
    <w:nsid w:val="44A23506"/>
    <w:multiLevelType w:val="hybridMultilevel"/>
    <w:tmpl w:val="9C144312"/>
    <w:lvl w:ilvl="0" w:tplc="31B2CC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BF702F1"/>
    <w:multiLevelType w:val="hybridMultilevel"/>
    <w:tmpl w:val="FEB872CA"/>
    <w:lvl w:ilvl="0" w:tplc="846A62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6D45A0E"/>
    <w:multiLevelType w:val="hybridMultilevel"/>
    <w:tmpl w:val="11EC09DC"/>
    <w:lvl w:ilvl="0" w:tplc="BCB611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7790F92"/>
    <w:multiLevelType w:val="hybridMultilevel"/>
    <w:tmpl w:val="8988BD34"/>
    <w:lvl w:ilvl="0" w:tplc="5C466C3A">
      <w:start w:val="1"/>
      <w:numFmt w:val="decimal"/>
      <w:lvlText w:val="%1、"/>
      <w:lvlJc w:val="left"/>
      <w:pPr>
        <w:tabs>
          <w:tab w:val="num" w:pos="360"/>
        </w:tabs>
        <w:ind w:left="360" w:hanging="360"/>
      </w:pPr>
    </w:lvl>
    <w:lvl w:ilvl="1" w:tplc="BCDE18B0">
      <w:start w:val="4"/>
      <w:numFmt w:val="japaneseCounting"/>
      <w:lvlText w:val="%2、"/>
      <w:lvlJc w:val="left"/>
      <w:pPr>
        <w:ind w:left="840" w:hanging="420"/>
      </w:pPr>
    </w:lvl>
    <w:lvl w:ilvl="2" w:tplc="EFCE499E">
      <w:start w:val="2"/>
      <w:numFmt w:val="decimal"/>
      <w:lvlText w:val="%3．"/>
      <w:lvlJc w:val="left"/>
      <w:pPr>
        <w:ind w:left="1200" w:hanging="36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1" w15:restartNumberingAfterBreak="0">
    <w:nsid w:val="66244ECA"/>
    <w:multiLevelType w:val="hybridMultilevel"/>
    <w:tmpl w:val="12E09A7E"/>
    <w:lvl w:ilvl="0" w:tplc="120CCC04">
      <w:start w:val="1"/>
      <w:numFmt w:val="japaneseCounting"/>
      <w:lvlText w:val="%1、"/>
      <w:lvlJc w:val="left"/>
      <w:pPr>
        <w:ind w:left="420" w:hanging="420"/>
      </w:pPr>
      <w:rPr>
        <w:rFonts w:hint="default"/>
      </w:rPr>
    </w:lvl>
    <w:lvl w:ilvl="1" w:tplc="448C0C86">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75376E6"/>
    <w:multiLevelType w:val="hybridMultilevel"/>
    <w:tmpl w:val="25CEBD0A"/>
    <w:lvl w:ilvl="0" w:tplc="430ECFE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0"/>
    <w:lvlOverride w:ilvl="0">
      <w:startOverride w:val="1"/>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0"/>
  </w:num>
  <w:num w:numId="13">
    <w:abstractNumId w:val="12"/>
  </w:num>
  <w:num w:numId="14">
    <w:abstractNumId w:val="21"/>
  </w:num>
  <w:num w:numId="15">
    <w:abstractNumId w:val="22"/>
  </w:num>
  <w:num w:numId="16">
    <w:abstractNumId w:val="19"/>
  </w:num>
  <w:num w:numId="17">
    <w:abstractNumId w:val="18"/>
  </w:num>
  <w:num w:numId="18">
    <w:abstractNumId w:val="17"/>
  </w:num>
  <w:num w:numId="19">
    <w:abstractNumId w:val="7"/>
  </w:num>
  <w:num w:numId="20">
    <w:abstractNumId w:val="8"/>
  </w:num>
  <w:num w:numId="21">
    <w:abstractNumId w:val="13"/>
  </w:num>
  <w:num w:numId="22">
    <w:abstractNumId w:val="11"/>
  </w:num>
  <w:num w:numId="23">
    <w:abstractNumId w:val="9"/>
  </w:num>
  <w:num w:numId="24">
    <w:abstractNumId w:val="14"/>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27E"/>
    <w:rsid w:val="00016C4E"/>
    <w:rsid w:val="000637B9"/>
    <w:rsid w:val="00103213"/>
    <w:rsid w:val="00106782"/>
    <w:rsid w:val="001348EA"/>
    <w:rsid w:val="00191D3F"/>
    <w:rsid w:val="001E693B"/>
    <w:rsid w:val="00264BE9"/>
    <w:rsid w:val="00274FFF"/>
    <w:rsid w:val="002A4D7C"/>
    <w:rsid w:val="002C7C9B"/>
    <w:rsid w:val="00341EB9"/>
    <w:rsid w:val="0036437E"/>
    <w:rsid w:val="003B5CCD"/>
    <w:rsid w:val="003C56EC"/>
    <w:rsid w:val="003D38E2"/>
    <w:rsid w:val="003E6277"/>
    <w:rsid w:val="00412624"/>
    <w:rsid w:val="00437C8A"/>
    <w:rsid w:val="00452C5E"/>
    <w:rsid w:val="00456C69"/>
    <w:rsid w:val="004C28B0"/>
    <w:rsid w:val="00533C09"/>
    <w:rsid w:val="00554499"/>
    <w:rsid w:val="00572EB8"/>
    <w:rsid w:val="005C7AF3"/>
    <w:rsid w:val="00605015"/>
    <w:rsid w:val="00620A5E"/>
    <w:rsid w:val="00625FB8"/>
    <w:rsid w:val="006311AD"/>
    <w:rsid w:val="00650803"/>
    <w:rsid w:val="006770A9"/>
    <w:rsid w:val="006944DA"/>
    <w:rsid w:val="006C169A"/>
    <w:rsid w:val="007335BC"/>
    <w:rsid w:val="00740B22"/>
    <w:rsid w:val="007E3F11"/>
    <w:rsid w:val="00840E9B"/>
    <w:rsid w:val="00860D6D"/>
    <w:rsid w:val="00875E5E"/>
    <w:rsid w:val="008B4F2E"/>
    <w:rsid w:val="008C5864"/>
    <w:rsid w:val="008E1950"/>
    <w:rsid w:val="008E7409"/>
    <w:rsid w:val="00932453"/>
    <w:rsid w:val="00966FC7"/>
    <w:rsid w:val="009977AB"/>
    <w:rsid w:val="009D0CDB"/>
    <w:rsid w:val="00A31274"/>
    <w:rsid w:val="00B06414"/>
    <w:rsid w:val="00B8115D"/>
    <w:rsid w:val="00BC7907"/>
    <w:rsid w:val="00C00387"/>
    <w:rsid w:val="00C21E84"/>
    <w:rsid w:val="00C8307D"/>
    <w:rsid w:val="00CD7245"/>
    <w:rsid w:val="00CE1B7E"/>
    <w:rsid w:val="00CF1250"/>
    <w:rsid w:val="00D4416D"/>
    <w:rsid w:val="00D61DEB"/>
    <w:rsid w:val="00D76E6C"/>
    <w:rsid w:val="00DA71C8"/>
    <w:rsid w:val="00DE327E"/>
    <w:rsid w:val="00E12FC1"/>
    <w:rsid w:val="00E23C66"/>
    <w:rsid w:val="00FD44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C70E138-C88C-4AC0-AB9B-EF360468F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F2E"/>
    <w:pPr>
      <w:widowControl w:val="0"/>
      <w:jc w:val="both"/>
    </w:pPr>
    <w:rPr>
      <w:rFonts w:ascii="Times New Roman" w:eastAsia="宋体" w:hAnsi="Times New Roman" w:cs="Times New Roman"/>
      <w:szCs w:val="24"/>
    </w:rPr>
  </w:style>
  <w:style w:type="paragraph" w:styleId="1">
    <w:name w:val="heading 1"/>
    <w:basedOn w:val="a"/>
    <w:link w:val="1Char"/>
    <w:uiPriority w:val="9"/>
    <w:qFormat/>
    <w:rsid w:val="00875E5E"/>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B4F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B4F2E"/>
    <w:rPr>
      <w:sz w:val="18"/>
      <w:szCs w:val="18"/>
    </w:rPr>
  </w:style>
  <w:style w:type="paragraph" w:styleId="a4">
    <w:name w:val="footer"/>
    <w:basedOn w:val="a"/>
    <w:link w:val="Char0"/>
    <w:uiPriority w:val="99"/>
    <w:unhideWhenUsed/>
    <w:rsid w:val="008B4F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B4F2E"/>
    <w:rPr>
      <w:sz w:val="18"/>
      <w:szCs w:val="18"/>
    </w:rPr>
  </w:style>
  <w:style w:type="paragraph" w:styleId="a5">
    <w:name w:val="Plain Text"/>
    <w:basedOn w:val="a"/>
    <w:link w:val="Char1"/>
    <w:uiPriority w:val="99"/>
    <w:unhideWhenUsed/>
    <w:rsid w:val="00191D3F"/>
    <w:rPr>
      <w:rFonts w:ascii="宋体" w:hAnsi="Courier New" w:cs="Courier New"/>
      <w:szCs w:val="21"/>
    </w:rPr>
  </w:style>
  <w:style w:type="character" w:customStyle="1" w:styleId="Char1">
    <w:name w:val="纯文本 Char"/>
    <w:basedOn w:val="a0"/>
    <w:link w:val="a5"/>
    <w:uiPriority w:val="99"/>
    <w:rsid w:val="00191D3F"/>
    <w:rPr>
      <w:rFonts w:ascii="宋体" w:eastAsia="宋体" w:hAnsi="Courier New" w:cs="Courier New"/>
      <w:szCs w:val="21"/>
    </w:rPr>
  </w:style>
  <w:style w:type="character" w:styleId="a6">
    <w:name w:val="Hyperlink"/>
    <w:basedOn w:val="a0"/>
    <w:semiHidden/>
    <w:unhideWhenUsed/>
    <w:rsid w:val="003B5CCD"/>
    <w:rPr>
      <w:color w:val="136EC2"/>
      <w:u w:val="single"/>
    </w:rPr>
  </w:style>
  <w:style w:type="paragraph" w:styleId="a7">
    <w:name w:val="Subtitle"/>
    <w:basedOn w:val="a"/>
    <w:next w:val="a"/>
    <w:link w:val="Char2"/>
    <w:qFormat/>
    <w:rsid w:val="003B5CCD"/>
    <w:pPr>
      <w:spacing w:before="240" w:after="60" w:line="312" w:lineRule="auto"/>
      <w:jc w:val="center"/>
      <w:outlineLvl w:val="1"/>
    </w:pPr>
    <w:rPr>
      <w:rFonts w:asciiTheme="majorHAnsi" w:hAnsiTheme="majorHAnsi" w:cstheme="majorBidi"/>
      <w:b/>
      <w:bCs/>
      <w:kern w:val="28"/>
      <w:sz w:val="32"/>
      <w:szCs w:val="32"/>
    </w:rPr>
  </w:style>
  <w:style w:type="character" w:customStyle="1" w:styleId="Char2">
    <w:name w:val="副标题 Char"/>
    <w:basedOn w:val="a0"/>
    <w:link w:val="a7"/>
    <w:rsid w:val="003B5CCD"/>
    <w:rPr>
      <w:rFonts w:asciiTheme="majorHAnsi" w:eastAsia="宋体" w:hAnsiTheme="majorHAnsi" w:cstheme="majorBidi"/>
      <w:b/>
      <w:bCs/>
      <w:kern w:val="28"/>
      <w:sz w:val="32"/>
      <w:szCs w:val="32"/>
    </w:rPr>
  </w:style>
  <w:style w:type="paragraph" w:styleId="a8">
    <w:name w:val="Normal (Web)"/>
    <w:basedOn w:val="a"/>
    <w:uiPriority w:val="99"/>
    <w:semiHidden/>
    <w:unhideWhenUsed/>
    <w:rsid w:val="009D0CDB"/>
    <w:pPr>
      <w:widowControl/>
      <w:spacing w:before="100" w:beforeAutospacing="1" w:after="100" w:afterAutospacing="1"/>
      <w:jc w:val="left"/>
    </w:pPr>
    <w:rPr>
      <w:rFonts w:ascii="宋体" w:hAnsi="宋体" w:cs="宋体"/>
      <w:kern w:val="0"/>
      <w:sz w:val="24"/>
    </w:rPr>
  </w:style>
  <w:style w:type="paragraph" w:styleId="a9">
    <w:name w:val="List Paragraph"/>
    <w:basedOn w:val="a"/>
    <w:uiPriority w:val="34"/>
    <w:qFormat/>
    <w:rsid w:val="008C5864"/>
    <w:pPr>
      <w:ind w:firstLineChars="200" w:firstLine="420"/>
    </w:pPr>
    <w:rPr>
      <w:rFonts w:asciiTheme="minorHAnsi" w:eastAsiaTheme="minorEastAsia" w:hAnsiTheme="minorHAnsi" w:cstheme="minorBidi"/>
      <w:szCs w:val="22"/>
    </w:rPr>
  </w:style>
  <w:style w:type="character" w:customStyle="1" w:styleId="1Char">
    <w:name w:val="标题 1 Char"/>
    <w:basedOn w:val="a0"/>
    <w:link w:val="1"/>
    <w:uiPriority w:val="9"/>
    <w:rsid w:val="00875E5E"/>
    <w:rPr>
      <w:rFonts w:ascii="宋体" w:eastAsia="宋体" w:hAnsi="宋体" w:cs="宋体"/>
      <w:b/>
      <w:bCs/>
      <w:kern w:val="36"/>
      <w:sz w:val="48"/>
      <w:szCs w:val="48"/>
    </w:rPr>
  </w:style>
  <w:style w:type="numbering" w:customStyle="1" w:styleId="10">
    <w:name w:val="无列表1"/>
    <w:next w:val="a2"/>
    <w:uiPriority w:val="99"/>
    <w:semiHidden/>
    <w:unhideWhenUsed/>
    <w:rsid w:val="00875E5E"/>
  </w:style>
  <w:style w:type="character" w:customStyle="1" w:styleId="apple-tab-span">
    <w:name w:val="apple-tab-span"/>
    <w:basedOn w:val="a0"/>
    <w:rsid w:val="00875E5E"/>
  </w:style>
  <w:style w:type="character" w:customStyle="1" w:styleId="apple-converted-space">
    <w:name w:val="apple-converted-space"/>
    <w:basedOn w:val="a0"/>
    <w:rsid w:val="00875E5E"/>
  </w:style>
  <w:style w:type="table" w:styleId="aa">
    <w:name w:val="Table Grid"/>
    <w:basedOn w:val="a1"/>
    <w:uiPriority w:val="39"/>
    <w:rsid w:val="00875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451469">
      <w:bodyDiv w:val="1"/>
      <w:marLeft w:val="0"/>
      <w:marRight w:val="0"/>
      <w:marTop w:val="0"/>
      <w:marBottom w:val="0"/>
      <w:divBdr>
        <w:top w:val="none" w:sz="0" w:space="0" w:color="auto"/>
        <w:left w:val="none" w:sz="0" w:space="0" w:color="auto"/>
        <w:bottom w:val="none" w:sz="0" w:space="0" w:color="auto"/>
        <w:right w:val="none" w:sz="0" w:space="0" w:color="auto"/>
      </w:divBdr>
    </w:div>
    <w:div w:id="680357613">
      <w:bodyDiv w:val="1"/>
      <w:marLeft w:val="0"/>
      <w:marRight w:val="0"/>
      <w:marTop w:val="0"/>
      <w:marBottom w:val="0"/>
      <w:divBdr>
        <w:top w:val="none" w:sz="0" w:space="0" w:color="auto"/>
        <w:left w:val="none" w:sz="0" w:space="0" w:color="auto"/>
        <w:bottom w:val="none" w:sz="0" w:space="0" w:color="auto"/>
        <w:right w:val="none" w:sz="0" w:space="0" w:color="auto"/>
      </w:divBdr>
    </w:div>
    <w:div w:id="927159994">
      <w:bodyDiv w:val="1"/>
      <w:marLeft w:val="0"/>
      <w:marRight w:val="0"/>
      <w:marTop w:val="0"/>
      <w:marBottom w:val="0"/>
      <w:divBdr>
        <w:top w:val="none" w:sz="0" w:space="0" w:color="auto"/>
        <w:left w:val="none" w:sz="0" w:space="0" w:color="auto"/>
        <w:bottom w:val="none" w:sz="0" w:space="0" w:color="auto"/>
        <w:right w:val="none" w:sz="0" w:space="0" w:color="auto"/>
      </w:divBdr>
    </w:div>
    <w:div w:id="1079717583">
      <w:bodyDiv w:val="1"/>
      <w:marLeft w:val="0"/>
      <w:marRight w:val="0"/>
      <w:marTop w:val="0"/>
      <w:marBottom w:val="0"/>
      <w:divBdr>
        <w:top w:val="none" w:sz="0" w:space="0" w:color="auto"/>
        <w:left w:val="none" w:sz="0" w:space="0" w:color="auto"/>
        <w:bottom w:val="none" w:sz="0" w:space="0" w:color="auto"/>
        <w:right w:val="none" w:sz="0" w:space="0" w:color="auto"/>
      </w:divBdr>
    </w:div>
    <w:div w:id="1412046730">
      <w:bodyDiv w:val="1"/>
      <w:marLeft w:val="0"/>
      <w:marRight w:val="0"/>
      <w:marTop w:val="0"/>
      <w:marBottom w:val="0"/>
      <w:divBdr>
        <w:top w:val="none" w:sz="0" w:space="0" w:color="auto"/>
        <w:left w:val="none" w:sz="0" w:space="0" w:color="auto"/>
        <w:bottom w:val="none" w:sz="0" w:space="0" w:color="auto"/>
        <w:right w:val="none" w:sz="0" w:space="0" w:color="auto"/>
      </w:divBdr>
    </w:div>
    <w:div w:id="1744453928">
      <w:bodyDiv w:val="1"/>
      <w:marLeft w:val="0"/>
      <w:marRight w:val="0"/>
      <w:marTop w:val="0"/>
      <w:marBottom w:val="0"/>
      <w:divBdr>
        <w:top w:val="none" w:sz="0" w:space="0" w:color="auto"/>
        <w:left w:val="none" w:sz="0" w:space="0" w:color="auto"/>
        <w:bottom w:val="none" w:sz="0" w:space="0" w:color="auto"/>
        <w:right w:val="none" w:sz="0" w:space="0" w:color="auto"/>
      </w:divBdr>
    </w:div>
    <w:div w:id="206197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13963</Words>
  <Characters>79592</Characters>
  <Application>Microsoft Office Word</Application>
  <DocSecurity>0</DocSecurity>
  <Lines>663</Lines>
  <Paragraphs>186</Paragraphs>
  <ScaleCrop>false</ScaleCrop>
  <Company/>
  <LinksUpToDate>false</LinksUpToDate>
  <CharactersWithSpaces>93369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杨梅</dc:creator>
  <cp:keywords/>
  <dc:description/>
  <cp:lastModifiedBy>杨梅</cp:lastModifiedBy>
  <cp:revision>52</cp:revision>
  <dcterms:created xsi:type="dcterms:W3CDTF">2019-07-19T03:04:00Z</dcterms:created>
  <dcterms:modified xsi:type="dcterms:W3CDTF">2019-08-31T00:49:00Z</dcterms:modified>
</cp:coreProperties>
</file>